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4879" w:rsidRPr="009D4A2C" w:rsidRDefault="009917B8" w:rsidP="009D4A2C">
      <w:pPr>
        <w:widowControl/>
        <w:suppressAutoHyphens w:val="0"/>
        <w:autoSpaceDE w:val="0"/>
        <w:autoSpaceDN w:val="0"/>
        <w:adjustRightInd w:val="0"/>
        <w:ind w:firstLine="540"/>
        <w:jc w:val="both"/>
        <w:rPr>
          <w:rFonts w:eastAsia="Times New Roman"/>
          <w:b/>
          <w:i/>
          <w:color w:val="FF0000"/>
          <w:sz w:val="28"/>
          <w:szCs w:val="28"/>
        </w:rPr>
      </w:pPr>
      <w:r w:rsidRPr="009D4A2C">
        <w:rPr>
          <w:rFonts w:eastAsia="Times New Roman"/>
          <w:b/>
          <w:i/>
          <w:color w:val="FF0000"/>
          <w:sz w:val="28"/>
          <w:szCs w:val="28"/>
        </w:rPr>
        <w:t>Для сельского поселения</w:t>
      </w:r>
      <w:r w:rsidR="00764879" w:rsidRPr="009D4A2C">
        <w:rPr>
          <w:rFonts w:eastAsia="Times New Roman"/>
          <w:b/>
          <w:i/>
          <w:color w:val="FF0000"/>
          <w:sz w:val="28"/>
          <w:szCs w:val="28"/>
        </w:rPr>
        <w:t>, в котором</w:t>
      </w:r>
      <w:r w:rsidRPr="009D4A2C">
        <w:rPr>
          <w:rFonts w:eastAsia="Times New Roman"/>
          <w:b/>
          <w:i/>
          <w:color w:val="FF0000"/>
          <w:sz w:val="28"/>
          <w:szCs w:val="28"/>
        </w:rPr>
        <w:t xml:space="preserve"> </w:t>
      </w:r>
      <w:r w:rsidR="009D4A2C" w:rsidRPr="009D4A2C">
        <w:rPr>
          <w:b/>
          <w:i/>
          <w:color w:val="FF0000"/>
          <w:sz w:val="28"/>
          <w:szCs w:val="28"/>
        </w:rPr>
        <w:t>глава поселения возглавляет администрацию и исполняет полномочия председателя Совета</w:t>
      </w:r>
    </w:p>
    <w:p w:rsidR="009D4A2C" w:rsidRDefault="009D4A2C" w:rsidP="00764879">
      <w:pPr>
        <w:pStyle w:val="a5"/>
        <w:keepNext w:val="0"/>
        <w:spacing w:before="0" w:after="0"/>
        <w:ind w:firstLine="5670"/>
        <w:rPr>
          <w:rFonts w:ascii="Times New Roman" w:eastAsia="Times New Roman" w:hAnsi="Times New Roman" w:cs="Times New Roman"/>
        </w:rPr>
      </w:pPr>
    </w:p>
    <w:p w:rsidR="009917B8" w:rsidRPr="006D1F67" w:rsidRDefault="009917B8" w:rsidP="00764879">
      <w:pPr>
        <w:pStyle w:val="a5"/>
        <w:keepNext w:val="0"/>
        <w:spacing w:before="0" w:after="0"/>
        <w:ind w:firstLine="5670"/>
        <w:rPr>
          <w:rFonts w:ascii="Times New Roman" w:eastAsia="Times New Roman" w:hAnsi="Times New Roman" w:cs="Times New Roman"/>
        </w:rPr>
      </w:pPr>
      <w:r w:rsidRPr="006D1F67">
        <w:rPr>
          <w:rFonts w:ascii="Times New Roman" w:eastAsia="Times New Roman" w:hAnsi="Times New Roman" w:cs="Times New Roman"/>
        </w:rPr>
        <w:t>ПРИНЯТ</w:t>
      </w:r>
    </w:p>
    <w:p w:rsidR="006D1F67" w:rsidRDefault="009917B8" w:rsidP="00764879">
      <w:pPr>
        <w:pStyle w:val="14"/>
        <w:ind w:left="0" w:right="0" w:firstLine="5670"/>
      </w:pPr>
      <w:r>
        <w:t xml:space="preserve">решением Совета _______ </w:t>
      </w:r>
    </w:p>
    <w:p w:rsidR="00C32F1D" w:rsidRDefault="009917B8" w:rsidP="00764879">
      <w:pPr>
        <w:pStyle w:val="14"/>
        <w:ind w:left="0" w:right="0" w:firstLine="5670"/>
      </w:pPr>
      <w:r>
        <w:t>сельского поселения _________</w:t>
      </w:r>
    </w:p>
    <w:p w:rsidR="009917B8" w:rsidRDefault="009917B8" w:rsidP="00764879">
      <w:pPr>
        <w:pStyle w:val="14"/>
        <w:ind w:left="0" w:right="0" w:firstLine="5670"/>
      </w:pPr>
      <w:r>
        <w:t xml:space="preserve">района </w:t>
      </w:r>
      <w:proofErr w:type="gramStart"/>
      <w:r>
        <w:t>от</w:t>
      </w:r>
      <w:proofErr w:type="gramEnd"/>
      <w:r>
        <w:t xml:space="preserve"> ___ №__</w:t>
      </w:r>
    </w:p>
    <w:p w:rsidR="009917B8" w:rsidRDefault="009917B8" w:rsidP="006D1F67">
      <w:pPr>
        <w:tabs>
          <w:tab w:val="left" w:pos="-18230"/>
        </w:tabs>
        <w:ind w:left="4900" w:right="-22" w:firstLine="5103"/>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8230"/>
        </w:tabs>
        <w:ind w:left="4900" w:right="-22"/>
        <w:jc w:val="both"/>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tabs>
          <w:tab w:val="left" w:pos="142"/>
        </w:tabs>
        <w:rPr>
          <w:rFonts w:eastAsia="Times New Roman"/>
          <w:sz w:val="28"/>
        </w:rPr>
      </w:pPr>
    </w:p>
    <w:p w:rsidR="009917B8" w:rsidRDefault="009917B8" w:rsidP="0081350A">
      <w:pPr>
        <w:pStyle w:val="6"/>
        <w:keepNext w:val="0"/>
        <w:rPr>
          <w:sz w:val="28"/>
        </w:rPr>
      </w:pPr>
      <w:r>
        <w:rPr>
          <w:sz w:val="28"/>
        </w:rPr>
        <w:t>У С Т А В</w:t>
      </w:r>
    </w:p>
    <w:p w:rsidR="009917B8" w:rsidRDefault="009917B8" w:rsidP="0081350A">
      <w:pPr>
        <w:tabs>
          <w:tab w:val="left" w:pos="142"/>
        </w:tabs>
        <w:jc w:val="center"/>
        <w:rPr>
          <w:rFonts w:eastAsia="Times New Roman"/>
          <w:b/>
          <w:sz w:val="28"/>
        </w:rPr>
      </w:pPr>
    </w:p>
    <w:p w:rsidR="009917B8" w:rsidRDefault="00550B95" w:rsidP="0081350A">
      <w:pPr>
        <w:tabs>
          <w:tab w:val="left" w:pos="-1276"/>
        </w:tabs>
        <w:jc w:val="center"/>
        <w:rPr>
          <w:b/>
          <w:i/>
          <w:sz w:val="28"/>
        </w:rPr>
      </w:pPr>
      <w:proofErr w:type="spellStart"/>
      <w:r>
        <w:rPr>
          <w:b/>
          <w:i/>
          <w:sz w:val="28"/>
        </w:rPr>
        <w:t>Канеловского</w:t>
      </w:r>
      <w:proofErr w:type="spellEnd"/>
      <w:r w:rsidR="009917B8">
        <w:rPr>
          <w:b/>
          <w:i/>
          <w:sz w:val="28"/>
        </w:rPr>
        <w:t xml:space="preserve"> сельского поселения </w:t>
      </w:r>
      <w:r>
        <w:rPr>
          <w:b/>
          <w:i/>
          <w:sz w:val="28"/>
        </w:rPr>
        <w:t xml:space="preserve"> </w:t>
      </w:r>
      <w:proofErr w:type="spellStart"/>
      <w:r>
        <w:rPr>
          <w:b/>
          <w:i/>
          <w:sz w:val="28"/>
        </w:rPr>
        <w:t>Староминского</w:t>
      </w:r>
      <w:proofErr w:type="spellEnd"/>
      <w:r>
        <w:rPr>
          <w:b/>
          <w:i/>
          <w:sz w:val="28"/>
        </w:rPr>
        <w:t xml:space="preserve"> </w:t>
      </w:r>
      <w:r w:rsidR="009917B8">
        <w:rPr>
          <w:b/>
          <w:i/>
          <w:sz w:val="28"/>
        </w:rPr>
        <w:t xml:space="preserve"> района</w:t>
      </w: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276"/>
        </w:tabs>
        <w:ind w:firstLine="560"/>
        <w:jc w:val="center"/>
        <w:rPr>
          <w:b/>
          <w:color w:val="FF0000"/>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C32F1D" w:rsidRDefault="00C32F1D"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9917B8" w:rsidRDefault="009917B8" w:rsidP="0081350A">
      <w:pPr>
        <w:tabs>
          <w:tab w:val="left" w:pos="142"/>
        </w:tabs>
        <w:ind w:firstLine="560"/>
        <w:jc w:val="center"/>
        <w:rPr>
          <w:rFonts w:eastAsia="Times New Roman"/>
          <w:b/>
          <w:sz w:val="28"/>
        </w:rPr>
      </w:pPr>
    </w:p>
    <w:p w:rsidR="00550B95" w:rsidRDefault="00550B95" w:rsidP="00550B95">
      <w:pPr>
        <w:tabs>
          <w:tab w:val="left" w:pos="142"/>
        </w:tabs>
        <w:rPr>
          <w:rFonts w:eastAsia="Times New Roman"/>
          <w:b/>
          <w:sz w:val="28"/>
        </w:rPr>
      </w:pPr>
    </w:p>
    <w:p w:rsidR="00550B95" w:rsidRDefault="00550B95" w:rsidP="00550B95">
      <w:pPr>
        <w:tabs>
          <w:tab w:val="left" w:pos="142"/>
        </w:tabs>
        <w:rPr>
          <w:rFonts w:eastAsia="Times New Roman"/>
          <w:b/>
          <w:sz w:val="28"/>
        </w:rPr>
      </w:pPr>
    </w:p>
    <w:p w:rsidR="009917B8" w:rsidRDefault="000D29C8" w:rsidP="000D29C8">
      <w:pPr>
        <w:tabs>
          <w:tab w:val="left" w:pos="142"/>
        </w:tabs>
        <w:jc w:val="center"/>
        <w:rPr>
          <w:rFonts w:eastAsia="Times New Roman"/>
          <w:b/>
          <w:sz w:val="28"/>
        </w:rPr>
      </w:pPr>
      <w:proofErr w:type="spellStart"/>
      <w:r>
        <w:rPr>
          <w:rFonts w:eastAsia="Times New Roman"/>
          <w:b/>
          <w:sz w:val="28"/>
        </w:rPr>
        <w:t>Ст-ца</w:t>
      </w:r>
      <w:proofErr w:type="spellEnd"/>
      <w:r>
        <w:rPr>
          <w:rFonts w:eastAsia="Times New Roman"/>
          <w:b/>
          <w:sz w:val="28"/>
        </w:rPr>
        <w:t xml:space="preserve">  Канеловская</w:t>
      </w:r>
    </w:p>
    <w:p w:rsidR="009917B8" w:rsidRDefault="000D29C8" w:rsidP="0081350A">
      <w:pPr>
        <w:tabs>
          <w:tab w:val="left" w:pos="142"/>
        </w:tabs>
        <w:ind w:firstLine="560"/>
        <w:jc w:val="center"/>
        <w:rPr>
          <w:rFonts w:eastAsia="Times New Roman"/>
          <w:b/>
          <w:sz w:val="28"/>
        </w:rPr>
      </w:pPr>
      <w:r>
        <w:rPr>
          <w:rFonts w:eastAsia="Times New Roman"/>
          <w:b/>
          <w:sz w:val="28"/>
        </w:rPr>
        <w:t>2015</w:t>
      </w:r>
      <w:r w:rsidR="009917B8">
        <w:rPr>
          <w:rFonts w:eastAsia="Times New Roman"/>
          <w:b/>
          <w:sz w:val="28"/>
        </w:rPr>
        <w:t xml:space="preserve"> год</w:t>
      </w:r>
    </w:p>
    <w:p w:rsidR="00B13749" w:rsidRDefault="00B13749" w:rsidP="0081350A">
      <w:pPr>
        <w:tabs>
          <w:tab w:val="left" w:pos="142"/>
        </w:tabs>
        <w:jc w:val="center"/>
        <w:rPr>
          <w:rFonts w:eastAsia="Times New Roman"/>
          <w:b/>
          <w:sz w:val="28"/>
        </w:rPr>
      </w:pPr>
    </w:p>
    <w:p w:rsidR="009917B8" w:rsidRDefault="009917B8" w:rsidP="0081350A">
      <w:pPr>
        <w:tabs>
          <w:tab w:val="left" w:pos="142"/>
        </w:tabs>
        <w:jc w:val="center"/>
        <w:rPr>
          <w:rFonts w:eastAsia="Times New Roman"/>
          <w:b/>
          <w:sz w:val="28"/>
        </w:rPr>
      </w:pPr>
      <w:r>
        <w:rPr>
          <w:rFonts w:eastAsia="Times New Roman"/>
          <w:b/>
          <w:sz w:val="28"/>
        </w:rPr>
        <w:t>СОДЕРЖАНИЕ</w:t>
      </w:r>
    </w:p>
    <w:p w:rsidR="009917B8" w:rsidRDefault="009917B8" w:rsidP="0081350A">
      <w:pPr>
        <w:tabs>
          <w:tab w:val="left" w:pos="142"/>
        </w:tabs>
        <w:jc w:val="center"/>
        <w:rPr>
          <w:rFonts w:eastAsia="Times New Roman"/>
          <w:b/>
          <w:sz w:val="28"/>
        </w:rPr>
      </w:pPr>
    </w:p>
    <w:tbl>
      <w:tblPr>
        <w:tblW w:w="0" w:type="auto"/>
        <w:tblLayout w:type="fixed"/>
        <w:tblCellMar>
          <w:left w:w="0" w:type="dxa"/>
          <w:right w:w="0" w:type="dxa"/>
        </w:tblCellMar>
        <w:tblLook w:val="0000" w:firstRow="0" w:lastRow="0" w:firstColumn="0" w:lastColumn="0" w:noHBand="0" w:noVBand="0"/>
      </w:tblPr>
      <w:tblGrid>
        <w:gridCol w:w="9214"/>
        <w:gridCol w:w="20"/>
      </w:tblGrid>
      <w:tr w:rsidR="009917B8" w:rsidTr="0067306C">
        <w:tc>
          <w:tcPr>
            <w:tcW w:w="9214" w:type="dxa"/>
          </w:tcPr>
          <w:p w:rsidR="009917B8" w:rsidRDefault="009917B8" w:rsidP="0081350A">
            <w:pPr>
              <w:tabs>
                <w:tab w:val="left" w:pos="-1276"/>
              </w:tabs>
              <w:snapToGrid w:val="0"/>
              <w:rPr>
                <w:sz w:val="28"/>
              </w:rPr>
            </w:pPr>
            <w:r>
              <w:rPr>
                <w:rFonts w:eastAsia="Times New Roman"/>
                <w:sz w:val="28"/>
              </w:rPr>
              <w:t xml:space="preserve">Устав </w:t>
            </w:r>
            <w:r w:rsidR="00550B95">
              <w:rPr>
                <w:b/>
                <w:i/>
                <w:sz w:val="28"/>
              </w:rPr>
              <w:t xml:space="preserve"> </w:t>
            </w:r>
            <w:proofErr w:type="spellStart"/>
            <w:r w:rsidR="00550B95" w:rsidRPr="00550B95">
              <w:rPr>
                <w:sz w:val="28"/>
              </w:rPr>
              <w:t>Канеловского</w:t>
            </w:r>
            <w:proofErr w:type="spellEnd"/>
            <w:r w:rsidR="00550B95" w:rsidRPr="00550B95">
              <w:rPr>
                <w:sz w:val="28"/>
              </w:rPr>
              <w:t xml:space="preserve"> </w:t>
            </w:r>
            <w:r>
              <w:rPr>
                <w:sz w:val="28"/>
              </w:rPr>
              <w:t xml:space="preserve">сельского поселения </w:t>
            </w:r>
          </w:p>
          <w:p w:rsidR="009917B8" w:rsidRDefault="00550B95" w:rsidP="0081350A">
            <w:pPr>
              <w:tabs>
                <w:tab w:val="left" w:pos="142"/>
              </w:tabs>
              <w:snapToGrid w:val="0"/>
              <w:rPr>
                <w:rFonts w:eastAsia="Times New Roman"/>
                <w:sz w:val="28"/>
              </w:rPr>
            </w:pPr>
            <w:proofErr w:type="spellStart"/>
            <w:r>
              <w:rPr>
                <w:sz w:val="28"/>
              </w:rPr>
              <w:t>Староминского</w:t>
            </w:r>
            <w:proofErr w:type="spellEnd"/>
            <w:r>
              <w:rPr>
                <w:sz w:val="28"/>
              </w:rPr>
              <w:t xml:space="preserve"> </w:t>
            </w:r>
            <w:r w:rsidR="009917B8">
              <w:rPr>
                <w:sz w:val="28"/>
              </w:rPr>
              <w:t xml:space="preserve"> района (преамбула)                                 </w:t>
            </w:r>
            <w:r>
              <w:rPr>
                <w:sz w:val="28"/>
              </w:rPr>
              <w:t xml:space="preserve">                    </w:t>
            </w:r>
            <w:r w:rsidR="000D29C8">
              <w:rPr>
                <w:rFonts w:eastAsia="Times New Roman"/>
                <w:sz w:val="28"/>
              </w:rPr>
              <w:t>стр. 3</w:t>
            </w:r>
          </w:p>
          <w:p w:rsidR="009917B8" w:rsidRDefault="009917B8" w:rsidP="0081350A">
            <w:pPr>
              <w:pStyle w:val="21"/>
              <w:tabs>
                <w:tab w:val="left" w:pos="142"/>
              </w:tabs>
              <w:jc w:val="left"/>
              <w:rPr>
                <w:rFonts w:eastAsia="Times New Roman"/>
              </w:rPr>
            </w:pPr>
          </w:p>
        </w:tc>
        <w:tc>
          <w:tcPr>
            <w:tcW w:w="20" w:type="dxa"/>
          </w:tcPr>
          <w:p w:rsidR="009917B8" w:rsidRDefault="009917B8" w:rsidP="0081350A">
            <w:pPr>
              <w:snapToGrid w:val="0"/>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1.Общие положения                                                                     </w:t>
            </w:r>
            <w:r w:rsidR="000D29C8">
              <w:rPr>
                <w:rFonts w:eastAsia="Times New Roman"/>
                <w:sz w:val="28"/>
              </w:rPr>
              <w:t>стр. 3-5</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2.Вопросы местного значения сельского поселения                </w:t>
            </w:r>
            <w:r w:rsidR="000D29C8">
              <w:rPr>
                <w:rFonts w:eastAsia="Times New Roman"/>
                <w:sz w:val="28"/>
              </w:rPr>
              <w:t>стр.  5-12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ind w:right="-108" w:firstLine="32"/>
              <w:rPr>
                <w:rFonts w:eastAsia="Times New Roman"/>
                <w:sz w:val="28"/>
              </w:rPr>
            </w:pPr>
            <w:r>
              <w:rPr>
                <w:rFonts w:eastAsia="Times New Roman"/>
                <w:sz w:val="28"/>
              </w:rPr>
              <w:t xml:space="preserve">Глава 3.Формы непосредственного осуществления населением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и участия населения </w:t>
            </w:r>
          </w:p>
          <w:p w:rsidR="009917B8" w:rsidRDefault="009917B8" w:rsidP="0081350A">
            <w:pPr>
              <w:tabs>
                <w:tab w:val="left" w:pos="142"/>
              </w:tabs>
              <w:ind w:right="-108" w:firstLine="32"/>
              <w:rPr>
                <w:rFonts w:eastAsia="Times New Roman"/>
                <w:sz w:val="28"/>
              </w:rPr>
            </w:pPr>
            <w:r>
              <w:rPr>
                <w:rFonts w:eastAsia="Times New Roman"/>
                <w:sz w:val="28"/>
              </w:rPr>
              <w:t xml:space="preserve">сельского поселения в осуществлении местного </w:t>
            </w:r>
          </w:p>
          <w:p w:rsidR="009917B8" w:rsidRDefault="009917B8" w:rsidP="0081350A">
            <w:pPr>
              <w:tabs>
                <w:tab w:val="left" w:pos="142"/>
              </w:tabs>
              <w:rPr>
                <w:rFonts w:eastAsia="Times New Roman"/>
                <w:sz w:val="28"/>
              </w:rPr>
            </w:pPr>
            <w:r>
              <w:rPr>
                <w:rFonts w:eastAsia="Times New Roman"/>
                <w:sz w:val="28"/>
              </w:rPr>
              <w:t xml:space="preserve">самоуправления                                                                              </w:t>
            </w:r>
            <w:r w:rsidR="00027A78">
              <w:rPr>
                <w:rFonts w:eastAsia="Times New Roman"/>
                <w:sz w:val="28"/>
              </w:rPr>
              <w:t xml:space="preserve">  </w:t>
            </w:r>
            <w:r>
              <w:rPr>
                <w:rFonts w:eastAsia="Times New Roman"/>
                <w:sz w:val="28"/>
              </w:rPr>
              <w:t xml:space="preserve">     </w:t>
            </w:r>
            <w:r w:rsidR="000D29C8">
              <w:rPr>
                <w:rFonts w:eastAsia="Times New Roman"/>
                <w:sz w:val="28"/>
              </w:rPr>
              <w:t>стр.  13-27</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4.Органы местного самоуправления и должностные лица </w:t>
            </w:r>
          </w:p>
          <w:p w:rsidR="009917B8" w:rsidRDefault="009917B8" w:rsidP="0081350A">
            <w:pPr>
              <w:tabs>
                <w:tab w:val="left" w:pos="142"/>
              </w:tabs>
              <w:ind w:right="-108" w:firstLine="32"/>
              <w:rPr>
                <w:rFonts w:eastAsia="Times New Roman"/>
                <w:sz w:val="28"/>
              </w:rPr>
            </w:pPr>
            <w:r>
              <w:rPr>
                <w:rFonts w:eastAsia="Times New Roman"/>
                <w:sz w:val="28"/>
              </w:rPr>
              <w:t xml:space="preserve">местного самоуправления                                                            </w:t>
            </w:r>
            <w:r w:rsidR="00027A78">
              <w:rPr>
                <w:rFonts w:eastAsia="Times New Roman"/>
                <w:sz w:val="28"/>
              </w:rPr>
              <w:t xml:space="preserve">   </w:t>
            </w:r>
            <w:r>
              <w:rPr>
                <w:rFonts w:eastAsia="Times New Roman"/>
                <w:sz w:val="28"/>
              </w:rPr>
              <w:t xml:space="preserve">     </w:t>
            </w:r>
            <w:r w:rsidR="000D29C8">
              <w:rPr>
                <w:rFonts w:eastAsia="Times New Roman"/>
                <w:sz w:val="28"/>
              </w:rPr>
              <w:t>стр. 27-52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5.Муниципальная служба                           </w:t>
            </w:r>
            <w:r w:rsidR="000D29C8">
              <w:rPr>
                <w:rFonts w:eastAsia="Times New Roman"/>
                <w:sz w:val="28"/>
              </w:rPr>
              <w:t xml:space="preserve">                               </w:t>
            </w:r>
            <w:r>
              <w:rPr>
                <w:rFonts w:eastAsia="Times New Roman"/>
                <w:sz w:val="28"/>
              </w:rPr>
              <w:t xml:space="preserve"> </w:t>
            </w:r>
            <w:r w:rsidR="000D29C8">
              <w:rPr>
                <w:rFonts w:eastAsia="Times New Roman"/>
                <w:sz w:val="28"/>
              </w:rPr>
              <w:t>стр. 52-54</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6.Муниципальные правовые акты                                             </w:t>
            </w:r>
            <w:r w:rsidR="000D29C8">
              <w:rPr>
                <w:rFonts w:eastAsia="Times New Roman"/>
                <w:sz w:val="28"/>
              </w:rPr>
              <w:t>стр.54-60</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7.Экономическая основа местного самоуправления                 </w:t>
            </w:r>
            <w:r w:rsidR="000D29C8">
              <w:rPr>
                <w:rFonts w:eastAsia="Times New Roman"/>
                <w:sz w:val="28"/>
              </w:rPr>
              <w:t>стр.60-69</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8.Ответственность органов местного самоуправления и </w:t>
            </w:r>
          </w:p>
          <w:p w:rsidR="009917B8" w:rsidRDefault="009917B8" w:rsidP="0081350A">
            <w:pPr>
              <w:tabs>
                <w:tab w:val="left" w:pos="142"/>
              </w:tabs>
              <w:rPr>
                <w:rFonts w:eastAsia="Times New Roman"/>
                <w:sz w:val="28"/>
              </w:rPr>
            </w:pPr>
            <w:r>
              <w:rPr>
                <w:rFonts w:eastAsia="Times New Roman"/>
                <w:sz w:val="28"/>
              </w:rPr>
              <w:t xml:space="preserve">должностных лиц местного самоуправления поселения            </w:t>
            </w:r>
            <w:r w:rsidR="00236A5C">
              <w:rPr>
                <w:rFonts w:eastAsia="Times New Roman"/>
                <w:sz w:val="28"/>
              </w:rPr>
              <w:t xml:space="preserve"> </w:t>
            </w:r>
            <w:r>
              <w:rPr>
                <w:rFonts w:eastAsia="Times New Roman"/>
                <w:sz w:val="28"/>
              </w:rPr>
              <w:t xml:space="preserve">  </w:t>
            </w:r>
            <w:r w:rsidR="00027A78">
              <w:rPr>
                <w:rFonts w:eastAsia="Times New Roman"/>
                <w:sz w:val="28"/>
              </w:rPr>
              <w:t xml:space="preserve"> </w:t>
            </w:r>
            <w:r>
              <w:rPr>
                <w:rFonts w:eastAsia="Times New Roman"/>
                <w:sz w:val="28"/>
              </w:rPr>
              <w:t xml:space="preserve">   </w:t>
            </w:r>
            <w:r w:rsidR="000D29C8">
              <w:rPr>
                <w:rFonts w:eastAsia="Times New Roman"/>
                <w:sz w:val="28"/>
              </w:rPr>
              <w:t>стр. 69-72</w:t>
            </w:r>
          </w:p>
          <w:p w:rsidR="009917B8" w:rsidRDefault="009917B8" w:rsidP="0081350A">
            <w:pPr>
              <w:tabs>
                <w:tab w:val="left" w:pos="142"/>
              </w:tabs>
              <w:rPr>
                <w:rFonts w:eastAsia="Times New Roman"/>
                <w:sz w:val="28"/>
              </w:rPr>
            </w:pPr>
          </w:p>
        </w:tc>
      </w:tr>
      <w:tr w:rsidR="009917B8" w:rsidTr="0067306C">
        <w:trPr>
          <w:gridAfter w:val="1"/>
          <w:wAfter w:w="20" w:type="dxa"/>
        </w:trPr>
        <w:tc>
          <w:tcPr>
            <w:tcW w:w="9214" w:type="dxa"/>
          </w:tcPr>
          <w:p w:rsidR="009917B8" w:rsidRDefault="009917B8" w:rsidP="0081350A">
            <w:pPr>
              <w:tabs>
                <w:tab w:val="left" w:pos="142"/>
              </w:tabs>
              <w:snapToGrid w:val="0"/>
              <w:rPr>
                <w:rFonts w:eastAsia="Times New Roman"/>
                <w:sz w:val="28"/>
              </w:rPr>
            </w:pPr>
            <w:r>
              <w:rPr>
                <w:rFonts w:eastAsia="Times New Roman"/>
                <w:sz w:val="28"/>
              </w:rPr>
              <w:t xml:space="preserve">Глава 9.Заключительные положения                                             </w:t>
            </w:r>
            <w:r w:rsidR="00236A5C">
              <w:rPr>
                <w:rFonts w:eastAsia="Times New Roman"/>
                <w:sz w:val="28"/>
              </w:rPr>
              <w:t xml:space="preserve"> </w:t>
            </w:r>
            <w:r>
              <w:rPr>
                <w:rFonts w:eastAsia="Times New Roman"/>
                <w:sz w:val="28"/>
              </w:rPr>
              <w:t xml:space="preserve">       </w:t>
            </w:r>
            <w:r w:rsidR="000D29C8">
              <w:rPr>
                <w:rFonts w:eastAsia="Times New Roman"/>
                <w:sz w:val="28"/>
              </w:rPr>
              <w:t>стр. 73</w:t>
            </w:r>
            <w:bookmarkStart w:id="0" w:name="_GoBack"/>
            <w:bookmarkEnd w:id="0"/>
          </w:p>
          <w:p w:rsidR="009917B8" w:rsidRDefault="009917B8" w:rsidP="0081350A">
            <w:pPr>
              <w:tabs>
                <w:tab w:val="left" w:pos="142"/>
              </w:tabs>
              <w:rPr>
                <w:rFonts w:eastAsia="Times New Roman"/>
                <w:sz w:val="28"/>
              </w:rPr>
            </w:pPr>
          </w:p>
        </w:tc>
      </w:tr>
    </w:tbl>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p>
    <w:p w:rsidR="009917B8" w:rsidRDefault="009917B8" w:rsidP="0081350A"/>
    <w:p w:rsidR="009917B8" w:rsidRDefault="009917B8" w:rsidP="0081350A">
      <w:pPr>
        <w:pStyle w:val="5"/>
        <w:keepNext w:val="0"/>
      </w:pPr>
    </w:p>
    <w:p w:rsidR="009917B8" w:rsidRDefault="009917B8" w:rsidP="0081350A"/>
    <w:p w:rsidR="009917B8" w:rsidRDefault="009917B8" w:rsidP="0081350A"/>
    <w:p w:rsidR="009917B8" w:rsidRPr="00120CDE" w:rsidRDefault="009917B8" w:rsidP="0081350A"/>
    <w:p w:rsidR="009917B8" w:rsidRDefault="009917B8" w:rsidP="0081350A"/>
    <w:p w:rsidR="009917B8" w:rsidRDefault="009917B8" w:rsidP="0081350A"/>
    <w:p w:rsidR="009917B8" w:rsidRDefault="009917B8" w:rsidP="0081350A"/>
    <w:p w:rsidR="009917B8" w:rsidRDefault="009917B8" w:rsidP="0081350A">
      <w:pPr>
        <w:pStyle w:val="5"/>
        <w:keepNext w:val="0"/>
      </w:pPr>
      <w:r>
        <w:t>УСТАВ ПОСЕЛЕНИЯ</w:t>
      </w:r>
    </w:p>
    <w:p w:rsidR="009917B8" w:rsidRDefault="009917B8" w:rsidP="0081350A">
      <w:pPr>
        <w:tabs>
          <w:tab w:val="left" w:pos="142"/>
        </w:tabs>
        <w:ind w:firstLine="851"/>
        <w:jc w:val="center"/>
        <w:rPr>
          <w:rFonts w:eastAsia="Times New Roman"/>
          <w:sz w:val="28"/>
        </w:rPr>
      </w:pPr>
    </w:p>
    <w:p w:rsidR="009917B8" w:rsidRDefault="00550B95" w:rsidP="0081350A">
      <w:pPr>
        <w:tabs>
          <w:tab w:val="left" w:pos="-1276"/>
        </w:tabs>
        <w:ind w:firstLine="851"/>
        <w:jc w:val="both"/>
        <w:rPr>
          <w:sz w:val="28"/>
        </w:rPr>
      </w:pPr>
      <w:proofErr w:type="gramStart"/>
      <w:r>
        <w:rPr>
          <w:sz w:val="28"/>
        </w:rPr>
        <w:t xml:space="preserve">Настоящий устав   </w:t>
      </w:r>
      <w:proofErr w:type="spellStart"/>
      <w:r>
        <w:rPr>
          <w:sz w:val="28"/>
        </w:rPr>
        <w:t>Канеловского</w:t>
      </w:r>
      <w:proofErr w:type="spellEnd"/>
      <w:r>
        <w:rPr>
          <w:sz w:val="28"/>
        </w:rPr>
        <w:t xml:space="preserve"> сельского поселения  </w:t>
      </w:r>
      <w:proofErr w:type="spellStart"/>
      <w:r>
        <w:rPr>
          <w:sz w:val="28"/>
        </w:rPr>
        <w:t>Староминского</w:t>
      </w:r>
      <w:proofErr w:type="spellEnd"/>
      <w:r>
        <w:rPr>
          <w:sz w:val="28"/>
        </w:rPr>
        <w:t xml:space="preserve"> </w:t>
      </w:r>
      <w:r w:rsidR="009917B8">
        <w:rPr>
          <w:sz w:val="28"/>
        </w:rPr>
        <w:t xml:space="preserve"> района (далее по тексту - устав) устанавливает в соответствии с Конституцией Российской Федерации, федеральными законами и законами Краснодарского края порядок и фо</w:t>
      </w:r>
      <w:r>
        <w:rPr>
          <w:sz w:val="28"/>
        </w:rPr>
        <w:t xml:space="preserve">рмы реализации жителями  </w:t>
      </w:r>
      <w:proofErr w:type="spellStart"/>
      <w:r>
        <w:rPr>
          <w:sz w:val="28"/>
        </w:rPr>
        <w:t>Канеловского</w:t>
      </w:r>
      <w:proofErr w:type="spellEnd"/>
      <w:r>
        <w:rPr>
          <w:sz w:val="28"/>
        </w:rPr>
        <w:t xml:space="preserve"> </w:t>
      </w:r>
      <w:r w:rsidR="009917B8">
        <w:rPr>
          <w:sz w:val="28"/>
        </w:rPr>
        <w:t>сельског</w:t>
      </w:r>
      <w:r>
        <w:rPr>
          <w:sz w:val="28"/>
        </w:rPr>
        <w:t xml:space="preserve">о поселения </w:t>
      </w:r>
      <w:proofErr w:type="spellStart"/>
      <w:r>
        <w:rPr>
          <w:sz w:val="28"/>
        </w:rPr>
        <w:t>Староминского</w:t>
      </w:r>
      <w:proofErr w:type="spellEnd"/>
      <w:r>
        <w:rPr>
          <w:sz w:val="28"/>
        </w:rPr>
        <w:t xml:space="preserve"> </w:t>
      </w:r>
      <w:r w:rsidR="009917B8">
        <w:rPr>
          <w:sz w:val="28"/>
        </w:rPr>
        <w:t xml:space="preserve"> района конституционного права на самостоятельное решение вопросов местного значения, владение, пользование, распоряжение муниципальной собственностью путем референдума, выборов, других форм прямого волеизъявления через выборные и другие органы местного</w:t>
      </w:r>
      <w:proofErr w:type="gramEnd"/>
      <w:r w:rsidR="009917B8">
        <w:rPr>
          <w:sz w:val="28"/>
        </w:rPr>
        <w:t xml:space="preserve"> самоуправления </w:t>
      </w:r>
      <w:proofErr w:type="spellStart"/>
      <w:r w:rsidRPr="00550B95">
        <w:rPr>
          <w:sz w:val="28"/>
        </w:rPr>
        <w:t>Канеловского</w:t>
      </w:r>
      <w:proofErr w:type="spellEnd"/>
      <w:r w:rsidRPr="00550B95">
        <w:rPr>
          <w:sz w:val="28"/>
        </w:rPr>
        <w:t xml:space="preserve"> </w:t>
      </w:r>
      <w:r w:rsidR="009917B8">
        <w:rPr>
          <w:b/>
          <w:sz w:val="28"/>
        </w:rPr>
        <w:t xml:space="preserve"> </w:t>
      </w:r>
      <w:r>
        <w:rPr>
          <w:sz w:val="28"/>
        </w:rPr>
        <w:t xml:space="preserve">сельского поселения </w:t>
      </w:r>
      <w:proofErr w:type="spellStart"/>
      <w:r>
        <w:rPr>
          <w:sz w:val="28"/>
        </w:rPr>
        <w:t>Староминского</w:t>
      </w:r>
      <w:proofErr w:type="spellEnd"/>
      <w:r>
        <w:rPr>
          <w:sz w:val="28"/>
        </w:rPr>
        <w:t xml:space="preserve"> </w:t>
      </w:r>
      <w:r w:rsidR="009917B8">
        <w:rPr>
          <w:sz w:val="28"/>
        </w:rPr>
        <w:t xml:space="preserve"> района.</w:t>
      </w:r>
    </w:p>
    <w:p w:rsidR="009917B8" w:rsidRDefault="009917B8" w:rsidP="0081350A">
      <w:pPr>
        <w:tabs>
          <w:tab w:val="left" w:pos="-1276"/>
        </w:tabs>
        <w:ind w:firstLine="851"/>
        <w:jc w:val="both"/>
        <w:rPr>
          <w:sz w:val="28"/>
        </w:rPr>
      </w:pPr>
      <w:r>
        <w:rPr>
          <w:sz w:val="28"/>
        </w:rPr>
        <w:t>Устав является основным нормативным правовым актом</w:t>
      </w:r>
      <w:r>
        <w:rPr>
          <w:b/>
          <w:sz w:val="28"/>
        </w:rPr>
        <w:t xml:space="preserve"> </w:t>
      </w:r>
      <w:r w:rsidR="00550B95">
        <w:rPr>
          <w:sz w:val="28"/>
        </w:rPr>
        <w:t xml:space="preserve"> </w:t>
      </w:r>
      <w:proofErr w:type="spellStart"/>
      <w:r w:rsidR="00550B95">
        <w:rPr>
          <w:sz w:val="28"/>
        </w:rPr>
        <w:t>Канеловского</w:t>
      </w:r>
      <w:proofErr w:type="spellEnd"/>
      <w:r w:rsidR="00550B95">
        <w:rPr>
          <w:sz w:val="28"/>
        </w:rPr>
        <w:t xml:space="preserve"> сельского поселения  </w:t>
      </w:r>
      <w:proofErr w:type="spellStart"/>
      <w:r w:rsidR="00550B95">
        <w:rPr>
          <w:sz w:val="28"/>
        </w:rPr>
        <w:t>Староминского</w:t>
      </w:r>
      <w:proofErr w:type="spellEnd"/>
      <w:r w:rsidR="00550B95">
        <w:rPr>
          <w:sz w:val="28"/>
        </w:rPr>
        <w:t xml:space="preserve"> </w:t>
      </w:r>
      <w:r>
        <w:rPr>
          <w:sz w:val="28"/>
        </w:rPr>
        <w:t xml:space="preserve"> района, которому должны соответствовать все иные нормативные правовые акты органов и должностных л</w:t>
      </w:r>
      <w:r w:rsidR="00550B95">
        <w:rPr>
          <w:sz w:val="28"/>
        </w:rPr>
        <w:t xml:space="preserve">иц местного самоуправления  </w:t>
      </w:r>
      <w:proofErr w:type="spellStart"/>
      <w:r w:rsidR="00550B95">
        <w:rPr>
          <w:sz w:val="28"/>
        </w:rPr>
        <w:t>Канеловского</w:t>
      </w:r>
      <w:proofErr w:type="spellEnd"/>
      <w:r w:rsidR="00550B95">
        <w:rPr>
          <w:sz w:val="28"/>
        </w:rPr>
        <w:t xml:space="preserve">  сельского поселения    </w:t>
      </w:r>
      <w:proofErr w:type="spellStart"/>
      <w:r w:rsidR="00550B95">
        <w:rPr>
          <w:sz w:val="28"/>
        </w:rPr>
        <w:t>Староминского</w:t>
      </w:r>
      <w:proofErr w:type="spellEnd"/>
      <w:r w:rsidR="00550B95">
        <w:rPr>
          <w:sz w:val="28"/>
        </w:rPr>
        <w:t xml:space="preserve"> </w:t>
      </w:r>
      <w:r>
        <w:rPr>
          <w:sz w:val="28"/>
        </w:rPr>
        <w:t xml:space="preserve">района. </w:t>
      </w:r>
    </w:p>
    <w:p w:rsidR="009917B8" w:rsidRDefault="009917B8" w:rsidP="0081350A">
      <w:pPr>
        <w:tabs>
          <w:tab w:val="left" w:pos="142"/>
        </w:tabs>
        <w:ind w:firstLine="851"/>
        <w:jc w:val="both"/>
        <w:rPr>
          <w:rFonts w:eastAsia="Times New Roman"/>
          <w:sz w:val="28"/>
        </w:rPr>
      </w:pPr>
    </w:p>
    <w:p w:rsidR="009917B8" w:rsidRDefault="009917B8" w:rsidP="00B406E2">
      <w:pPr>
        <w:pStyle w:val="4"/>
        <w:keepNext w:val="0"/>
        <w:tabs>
          <w:tab w:val="clear" w:pos="864"/>
          <w:tab w:val="left" w:pos="0"/>
        </w:tabs>
        <w:ind w:left="0"/>
        <w:rPr>
          <w:rFonts w:eastAsia="Times New Roman"/>
        </w:rPr>
      </w:pPr>
      <w:r>
        <w:rPr>
          <w:rFonts w:eastAsia="Times New Roman"/>
        </w:rPr>
        <w:t xml:space="preserve">ГЛАВА </w:t>
      </w:r>
      <w:r w:rsidR="00B01C7E">
        <w:rPr>
          <w:rFonts w:eastAsia="Times New Roman"/>
        </w:rPr>
        <w:t>1</w:t>
      </w:r>
      <w:r>
        <w:rPr>
          <w:rFonts w:eastAsia="Times New Roman"/>
        </w:rPr>
        <w:t>. ОБЩИЕ ПОЛОЖЕНИЯ</w:t>
      </w:r>
    </w:p>
    <w:p w:rsidR="009917B8" w:rsidRDefault="009917B8" w:rsidP="0081350A">
      <w:pPr>
        <w:tabs>
          <w:tab w:val="left" w:pos="142"/>
        </w:tabs>
        <w:ind w:firstLine="851"/>
        <w:rPr>
          <w:rFonts w:eastAsia="Times New Roman"/>
          <w:sz w:val="28"/>
        </w:rPr>
      </w:pPr>
    </w:p>
    <w:p w:rsidR="009917B8" w:rsidRDefault="009917B8" w:rsidP="0081350A">
      <w:pPr>
        <w:tabs>
          <w:tab w:val="left" w:pos="142"/>
        </w:tabs>
        <w:ind w:firstLine="851"/>
        <w:rPr>
          <w:rFonts w:eastAsia="Times New Roman"/>
          <w:b/>
          <w:sz w:val="28"/>
        </w:rPr>
      </w:pPr>
      <w:r>
        <w:rPr>
          <w:rFonts w:eastAsia="Times New Roman"/>
          <w:b/>
          <w:sz w:val="28"/>
        </w:rPr>
        <w:t>Статья 1. Основные термины и понятия</w:t>
      </w:r>
    </w:p>
    <w:p w:rsidR="009917B8" w:rsidRDefault="009917B8" w:rsidP="0081350A">
      <w:pPr>
        <w:pStyle w:val="WW-3"/>
        <w:rPr>
          <w:b w:val="0"/>
          <w:i w:val="0"/>
        </w:rPr>
      </w:pPr>
      <w:r>
        <w:rPr>
          <w:b w:val="0"/>
          <w:i w:val="0"/>
        </w:rPr>
        <w:t xml:space="preserve">Наименования </w:t>
      </w:r>
      <w:r w:rsidR="00A03B53">
        <w:rPr>
          <w:b w:val="0"/>
          <w:i w:val="0"/>
        </w:rPr>
        <w:t>«</w:t>
      </w:r>
      <w:r>
        <w:rPr>
          <w:b w:val="0"/>
          <w:i w:val="0"/>
        </w:rPr>
        <w:t>мун</w:t>
      </w:r>
      <w:r w:rsidR="00550B95">
        <w:rPr>
          <w:b w:val="0"/>
          <w:i w:val="0"/>
        </w:rPr>
        <w:t xml:space="preserve">иципальное образование </w:t>
      </w:r>
      <w:proofErr w:type="spellStart"/>
      <w:r w:rsidR="00550B95">
        <w:rPr>
          <w:b w:val="0"/>
          <w:i w:val="0"/>
        </w:rPr>
        <w:t>Канеловское</w:t>
      </w:r>
      <w:proofErr w:type="spellEnd"/>
      <w:r w:rsidR="00550B95">
        <w:rPr>
          <w:b w:val="0"/>
          <w:i w:val="0"/>
        </w:rPr>
        <w:t xml:space="preserve"> </w:t>
      </w:r>
      <w:r>
        <w:rPr>
          <w:b w:val="0"/>
          <w:i w:val="0"/>
        </w:rPr>
        <w:t xml:space="preserve"> сельское поселение в составе муни</w:t>
      </w:r>
      <w:r w:rsidR="00550B95">
        <w:rPr>
          <w:b w:val="0"/>
          <w:i w:val="0"/>
        </w:rPr>
        <w:t xml:space="preserve">ципального образования  </w:t>
      </w:r>
      <w:proofErr w:type="spellStart"/>
      <w:r w:rsidR="00550B95">
        <w:rPr>
          <w:b w:val="0"/>
          <w:i w:val="0"/>
        </w:rPr>
        <w:t>Староминский</w:t>
      </w:r>
      <w:proofErr w:type="spellEnd"/>
      <w:r w:rsidR="00550B95">
        <w:rPr>
          <w:b w:val="0"/>
          <w:i w:val="0"/>
        </w:rPr>
        <w:t xml:space="preserve"> </w:t>
      </w:r>
      <w:r>
        <w:rPr>
          <w:b w:val="0"/>
          <w:i w:val="0"/>
        </w:rPr>
        <w:t>район</w:t>
      </w:r>
      <w:r w:rsidR="00A03B53">
        <w:rPr>
          <w:b w:val="0"/>
          <w:i w:val="0"/>
        </w:rPr>
        <w:t>»</w:t>
      </w:r>
      <w:r>
        <w:rPr>
          <w:b w:val="0"/>
          <w:i w:val="0"/>
        </w:rPr>
        <w:t xml:space="preserve"> и </w:t>
      </w:r>
      <w:r w:rsidR="00550B95">
        <w:rPr>
          <w:b w:val="0"/>
          <w:i w:val="0"/>
        </w:rPr>
        <w:t xml:space="preserve">                    </w:t>
      </w:r>
      <w:r w:rsidR="00A03B53">
        <w:rPr>
          <w:b w:val="0"/>
          <w:i w:val="0"/>
        </w:rPr>
        <w:t>«</w:t>
      </w:r>
      <w:proofErr w:type="spellStart"/>
      <w:r w:rsidR="00550B95">
        <w:rPr>
          <w:b w:val="0"/>
          <w:i w:val="0"/>
        </w:rPr>
        <w:t>Канеловское</w:t>
      </w:r>
      <w:proofErr w:type="spellEnd"/>
      <w:r w:rsidR="00550B95">
        <w:rPr>
          <w:b w:val="0"/>
          <w:i w:val="0"/>
        </w:rPr>
        <w:t xml:space="preserve">  сельское поселение  </w:t>
      </w:r>
      <w:proofErr w:type="spellStart"/>
      <w:r w:rsidR="00550B95">
        <w:rPr>
          <w:b w:val="0"/>
          <w:i w:val="0"/>
        </w:rPr>
        <w:t>Староминского</w:t>
      </w:r>
      <w:proofErr w:type="spellEnd"/>
      <w:r w:rsidR="00550B95">
        <w:rPr>
          <w:b w:val="0"/>
          <w:i w:val="0"/>
        </w:rPr>
        <w:t xml:space="preserve"> </w:t>
      </w:r>
      <w:r>
        <w:rPr>
          <w:b w:val="0"/>
          <w:i w:val="0"/>
        </w:rPr>
        <w:t>района</w:t>
      </w:r>
      <w:r w:rsidR="00A03B53">
        <w:rPr>
          <w:b w:val="0"/>
          <w:i w:val="0"/>
        </w:rPr>
        <w:t>»</w:t>
      </w:r>
      <w:r>
        <w:rPr>
          <w:b w:val="0"/>
          <w:i w:val="0"/>
        </w:rPr>
        <w:t xml:space="preserve"> равнозначны (далее по тексту – поселение).</w:t>
      </w:r>
    </w:p>
    <w:p w:rsidR="009917B8" w:rsidRDefault="009917B8" w:rsidP="0081350A">
      <w:pPr>
        <w:pStyle w:val="WW-2"/>
        <w:tabs>
          <w:tab w:val="left" w:pos="-1276"/>
        </w:tabs>
        <w:rPr>
          <w:rFonts w:eastAsia="Lucida Sans Unicode"/>
        </w:rPr>
      </w:pPr>
      <w:r>
        <w:rPr>
          <w:rFonts w:eastAsia="Lucida Sans Unicode"/>
        </w:rPr>
        <w:t>Представительный орган муниципально</w:t>
      </w:r>
      <w:r w:rsidR="00550B95">
        <w:rPr>
          <w:rFonts w:eastAsia="Lucida Sans Unicode"/>
        </w:rPr>
        <w:t xml:space="preserve">го образования - Совет  </w:t>
      </w:r>
      <w:proofErr w:type="spellStart"/>
      <w:r w:rsidR="00550B95">
        <w:rPr>
          <w:rFonts w:eastAsia="Lucida Sans Unicode"/>
        </w:rPr>
        <w:t>Канеловского</w:t>
      </w:r>
      <w:proofErr w:type="spellEnd"/>
      <w:r w:rsidR="00550B95">
        <w:rPr>
          <w:rFonts w:eastAsia="Lucida Sans Unicode"/>
        </w:rPr>
        <w:t xml:space="preserve">  сельского поселения  </w:t>
      </w:r>
      <w:proofErr w:type="spellStart"/>
      <w:r w:rsidR="00550B95">
        <w:rPr>
          <w:rFonts w:eastAsia="Lucida Sans Unicode"/>
        </w:rPr>
        <w:t>Староминкого</w:t>
      </w:r>
      <w:proofErr w:type="spellEnd"/>
      <w:r w:rsidR="00550B95">
        <w:rPr>
          <w:rFonts w:eastAsia="Lucida Sans Unicode"/>
        </w:rPr>
        <w:t xml:space="preserve"> </w:t>
      </w:r>
      <w:r>
        <w:rPr>
          <w:rFonts w:eastAsia="Lucida Sans Unicode"/>
        </w:rPr>
        <w:t xml:space="preserve">района (далее по тексту – Совет). </w:t>
      </w:r>
    </w:p>
    <w:p w:rsidR="009917B8" w:rsidRDefault="009917B8" w:rsidP="0081350A">
      <w:pPr>
        <w:tabs>
          <w:tab w:val="left" w:pos="-1276"/>
        </w:tabs>
        <w:ind w:firstLine="851"/>
        <w:jc w:val="both"/>
        <w:rPr>
          <w:sz w:val="28"/>
        </w:rPr>
      </w:pPr>
      <w:r>
        <w:rPr>
          <w:sz w:val="28"/>
        </w:rPr>
        <w:t>Глава муниципального образования - глава</w:t>
      </w:r>
      <w:r w:rsidRPr="00550B95">
        <w:rPr>
          <w:sz w:val="28"/>
        </w:rPr>
        <w:t xml:space="preserve"> </w:t>
      </w:r>
      <w:proofErr w:type="spellStart"/>
      <w:r w:rsidR="00550B95" w:rsidRPr="00550B95">
        <w:rPr>
          <w:sz w:val="28"/>
        </w:rPr>
        <w:t>Канеловского</w:t>
      </w:r>
      <w:proofErr w:type="spellEnd"/>
      <w:r>
        <w:rPr>
          <w:b/>
          <w:i/>
          <w:sz w:val="28"/>
        </w:rPr>
        <w:t xml:space="preserve"> </w:t>
      </w:r>
      <w:r w:rsidR="00550B95">
        <w:rPr>
          <w:sz w:val="28"/>
        </w:rPr>
        <w:t xml:space="preserve">сельского поселения  </w:t>
      </w:r>
      <w:proofErr w:type="spellStart"/>
      <w:r w:rsidR="00550B95">
        <w:rPr>
          <w:sz w:val="28"/>
        </w:rPr>
        <w:t>Староминского</w:t>
      </w:r>
      <w:proofErr w:type="spellEnd"/>
      <w:r w:rsidR="00550B95">
        <w:rPr>
          <w:sz w:val="28"/>
        </w:rPr>
        <w:t xml:space="preserve"> </w:t>
      </w:r>
      <w:r>
        <w:rPr>
          <w:sz w:val="28"/>
        </w:rPr>
        <w:t>района (далее по тексту - глава поселения).</w:t>
      </w:r>
    </w:p>
    <w:p w:rsidR="009917B8" w:rsidRDefault="009917B8" w:rsidP="0081350A">
      <w:pPr>
        <w:tabs>
          <w:tab w:val="left" w:pos="-1276"/>
        </w:tabs>
        <w:ind w:firstLine="851"/>
        <w:jc w:val="both"/>
        <w:rPr>
          <w:sz w:val="28"/>
        </w:rPr>
      </w:pPr>
      <w:r>
        <w:rPr>
          <w:sz w:val="28"/>
        </w:rPr>
        <w:t xml:space="preserve">Исполнительно-распорядительный орган муниципального образования - администрация </w:t>
      </w:r>
      <w:proofErr w:type="spellStart"/>
      <w:r w:rsidR="00550B95" w:rsidRPr="00550B95">
        <w:rPr>
          <w:sz w:val="28"/>
        </w:rPr>
        <w:t>Канеловского</w:t>
      </w:r>
      <w:proofErr w:type="spellEnd"/>
      <w:r w:rsidR="00550B95">
        <w:rPr>
          <w:b/>
          <w:i/>
          <w:sz w:val="28"/>
        </w:rPr>
        <w:t xml:space="preserve"> </w:t>
      </w:r>
      <w:r>
        <w:rPr>
          <w:b/>
          <w:i/>
          <w:sz w:val="28"/>
        </w:rPr>
        <w:t xml:space="preserve"> </w:t>
      </w:r>
      <w:r w:rsidR="00550B95">
        <w:rPr>
          <w:sz w:val="28"/>
        </w:rPr>
        <w:t xml:space="preserve">сельского поселения   </w:t>
      </w:r>
      <w:proofErr w:type="spellStart"/>
      <w:r w:rsidR="00550B95">
        <w:rPr>
          <w:sz w:val="28"/>
        </w:rPr>
        <w:t>Старомин</w:t>
      </w:r>
      <w:r w:rsidR="003A79AB">
        <w:rPr>
          <w:sz w:val="28"/>
        </w:rPr>
        <w:t>с</w:t>
      </w:r>
      <w:r w:rsidR="00550B95">
        <w:rPr>
          <w:sz w:val="28"/>
        </w:rPr>
        <w:t>кого</w:t>
      </w:r>
      <w:proofErr w:type="spellEnd"/>
      <w:r w:rsidR="00550B95">
        <w:rPr>
          <w:sz w:val="28"/>
        </w:rPr>
        <w:t xml:space="preserve"> </w:t>
      </w:r>
      <w:r>
        <w:rPr>
          <w:sz w:val="28"/>
        </w:rPr>
        <w:t>района (далее по тексту - администрация).</w:t>
      </w:r>
    </w:p>
    <w:p w:rsidR="009917B8" w:rsidRDefault="009917B8" w:rsidP="0081350A">
      <w:pPr>
        <w:pStyle w:val="WW-2"/>
        <w:tabs>
          <w:tab w:val="left" w:pos="-1276"/>
        </w:tabs>
        <w:rPr>
          <w:rFonts w:eastAsia="Lucida Sans Unicode"/>
        </w:rPr>
      </w:pPr>
      <w:r>
        <w:rPr>
          <w:rFonts w:eastAsia="Lucida Sans Unicode"/>
        </w:rPr>
        <w:t xml:space="preserve">Иные термины и понятия, использованные в настоящем уставе, соответствуют терминам и понятиям, употребляемым в Федеральном законе от 06.10.2003 № 131-ФЗ </w:t>
      </w:r>
      <w:r w:rsidR="00A03B53">
        <w:rPr>
          <w:rFonts w:eastAsia="Lucida Sans Unicode"/>
        </w:rPr>
        <w:t>«</w:t>
      </w:r>
      <w:r>
        <w:rPr>
          <w:rFonts w:eastAsia="Lucida Sans Unicode"/>
        </w:rPr>
        <w:t>Об общих принципах организации местного самоуправления в Российской Федерации</w:t>
      </w:r>
      <w:r w:rsidR="00A03B53">
        <w:rPr>
          <w:rFonts w:eastAsia="Lucida Sans Unicode"/>
        </w:rPr>
        <w:t>»</w:t>
      </w:r>
      <w:r>
        <w:rPr>
          <w:rFonts w:eastAsia="Lucida Sans Unicode"/>
        </w:rPr>
        <w:t>.</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4305"/>
        </w:tabs>
        <w:spacing w:before="0" w:after="0"/>
        <w:ind w:firstLine="851"/>
        <w:rPr>
          <w:rFonts w:ascii="Times New Roman" w:eastAsia="Times New Roman" w:hAnsi="Times New Roman"/>
          <w:i w:val="0"/>
        </w:rPr>
      </w:pPr>
      <w:r>
        <w:rPr>
          <w:rFonts w:ascii="Times New Roman" w:eastAsia="Times New Roman" w:hAnsi="Times New Roman"/>
          <w:i w:val="0"/>
        </w:rPr>
        <w:t>Статья 2. Статус  поселения</w:t>
      </w:r>
    </w:p>
    <w:p w:rsidR="009917B8" w:rsidRDefault="003A79AB" w:rsidP="0081350A">
      <w:pPr>
        <w:pStyle w:val="ad"/>
        <w:tabs>
          <w:tab w:val="left" w:pos="142"/>
          <w:tab w:val="left" w:pos="280"/>
        </w:tabs>
        <w:spacing w:after="0" w:line="100" w:lineRule="atLeast"/>
        <w:ind w:firstLine="851"/>
        <w:jc w:val="both"/>
        <w:rPr>
          <w:rFonts w:eastAsia="Times New Roman"/>
          <w:sz w:val="28"/>
        </w:rPr>
      </w:pPr>
      <w:proofErr w:type="spellStart"/>
      <w:r>
        <w:rPr>
          <w:rFonts w:eastAsia="Times New Roman"/>
          <w:sz w:val="28"/>
        </w:rPr>
        <w:t>Канеловское</w:t>
      </w:r>
      <w:proofErr w:type="spellEnd"/>
      <w:r>
        <w:rPr>
          <w:rFonts w:eastAsia="Times New Roman"/>
          <w:sz w:val="28"/>
        </w:rPr>
        <w:t xml:space="preserve"> </w:t>
      </w:r>
      <w:r w:rsidR="009917B8">
        <w:rPr>
          <w:rFonts w:eastAsia="Times New Roman"/>
          <w:sz w:val="28"/>
        </w:rPr>
        <w:t xml:space="preserve"> сельское поселение наделено Законом </w:t>
      </w:r>
      <w:r>
        <w:rPr>
          <w:rFonts w:eastAsia="Times New Roman"/>
          <w:sz w:val="28"/>
        </w:rPr>
        <w:t>Краснодарского края от 22 июля 2004 года № 772</w:t>
      </w:r>
      <w:r w:rsidR="009917B8">
        <w:rPr>
          <w:rFonts w:eastAsia="Times New Roman"/>
          <w:sz w:val="28"/>
        </w:rPr>
        <w:t xml:space="preserve"> - </w:t>
      </w:r>
      <w:proofErr w:type="gramStart"/>
      <w:r w:rsidR="009917B8">
        <w:rPr>
          <w:rFonts w:eastAsia="Times New Roman"/>
          <w:sz w:val="28"/>
        </w:rPr>
        <w:t>КЗ</w:t>
      </w:r>
      <w:proofErr w:type="gramEnd"/>
      <w:r w:rsidR="009917B8">
        <w:rPr>
          <w:rFonts w:eastAsia="Times New Roman"/>
          <w:sz w:val="28"/>
        </w:rPr>
        <w:t xml:space="preserve"> «Об установлении границ муниц</w:t>
      </w:r>
      <w:r>
        <w:rPr>
          <w:rFonts w:eastAsia="Times New Roman"/>
          <w:sz w:val="28"/>
        </w:rPr>
        <w:t xml:space="preserve">ипального образования </w:t>
      </w:r>
      <w:proofErr w:type="spellStart"/>
      <w:r>
        <w:rPr>
          <w:rFonts w:eastAsia="Times New Roman"/>
          <w:sz w:val="28"/>
        </w:rPr>
        <w:t>Староминский</w:t>
      </w:r>
      <w:proofErr w:type="spellEnd"/>
      <w:r>
        <w:rPr>
          <w:rFonts w:eastAsia="Times New Roman"/>
          <w:sz w:val="28"/>
        </w:rPr>
        <w:t xml:space="preserve"> </w:t>
      </w:r>
      <w:r w:rsidR="009917B8">
        <w:rPr>
          <w:rFonts w:eastAsia="Times New Roman"/>
          <w:sz w:val="28"/>
        </w:rPr>
        <w:t xml:space="preserve"> район, наделении его статусом муниципального района, образовании в его составе муниципальных образований –  сельских поселений - и установлении их границ» статусом сельского поселения, </w:t>
      </w:r>
      <w:r w:rsidR="00020872" w:rsidRPr="003A79AB">
        <w:rPr>
          <w:rFonts w:eastAsia="Times New Roman"/>
          <w:sz w:val="28"/>
        </w:rPr>
        <w:lastRenderedPageBreak/>
        <w:t xml:space="preserve">входящего </w:t>
      </w:r>
      <w:r>
        <w:rPr>
          <w:rFonts w:eastAsia="Times New Roman"/>
          <w:sz w:val="28"/>
        </w:rPr>
        <w:t xml:space="preserve">в состав территории  </w:t>
      </w:r>
      <w:proofErr w:type="spellStart"/>
      <w:r>
        <w:rPr>
          <w:rFonts w:eastAsia="Times New Roman"/>
          <w:sz w:val="28"/>
        </w:rPr>
        <w:t>Староминского</w:t>
      </w:r>
      <w:proofErr w:type="spellEnd"/>
      <w:r>
        <w:rPr>
          <w:rFonts w:eastAsia="Times New Roman"/>
          <w:sz w:val="28"/>
        </w:rPr>
        <w:t xml:space="preserve"> </w:t>
      </w:r>
      <w:r w:rsidR="009917B8">
        <w:rPr>
          <w:rFonts w:eastAsia="Times New Roman"/>
          <w:sz w:val="28"/>
        </w:rPr>
        <w:t xml:space="preserve"> района.</w:t>
      </w:r>
    </w:p>
    <w:p w:rsidR="009917B8" w:rsidRDefault="009917B8" w:rsidP="0081350A">
      <w:pPr>
        <w:ind w:firstLine="900"/>
        <w:jc w:val="both"/>
        <w:rPr>
          <w:b/>
          <w:sz w:val="28"/>
        </w:rPr>
      </w:pPr>
    </w:p>
    <w:p w:rsidR="004D51E0" w:rsidRDefault="004D51E0"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sz w:val="28"/>
        </w:rPr>
        <w:t xml:space="preserve"> </w:t>
      </w:r>
      <w:r>
        <w:rPr>
          <w:rFonts w:ascii="Times New Roman" w:hAnsi="Times New Roman"/>
          <w:b/>
          <w:sz w:val="28"/>
        </w:rPr>
        <w:t>Статья 3. Границы поселения</w:t>
      </w:r>
    </w:p>
    <w:p w:rsidR="009917B8" w:rsidRDefault="009917B8" w:rsidP="0081350A">
      <w:pPr>
        <w:tabs>
          <w:tab w:val="left" w:pos="142"/>
        </w:tabs>
        <w:ind w:firstLine="851"/>
        <w:jc w:val="both"/>
        <w:rPr>
          <w:rFonts w:eastAsia="Times New Roman"/>
          <w:sz w:val="28"/>
        </w:rPr>
      </w:pPr>
      <w:r>
        <w:rPr>
          <w:rFonts w:eastAsia="Times New Roman"/>
          <w:sz w:val="28"/>
        </w:rPr>
        <w:t>1. Местное самоуправление в поселении осуществляется в границах поселения, установленных Законом К</w:t>
      </w:r>
      <w:r w:rsidR="003A79AB">
        <w:rPr>
          <w:rFonts w:eastAsia="Times New Roman"/>
          <w:sz w:val="28"/>
        </w:rPr>
        <w:t>раснодарского края от  22 июля 2004 года № 772</w:t>
      </w:r>
      <w:r>
        <w:rPr>
          <w:rFonts w:eastAsia="Times New Roman"/>
          <w:sz w:val="28"/>
        </w:rPr>
        <w:t xml:space="preserve"> - </w:t>
      </w:r>
      <w:proofErr w:type="gramStart"/>
      <w:r>
        <w:rPr>
          <w:rFonts w:eastAsia="Times New Roman"/>
          <w:sz w:val="28"/>
        </w:rPr>
        <w:t>КЗ</w:t>
      </w:r>
      <w:proofErr w:type="gramEnd"/>
      <w:r>
        <w:rPr>
          <w:rFonts w:eastAsia="Times New Roman"/>
          <w:sz w:val="28"/>
        </w:rPr>
        <w:t xml:space="preserve"> «Об установлении границ муниц</w:t>
      </w:r>
      <w:r w:rsidR="003A79AB">
        <w:rPr>
          <w:rFonts w:eastAsia="Times New Roman"/>
          <w:sz w:val="28"/>
        </w:rPr>
        <w:t xml:space="preserve">ипального образования </w:t>
      </w:r>
      <w:proofErr w:type="spellStart"/>
      <w:r w:rsidR="003A79AB">
        <w:rPr>
          <w:rFonts w:eastAsia="Times New Roman"/>
          <w:sz w:val="28"/>
        </w:rPr>
        <w:t>Староминский</w:t>
      </w:r>
      <w:proofErr w:type="spellEnd"/>
      <w:r w:rsidR="003A79AB">
        <w:rPr>
          <w:rFonts w:eastAsia="Times New Roman"/>
          <w:sz w:val="28"/>
        </w:rPr>
        <w:t xml:space="preserve"> </w:t>
      </w:r>
      <w:r>
        <w:rPr>
          <w:rFonts w:eastAsia="Times New Roman"/>
          <w:sz w:val="28"/>
        </w:rPr>
        <w:t xml:space="preserve"> район, наделении его статусом муниципального района, образовании в его сост</w:t>
      </w:r>
      <w:r w:rsidR="003A79AB">
        <w:rPr>
          <w:rFonts w:eastAsia="Times New Roman"/>
          <w:sz w:val="28"/>
        </w:rPr>
        <w:t xml:space="preserve">аве муниципальных образований –  </w:t>
      </w:r>
      <w:r>
        <w:rPr>
          <w:rFonts w:eastAsia="Times New Roman"/>
          <w:sz w:val="28"/>
        </w:rPr>
        <w:t>сельских поселений - и установлении их границ».</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Изменение границ поселения осуществляется по инициативе населения, органов местного самоуправления, органов государственной власти Краснодарского края, федеральных органов государственной власти.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Изменение границ не допускается без учета мнения населения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Изменение границ поселения осуществляется законом Краснодарского края.</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 xml:space="preserve">Статья 4. Официальные символы  поселения </w:t>
      </w:r>
    </w:p>
    <w:p w:rsidR="009917B8" w:rsidRDefault="009917B8" w:rsidP="000F1F52">
      <w:pPr>
        <w:widowControl/>
        <w:suppressAutoHyphens w:val="0"/>
        <w:autoSpaceDE w:val="0"/>
        <w:autoSpaceDN w:val="0"/>
        <w:adjustRightInd w:val="0"/>
        <w:ind w:firstLine="851"/>
        <w:jc w:val="both"/>
        <w:outlineLvl w:val="1"/>
        <w:rPr>
          <w:rFonts w:eastAsia="Times New Roman"/>
          <w:sz w:val="28"/>
        </w:rPr>
      </w:pPr>
      <w:r>
        <w:rPr>
          <w:rFonts w:eastAsia="Times New Roman"/>
          <w:sz w:val="28"/>
        </w:rPr>
        <w:t>1.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w:t>
      </w:r>
      <w:r w:rsidR="000F1F52" w:rsidRPr="000F1F52">
        <w:rPr>
          <w:rFonts w:eastAsiaTheme="minorHAnsi"/>
          <w:kern w:val="0"/>
          <w:sz w:val="28"/>
          <w:szCs w:val="28"/>
        </w:rPr>
        <w:t xml:space="preserve"> </w:t>
      </w:r>
      <w:r w:rsidR="000F1F52" w:rsidRPr="002D5A50">
        <w:rPr>
          <w:rFonts w:eastAsiaTheme="minorHAnsi"/>
          <w:kern w:val="0"/>
          <w:sz w:val="28"/>
          <w:szCs w:val="28"/>
        </w:rPr>
        <w:t>и особенности</w:t>
      </w:r>
      <w:r>
        <w:rPr>
          <w:rFonts w:eastAsia="Times New Roman"/>
          <w:sz w:val="28"/>
        </w:rPr>
        <w:t>.</w:t>
      </w:r>
    </w:p>
    <w:p w:rsidR="009917B8" w:rsidRDefault="009917B8" w:rsidP="0081350A">
      <w:pPr>
        <w:tabs>
          <w:tab w:val="left" w:pos="142"/>
        </w:tabs>
        <w:ind w:firstLine="851"/>
        <w:jc w:val="both"/>
        <w:rPr>
          <w:rFonts w:eastAsia="Times New Roman"/>
          <w:sz w:val="28"/>
        </w:rPr>
      </w:pPr>
      <w:r>
        <w:rPr>
          <w:rFonts w:eastAsia="Times New Roman"/>
          <w:sz w:val="28"/>
        </w:rPr>
        <w:t>2. Утверждение, описание символов и порядок их официального использования устанавливаются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5. Местное самоуправление поселения</w:t>
      </w:r>
    </w:p>
    <w:p w:rsidR="009917B8" w:rsidRDefault="009917B8" w:rsidP="0081350A">
      <w:pPr>
        <w:pStyle w:val="22"/>
        <w:tabs>
          <w:tab w:val="left" w:pos="142"/>
        </w:tabs>
        <w:spacing w:before="0" w:after="0"/>
        <w:ind w:firstLine="851"/>
        <w:rPr>
          <w:rFonts w:eastAsia="Times New Roman"/>
        </w:rPr>
      </w:pPr>
      <w:proofErr w:type="gramStart"/>
      <w:r>
        <w:rPr>
          <w:rFonts w:eastAsia="Times New Roman"/>
        </w:rPr>
        <w:t>Местное самоуправление в поселении - форма осуществления населением своей власти, обеспечивающая в пределах, установленных Конституцией Российской Федерации, федеральными законами, а в случаях, установленных федеральными законами, законами</w:t>
      </w:r>
      <w:r>
        <w:rPr>
          <w:rFonts w:eastAsia="Times New Roman"/>
          <w:b/>
        </w:rPr>
        <w:t xml:space="preserve"> </w:t>
      </w:r>
      <w:r>
        <w:rPr>
          <w:rFonts w:eastAsia="Times New Roman"/>
        </w:rPr>
        <w:t xml:space="preserve">Краснодарского края, самостоятельное и под свою ответственность решение населением непосредственно и </w:t>
      </w:r>
      <w:r w:rsidR="00704B3D" w:rsidRPr="003A79AB">
        <w:rPr>
          <w:rFonts w:eastAsia="Times New Roman"/>
          <w:b/>
          <w:kern w:val="0"/>
          <w:szCs w:val="28"/>
          <w:lang w:eastAsia="ru-RU"/>
        </w:rPr>
        <w:t>(или)</w:t>
      </w:r>
      <w:r w:rsidR="00704B3D">
        <w:rPr>
          <w:rFonts w:eastAsia="Times New Roman"/>
          <w:b/>
          <w:kern w:val="0"/>
          <w:szCs w:val="28"/>
          <w:lang w:eastAsia="ru-RU"/>
        </w:rPr>
        <w:t xml:space="preserve"> </w:t>
      </w:r>
      <w:r>
        <w:rPr>
          <w:rFonts w:eastAsia="Times New Roman"/>
        </w:rPr>
        <w:t>через органы местного самоуправления вопросов местного значения исходя из интересов населения с учетом исторических и иных местных традиций.</w:t>
      </w:r>
      <w:proofErr w:type="gramEnd"/>
    </w:p>
    <w:p w:rsidR="009917B8" w:rsidRDefault="009917B8" w:rsidP="0081350A">
      <w:pPr>
        <w:pStyle w:val="af"/>
        <w:tabs>
          <w:tab w:val="left" w:pos="142"/>
        </w:tabs>
        <w:ind w:firstLine="851"/>
        <w:jc w:val="left"/>
        <w:rPr>
          <w:rFonts w:eastAsia="Times New Roman"/>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Статья 6. Правовая основа местного самоуправления поселения</w:t>
      </w:r>
    </w:p>
    <w:p w:rsidR="009917B8" w:rsidRDefault="009917B8" w:rsidP="0081350A">
      <w:pPr>
        <w:tabs>
          <w:tab w:val="left" w:pos="142"/>
        </w:tabs>
        <w:ind w:firstLine="851"/>
        <w:jc w:val="both"/>
        <w:rPr>
          <w:rFonts w:eastAsia="Times New Roman"/>
          <w:sz w:val="28"/>
        </w:rPr>
      </w:pPr>
      <w:proofErr w:type="gramStart"/>
      <w:r>
        <w:rPr>
          <w:rFonts w:eastAsia="Times New Roman"/>
          <w:sz w:val="28"/>
        </w:rPr>
        <w:t xml:space="preserve">Правовую основу местного самоуправления составляют общепризнанные принципы и нормы международного права, международные договоры Российской Федерации, Конституция Российской Федерации, федеральные конституционные законы, Федеральный закон </w:t>
      </w:r>
      <w:r>
        <w:rPr>
          <w:sz w:val="28"/>
        </w:rPr>
        <w:t xml:space="preserve">от 06.10.2003 </w:t>
      </w:r>
      <w:r w:rsidR="0098691C">
        <w:rPr>
          <w:sz w:val="28"/>
        </w:rPr>
        <w:t xml:space="preserve">        </w:t>
      </w:r>
      <w:r>
        <w:rPr>
          <w:sz w:val="28"/>
        </w:rPr>
        <w:t xml:space="preserve">№ 131-ФЗ </w:t>
      </w:r>
      <w:r>
        <w:rPr>
          <w:rFonts w:eastAsia="Times New Roman"/>
          <w:sz w:val="28"/>
        </w:rPr>
        <w:t xml:space="preserve">«Об общих принципах организации местного самоуправления в Российской Федерации», другие федеральные законы, издаваемые в соответствии с ними иные нормативные правовые акты Российской Федерации </w:t>
      </w:r>
      <w:r>
        <w:rPr>
          <w:rFonts w:eastAsia="Times New Roman"/>
          <w:sz w:val="28"/>
        </w:rPr>
        <w:lastRenderedPageBreak/>
        <w:t>(указы и распоряжения Президента Российской Федерации, постановления и распоряжения Правительства Российской</w:t>
      </w:r>
      <w:proofErr w:type="gramEnd"/>
      <w:r>
        <w:rPr>
          <w:rFonts w:eastAsia="Times New Roman"/>
          <w:sz w:val="28"/>
        </w:rPr>
        <w:t xml:space="preserve"> </w:t>
      </w:r>
      <w:proofErr w:type="gramStart"/>
      <w:r>
        <w:rPr>
          <w:rFonts w:eastAsia="Times New Roman"/>
          <w:sz w:val="28"/>
        </w:rPr>
        <w:t>Федерации, иные нормативные правовые акты федеральных органов исполнительной власти), Устав Краснодарского края, законы и иные нормативные правовые акты Краснодарского края, настоящий устав, решения, принятые на местных референдумах и сходах граждан</w:t>
      </w:r>
      <w:r w:rsidRPr="008E3300">
        <w:rPr>
          <w:rFonts w:eastAsia="Times New Roman"/>
          <w:sz w:val="28"/>
        </w:rPr>
        <w:t>,</w:t>
      </w:r>
      <w:r>
        <w:rPr>
          <w:rFonts w:eastAsia="Times New Roman"/>
          <w:sz w:val="28"/>
        </w:rPr>
        <w:t xml:space="preserve"> иные муниципальные правовые акты.</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7.</w:t>
      </w:r>
      <w:r>
        <w:rPr>
          <w:rFonts w:eastAsia="Times New Roman"/>
          <w:sz w:val="28"/>
        </w:rPr>
        <w:t xml:space="preserve"> </w:t>
      </w:r>
      <w:r>
        <w:rPr>
          <w:rFonts w:eastAsia="Times New Roman"/>
          <w:b/>
          <w:sz w:val="28"/>
        </w:rPr>
        <w:t>Права граждан на осуществление местного самоуправления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Российской Федерации, постоянно или преимущественно проживающие на территории поселения, осуществляют свое право на местное самоуправление посредством участия в местном референдуме, муниципальных выборах, посредством иных форм прямого волеизъявления, а также через выборные и иные органы местного самоуправления поселения.</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Граждане, проживающие на территории поселения,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9917B8" w:rsidRDefault="009917B8" w:rsidP="0081350A">
      <w:pPr>
        <w:numPr>
          <w:ilvl w:val="0"/>
          <w:numId w:val="2"/>
        </w:numPr>
        <w:tabs>
          <w:tab w:val="left" w:pos="-615"/>
          <w:tab w:val="left" w:pos="-585"/>
        </w:tabs>
        <w:ind w:left="0" w:firstLine="851"/>
        <w:jc w:val="both"/>
        <w:textAlignment w:val="baseline"/>
        <w:rPr>
          <w:rFonts w:eastAsia="Times New Roman"/>
          <w:sz w:val="28"/>
        </w:rPr>
      </w:pPr>
      <w:r>
        <w:rPr>
          <w:rFonts w:eastAsia="Times New Roman"/>
          <w:sz w:val="28"/>
        </w:rPr>
        <w:t xml:space="preserve"> Иностранные граждане, постоянно или преимущественно проживающие на территории поселения, обладают правами на участие в осуществлении местного самоуправления в соответствии с международными договорами Российской Федерации и федеральными законами.</w:t>
      </w:r>
    </w:p>
    <w:p w:rsidR="009917B8" w:rsidRDefault="009917B8" w:rsidP="0081350A">
      <w:pPr>
        <w:tabs>
          <w:tab w:val="left" w:pos="-473"/>
        </w:tabs>
        <w:ind w:firstLine="851"/>
        <w:jc w:val="both"/>
        <w:rPr>
          <w:rFonts w:eastAsia="Times New Roman"/>
          <w:sz w:val="28"/>
        </w:rPr>
      </w:pPr>
    </w:p>
    <w:p w:rsidR="009917B8" w:rsidRDefault="009917B8" w:rsidP="0081350A">
      <w:pPr>
        <w:tabs>
          <w:tab w:val="left" w:pos="142"/>
        </w:tabs>
        <w:ind w:firstLine="851"/>
        <w:jc w:val="center"/>
        <w:rPr>
          <w:rFonts w:eastAsia="Times New Roman"/>
          <w:b/>
          <w:caps/>
          <w:sz w:val="28"/>
        </w:rPr>
      </w:pPr>
      <w:r>
        <w:rPr>
          <w:rFonts w:eastAsia="Times New Roman"/>
          <w:b/>
          <w:caps/>
          <w:sz w:val="28"/>
        </w:rPr>
        <w:t xml:space="preserve">ГЛАВА </w:t>
      </w:r>
      <w:r w:rsidR="00B01C7E">
        <w:rPr>
          <w:rFonts w:eastAsia="Times New Roman"/>
          <w:b/>
          <w:caps/>
          <w:sz w:val="28"/>
        </w:rPr>
        <w:t>2</w:t>
      </w:r>
      <w:r>
        <w:rPr>
          <w:rFonts w:eastAsia="Times New Roman"/>
          <w:b/>
          <w:caps/>
          <w:sz w:val="28"/>
        </w:rPr>
        <w:t>. ВОПРОСЫ местного ЗНАЧЕНИЯ поселения</w:t>
      </w:r>
    </w:p>
    <w:p w:rsidR="009917B8" w:rsidRDefault="009917B8" w:rsidP="0081350A">
      <w:pPr>
        <w:tabs>
          <w:tab w:val="left" w:pos="142"/>
        </w:tabs>
        <w:ind w:firstLine="851"/>
        <w:jc w:val="center"/>
        <w:rPr>
          <w:rFonts w:eastAsia="Times New Roman"/>
          <w:sz w:val="28"/>
        </w:rPr>
      </w:pPr>
    </w:p>
    <w:p w:rsidR="009917B8" w:rsidRDefault="009917B8" w:rsidP="0081350A">
      <w:pPr>
        <w:pStyle w:val="aaanao"/>
        <w:tabs>
          <w:tab w:val="left" w:pos="142"/>
        </w:tabs>
        <w:ind w:firstLine="851"/>
        <w:jc w:val="both"/>
        <w:rPr>
          <w:rFonts w:eastAsia="Times New Roman"/>
          <w:b/>
          <w:sz w:val="28"/>
        </w:rPr>
      </w:pPr>
      <w:r>
        <w:rPr>
          <w:rFonts w:eastAsia="Times New Roman"/>
          <w:b/>
          <w:sz w:val="28"/>
        </w:rPr>
        <w:t>Статья 8. Вопросы местного значения поселения</w:t>
      </w:r>
    </w:p>
    <w:p w:rsidR="009917B8" w:rsidRDefault="009917B8" w:rsidP="0081350A">
      <w:pPr>
        <w:pStyle w:val="22"/>
        <w:tabs>
          <w:tab w:val="left" w:pos="-1276"/>
        </w:tabs>
        <w:spacing w:before="0" w:after="0"/>
        <w:ind w:firstLine="851"/>
      </w:pPr>
      <w:r>
        <w:t>К вопросам местного значения поселения относятся:</w:t>
      </w:r>
    </w:p>
    <w:p w:rsidR="003647B0" w:rsidRPr="003A79AB" w:rsidRDefault="003647B0" w:rsidP="003647B0">
      <w:pPr>
        <w:widowControl/>
        <w:suppressAutoHyphens w:val="0"/>
        <w:autoSpaceDE w:val="0"/>
        <w:autoSpaceDN w:val="0"/>
        <w:adjustRightInd w:val="0"/>
        <w:ind w:firstLine="851"/>
        <w:jc w:val="both"/>
        <w:rPr>
          <w:sz w:val="28"/>
          <w:szCs w:val="28"/>
        </w:rPr>
      </w:pPr>
      <w:r w:rsidRPr="003A79AB">
        <w:rPr>
          <w:rFonts w:eastAsia="Times New Roman"/>
          <w:kern w:val="0"/>
          <w:sz w:val="28"/>
          <w:szCs w:val="28"/>
          <w:lang w:eastAsia="ru-RU"/>
        </w:rPr>
        <w:t xml:space="preserve">1) составление и рассмотрение проекта бюджета поселения, утверждение и исполнение бюджета поселения, осуществление </w:t>
      </w:r>
      <w:proofErr w:type="gramStart"/>
      <w:r w:rsidRPr="003A79AB">
        <w:rPr>
          <w:rFonts w:eastAsia="Times New Roman"/>
          <w:kern w:val="0"/>
          <w:sz w:val="28"/>
          <w:szCs w:val="28"/>
          <w:lang w:eastAsia="ru-RU"/>
        </w:rPr>
        <w:t>контроля за</w:t>
      </w:r>
      <w:proofErr w:type="gramEnd"/>
      <w:r w:rsidRPr="003A79AB">
        <w:rPr>
          <w:rFonts w:eastAsia="Times New Roman"/>
          <w:kern w:val="0"/>
          <w:sz w:val="28"/>
          <w:szCs w:val="28"/>
          <w:lang w:eastAsia="ru-RU"/>
        </w:rPr>
        <w:t xml:space="preserve"> его исполнением, составление и утверждение отчета об исполнении бюджета поселения;</w:t>
      </w:r>
    </w:p>
    <w:p w:rsidR="009917B8" w:rsidRDefault="009917B8" w:rsidP="0081350A">
      <w:pPr>
        <w:tabs>
          <w:tab w:val="left" w:pos="-1276"/>
          <w:tab w:val="left" w:pos="1134"/>
        </w:tabs>
        <w:ind w:firstLine="851"/>
        <w:jc w:val="both"/>
        <w:rPr>
          <w:sz w:val="28"/>
        </w:rPr>
      </w:pPr>
      <w:r>
        <w:rPr>
          <w:sz w:val="28"/>
        </w:rPr>
        <w:t>2) установление, изменение и отмена местных налогов и сборов поселения;</w:t>
      </w:r>
    </w:p>
    <w:p w:rsidR="009917B8" w:rsidRDefault="009917B8" w:rsidP="0081350A">
      <w:pPr>
        <w:tabs>
          <w:tab w:val="left" w:pos="-1276"/>
          <w:tab w:val="left" w:pos="1134"/>
        </w:tabs>
        <w:ind w:firstLine="851"/>
        <w:jc w:val="both"/>
        <w:rPr>
          <w:sz w:val="28"/>
        </w:rPr>
      </w:pPr>
      <w:r>
        <w:rPr>
          <w:sz w:val="28"/>
        </w:rPr>
        <w:t>3) владение, пользование и распоряжение имуществом, находящимся в муниципальной собственности поселения;</w:t>
      </w:r>
    </w:p>
    <w:p w:rsidR="009917B8" w:rsidRPr="00675AF6" w:rsidRDefault="009917B8" w:rsidP="0081350A">
      <w:pPr>
        <w:tabs>
          <w:tab w:val="left" w:pos="-1276"/>
          <w:tab w:val="left" w:pos="1134"/>
        </w:tabs>
        <w:ind w:firstLine="851"/>
        <w:jc w:val="both"/>
        <w:rPr>
          <w:sz w:val="28"/>
        </w:rPr>
      </w:pPr>
      <w:r>
        <w:rPr>
          <w:sz w:val="28"/>
        </w:rPr>
        <w:t>4) организация в границах поселения электро-, тепл</w:t>
      </w:r>
      <w:proofErr w:type="gramStart"/>
      <w:r>
        <w:rPr>
          <w:sz w:val="28"/>
        </w:rPr>
        <w:t>о-</w:t>
      </w:r>
      <w:proofErr w:type="gramEnd"/>
      <w:r>
        <w:rPr>
          <w:sz w:val="28"/>
        </w:rPr>
        <w:t xml:space="preserve">, газо- и </w:t>
      </w:r>
      <w:r w:rsidRPr="00675AF6">
        <w:rPr>
          <w:sz w:val="28"/>
        </w:rPr>
        <w:t>водоснабжения населения, водоотведения, снабжения населения топливом</w:t>
      </w:r>
      <w:r w:rsidR="00A4327C" w:rsidRPr="00675AF6">
        <w:rPr>
          <w:sz w:val="28"/>
          <w:szCs w:val="28"/>
        </w:rPr>
        <w:t>, в пределах полномочий, установленных законодательством Российской Федерации</w:t>
      </w:r>
      <w:r w:rsidRPr="00675AF6">
        <w:rPr>
          <w:sz w:val="28"/>
        </w:rPr>
        <w:t>;</w:t>
      </w:r>
    </w:p>
    <w:p w:rsidR="009917B8" w:rsidRDefault="009917B8" w:rsidP="0081350A">
      <w:pPr>
        <w:tabs>
          <w:tab w:val="left" w:pos="-1276"/>
          <w:tab w:val="left" w:pos="1134"/>
        </w:tabs>
        <w:ind w:firstLine="851"/>
        <w:jc w:val="both"/>
        <w:rPr>
          <w:sz w:val="28"/>
        </w:rPr>
      </w:pPr>
      <w:proofErr w:type="gramStart"/>
      <w:r>
        <w:rPr>
          <w:sz w:val="28"/>
        </w:rPr>
        <w:t xml:space="preserve">5) дорожная деятельность в отношении </w:t>
      </w:r>
      <w:r w:rsidR="00091353" w:rsidRPr="002D5A50">
        <w:rPr>
          <w:rFonts w:eastAsiaTheme="minorHAnsi"/>
          <w:kern w:val="0"/>
          <w:sz w:val="28"/>
          <w:szCs w:val="28"/>
        </w:rPr>
        <w:t>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w:t>
      </w:r>
      <w:r w:rsidR="00091353">
        <w:rPr>
          <w:rFonts w:eastAsiaTheme="minorHAnsi"/>
          <w:b/>
          <w:kern w:val="0"/>
          <w:sz w:val="28"/>
          <w:szCs w:val="28"/>
        </w:rPr>
        <w:t xml:space="preserve"> </w:t>
      </w:r>
      <w:r>
        <w:rPr>
          <w:sz w:val="28"/>
        </w:rPr>
        <w:t xml:space="preserve">автомобильных дорог местного </w:t>
      </w:r>
      <w:r>
        <w:rPr>
          <w:sz w:val="28"/>
        </w:rPr>
        <w:lastRenderedPageBreak/>
        <w:t>значения в границах населенных пунктов поселения, а также осуществление иных полномочий в области использования автомобильных дорог и осуществления дорожной деятельности в соответствии с</w:t>
      </w:r>
      <w:proofErr w:type="gramEnd"/>
      <w:r>
        <w:rPr>
          <w:sz w:val="28"/>
        </w:rPr>
        <w:t xml:space="preserve"> законодательством Российской Федерации;</w:t>
      </w:r>
    </w:p>
    <w:p w:rsidR="00A4327C" w:rsidRPr="00675AF6" w:rsidRDefault="00A4327C" w:rsidP="00A4327C">
      <w:pPr>
        <w:suppressAutoHyphens w:val="0"/>
        <w:autoSpaceDE w:val="0"/>
        <w:autoSpaceDN w:val="0"/>
        <w:adjustRightInd w:val="0"/>
        <w:ind w:firstLine="851"/>
        <w:jc w:val="both"/>
        <w:rPr>
          <w:rFonts w:eastAsia="Times New Roman"/>
          <w:kern w:val="0"/>
          <w:sz w:val="28"/>
          <w:szCs w:val="28"/>
          <w:lang w:eastAsia="ru-RU"/>
        </w:rPr>
      </w:pPr>
      <w:r w:rsidRPr="00675AF6">
        <w:rPr>
          <w:sz w:val="28"/>
          <w:szCs w:val="28"/>
        </w:rPr>
        <w:t xml:space="preserve">6)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w:t>
      </w:r>
      <w:hyperlink r:id="rId9" w:history="1">
        <w:r w:rsidRPr="00675AF6">
          <w:rPr>
            <w:rFonts w:eastAsia="Times New Roman"/>
            <w:kern w:val="0"/>
            <w:sz w:val="28"/>
            <w:szCs w:val="28"/>
            <w:lang w:eastAsia="ru-RU"/>
          </w:rPr>
          <w:t>законодательством</w:t>
        </w:r>
      </w:hyperlink>
      <w:r w:rsidRPr="00675AF6">
        <w:rPr>
          <w:sz w:val="28"/>
          <w:szCs w:val="28"/>
        </w:rPr>
        <w:t>;</w:t>
      </w:r>
    </w:p>
    <w:p w:rsidR="009917B8" w:rsidRDefault="009917B8" w:rsidP="0081350A">
      <w:pPr>
        <w:shd w:val="clear" w:color="auto" w:fill="FFFFFF"/>
        <w:tabs>
          <w:tab w:val="left" w:pos="-1276"/>
        </w:tabs>
        <w:ind w:firstLine="851"/>
        <w:jc w:val="both"/>
        <w:rPr>
          <w:sz w:val="28"/>
        </w:rPr>
      </w:pPr>
      <w:r>
        <w:rPr>
          <w:sz w:val="28"/>
        </w:rPr>
        <w:t>7) создание условий для предоставления транспортных услуг</w:t>
      </w:r>
      <w:r>
        <w:rPr>
          <w:b/>
          <w:sz w:val="28"/>
        </w:rPr>
        <w:t xml:space="preserve"> </w:t>
      </w:r>
      <w:r>
        <w:rPr>
          <w:sz w:val="28"/>
        </w:rPr>
        <w:t>населению и организация транспортного обслуживания населения в границах поселения;</w:t>
      </w:r>
    </w:p>
    <w:p w:rsidR="009917B8" w:rsidRPr="002624C5" w:rsidRDefault="009917B8" w:rsidP="0081350A">
      <w:pPr>
        <w:pStyle w:val="ConsNormal"/>
        <w:ind w:firstLine="851"/>
        <w:jc w:val="both"/>
        <w:rPr>
          <w:rFonts w:ascii="Times New Roman" w:hAnsi="Times New Roman"/>
          <w:sz w:val="28"/>
        </w:rPr>
      </w:pPr>
      <w:r>
        <w:rPr>
          <w:rFonts w:ascii="Times New Roman" w:hAnsi="Times New Roman"/>
          <w:sz w:val="28"/>
        </w:rPr>
        <w:t xml:space="preserve">8) участие в профилактике терроризма и экстремизма, а также в </w:t>
      </w:r>
      <w:r w:rsidRPr="002624C5">
        <w:rPr>
          <w:rFonts w:ascii="Times New Roman" w:hAnsi="Times New Roman"/>
          <w:sz w:val="28"/>
        </w:rPr>
        <w:t>минимизации и (или) ликвидации последствий проявлений терроризма и экстремизма в границах поселения;</w:t>
      </w:r>
    </w:p>
    <w:p w:rsidR="00906D30" w:rsidRPr="002624C5" w:rsidRDefault="006C1C40" w:rsidP="006C1C40">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9) </w:t>
      </w:r>
      <w:r w:rsidR="00906D30" w:rsidRPr="002624C5">
        <w:rPr>
          <w:rFonts w:eastAsiaTheme="minorHAnsi"/>
          <w:kern w:val="0"/>
          <w:sz w:val="28"/>
          <w:szCs w:val="28"/>
        </w:rPr>
        <w:t>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9917B8" w:rsidRPr="002624C5" w:rsidRDefault="00DA561A" w:rsidP="0081350A">
      <w:pPr>
        <w:shd w:val="clear" w:color="auto" w:fill="FFFFFF"/>
        <w:tabs>
          <w:tab w:val="left" w:pos="-1276"/>
        </w:tabs>
        <w:ind w:firstLine="851"/>
        <w:jc w:val="both"/>
        <w:rPr>
          <w:sz w:val="28"/>
        </w:rPr>
      </w:pPr>
      <w:r w:rsidRPr="002624C5">
        <w:rPr>
          <w:sz w:val="28"/>
        </w:rPr>
        <w:t>10</w:t>
      </w:r>
      <w:r w:rsidR="009917B8" w:rsidRPr="002624C5">
        <w:rPr>
          <w:sz w:val="28"/>
        </w:rPr>
        <w:t>) участие в предупреждении и ликвидации последствий чрезвычайных ситуаций в границах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1</w:t>
      </w:r>
      <w:r w:rsidRPr="002624C5">
        <w:rPr>
          <w:sz w:val="28"/>
        </w:rPr>
        <w:t>) обеспечение первичных мер пожарной безопасности в границах населенных пунктов поселения;</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2</w:t>
      </w:r>
      <w:r w:rsidRPr="002624C5">
        <w:rPr>
          <w:sz w:val="28"/>
        </w:rPr>
        <w:t>) создание условий для обеспечения жителей поселения услугами связи, общественного питания, торговли и бытового обслуживания;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3</w:t>
      </w:r>
      <w:r w:rsidRPr="002624C5">
        <w:rPr>
          <w:rFonts w:ascii="Times New Roman" w:hAnsi="Times New Roman"/>
          <w:sz w:val="28"/>
        </w:rPr>
        <w:t>) организация библиотечного обслуживания населения, комплектование</w:t>
      </w:r>
      <w:r w:rsidRPr="002624C5">
        <w:rPr>
          <w:sz w:val="28"/>
        </w:rPr>
        <w:t xml:space="preserve"> </w:t>
      </w:r>
      <w:r w:rsidRPr="002624C5">
        <w:rPr>
          <w:rFonts w:ascii="Times New Roman" w:hAnsi="Times New Roman"/>
          <w:sz w:val="28"/>
        </w:rPr>
        <w:t>и обеспечение сохранности библиотечных фондов библиотек поселения;</w:t>
      </w:r>
    </w:p>
    <w:p w:rsidR="009917B8" w:rsidRPr="002624C5" w:rsidRDefault="009917B8" w:rsidP="0081350A">
      <w:pPr>
        <w:tabs>
          <w:tab w:val="left" w:pos="-1276"/>
        </w:tabs>
        <w:ind w:firstLine="851"/>
        <w:jc w:val="both"/>
        <w:rPr>
          <w:sz w:val="28"/>
        </w:rPr>
      </w:pPr>
      <w:r w:rsidRPr="002624C5">
        <w:rPr>
          <w:sz w:val="28"/>
        </w:rPr>
        <w:t>1</w:t>
      </w:r>
      <w:r w:rsidR="00DA561A" w:rsidRPr="002624C5">
        <w:rPr>
          <w:sz w:val="28"/>
        </w:rPr>
        <w:t>4</w:t>
      </w:r>
      <w:r w:rsidRPr="002624C5">
        <w:rPr>
          <w:sz w:val="28"/>
        </w:rPr>
        <w:t>) создание условий для организации досуга и обеспечения жителей поселения услугами организаций культуры;</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5</w:t>
      </w:r>
      <w:r w:rsidRPr="002624C5">
        <w:rPr>
          <w:rFonts w:ascii="Times New Roman" w:hAnsi="Times New Roman"/>
          <w:sz w:val="28"/>
        </w:rPr>
        <w:t>)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расположенных на территории поселения;</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6</w:t>
      </w:r>
      <w:r w:rsidRPr="002624C5">
        <w:rPr>
          <w:rFonts w:ascii="Times New Roman" w:hAnsi="Times New Roman"/>
          <w:sz w:val="28"/>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1</w:t>
      </w:r>
      <w:r w:rsidR="00DA561A" w:rsidRPr="002624C5">
        <w:rPr>
          <w:rFonts w:ascii="Times New Roman" w:hAnsi="Times New Roman"/>
          <w:sz w:val="28"/>
        </w:rPr>
        <w:t>7</w:t>
      </w:r>
      <w:r w:rsidRPr="002624C5">
        <w:rPr>
          <w:rFonts w:ascii="Times New Roman" w:hAnsi="Times New Roman"/>
          <w:sz w:val="28"/>
        </w:rPr>
        <w:t>) обеспечение условий для развития на территории поселения физической культуры и массового спорта, организация проведения официальных физкультурно-оздоровительных и спортивных мероприятий поселения;</w:t>
      </w:r>
    </w:p>
    <w:p w:rsidR="009917B8" w:rsidRPr="002624C5" w:rsidRDefault="009917B8" w:rsidP="0081350A">
      <w:pPr>
        <w:autoSpaceDE w:val="0"/>
        <w:autoSpaceDN w:val="0"/>
        <w:adjustRightInd w:val="0"/>
        <w:ind w:firstLine="851"/>
        <w:jc w:val="both"/>
        <w:outlineLvl w:val="1"/>
        <w:rPr>
          <w:rFonts w:eastAsiaTheme="minorHAnsi"/>
          <w:bCs/>
          <w:kern w:val="0"/>
          <w:sz w:val="28"/>
          <w:szCs w:val="28"/>
        </w:rPr>
      </w:pPr>
      <w:r w:rsidRPr="002624C5">
        <w:rPr>
          <w:sz w:val="28"/>
        </w:rPr>
        <w:t>1</w:t>
      </w:r>
      <w:r w:rsidR="00DA561A" w:rsidRPr="002624C5">
        <w:rPr>
          <w:sz w:val="28"/>
        </w:rPr>
        <w:t>8</w:t>
      </w:r>
      <w:r w:rsidRPr="002624C5">
        <w:rPr>
          <w:sz w:val="28"/>
        </w:rPr>
        <w:t xml:space="preserve">) создание условий для массового отдыха жителей поселения и </w:t>
      </w:r>
      <w:r w:rsidRPr="002624C5">
        <w:rPr>
          <w:sz w:val="28"/>
        </w:rPr>
        <w:lastRenderedPageBreak/>
        <w:t>организация обустройства мест массового отдыха населения</w:t>
      </w:r>
      <w:r w:rsidR="00091353" w:rsidRPr="002624C5">
        <w:rPr>
          <w:rFonts w:eastAsiaTheme="minorHAnsi"/>
          <w:bCs/>
          <w:kern w:val="0"/>
          <w:sz w:val="28"/>
          <w:szCs w:val="28"/>
        </w:rPr>
        <w:t>, включая обеспечение свободного доступа граждан к водным объектам общего пользования и их береговым полосам</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1</w:t>
      </w:r>
      <w:r w:rsidR="00DA561A" w:rsidRPr="002624C5">
        <w:rPr>
          <w:sz w:val="28"/>
        </w:rPr>
        <w:t>9</w:t>
      </w:r>
      <w:r w:rsidRPr="002624C5">
        <w:rPr>
          <w:sz w:val="28"/>
        </w:rPr>
        <w:t>) формирование архивных фондов поселения;</w:t>
      </w:r>
    </w:p>
    <w:p w:rsidR="009917B8" w:rsidRPr="002624C5" w:rsidRDefault="00DA561A" w:rsidP="0081350A">
      <w:pPr>
        <w:tabs>
          <w:tab w:val="left" w:pos="-1276"/>
          <w:tab w:val="left" w:pos="1134"/>
        </w:tabs>
        <w:ind w:firstLine="851"/>
        <w:jc w:val="both"/>
        <w:rPr>
          <w:sz w:val="28"/>
        </w:rPr>
      </w:pPr>
      <w:r w:rsidRPr="002624C5">
        <w:rPr>
          <w:sz w:val="28"/>
        </w:rPr>
        <w:t>20</w:t>
      </w:r>
      <w:r w:rsidR="009917B8" w:rsidRPr="002624C5">
        <w:rPr>
          <w:sz w:val="28"/>
        </w:rPr>
        <w:t>) организация сбора и вывоза бытовых отходов и мусора;</w:t>
      </w:r>
    </w:p>
    <w:p w:rsidR="00D15528" w:rsidRPr="002624C5" w:rsidRDefault="009917B8" w:rsidP="00865269">
      <w:pPr>
        <w:pStyle w:val="ConsPlusNonformat"/>
        <w:ind w:firstLine="851"/>
        <w:jc w:val="both"/>
        <w:rPr>
          <w:rFonts w:ascii="Times New Roman" w:eastAsiaTheme="minorHAnsi" w:hAnsi="Times New Roman" w:cs="Times New Roman"/>
          <w:kern w:val="0"/>
          <w:sz w:val="28"/>
          <w:szCs w:val="28"/>
        </w:rPr>
      </w:pPr>
      <w:r w:rsidRPr="002624C5">
        <w:rPr>
          <w:rFonts w:ascii="Times New Roman" w:hAnsi="Times New Roman" w:cs="Times New Roman"/>
          <w:sz w:val="28"/>
        </w:rPr>
        <w:t>2</w:t>
      </w:r>
      <w:r w:rsidR="00DA561A" w:rsidRPr="002624C5">
        <w:rPr>
          <w:rFonts w:ascii="Times New Roman" w:hAnsi="Times New Roman" w:cs="Times New Roman"/>
          <w:sz w:val="28"/>
        </w:rPr>
        <w:t>1</w:t>
      </w:r>
      <w:r w:rsidRPr="002624C5">
        <w:rPr>
          <w:rFonts w:ascii="Times New Roman" w:hAnsi="Times New Roman" w:cs="Times New Roman"/>
          <w:sz w:val="28"/>
        </w:rPr>
        <w:t>)</w:t>
      </w:r>
      <w:r w:rsidRPr="002624C5">
        <w:rPr>
          <w:sz w:val="28"/>
        </w:rPr>
        <w:t xml:space="preserve"> </w:t>
      </w:r>
      <w:r w:rsidR="00D15528" w:rsidRPr="002624C5">
        <w:rPr>
          <w:rFonts w:ascii="Times New Roman" w:eastAsiaTheme="minorHAnsi" w:hAnsi="Times New Roman" w:cs="Times New Roman"/>
          <w:kern w:val="0"/>
          <w:sz w:val="28"/>
          <w:szCs w:val="28"/>
          <w:lang w:eastAsia="en-US" w:bidi="ar-SA"/>
        </w:rPr>
        <w:t xml:space="preserve">утверждение правил </w:t>
      </w:r>
      <w:r w:rsidR="00D15528" w:rsidRPr="002624C5">
        <w:rPr>
          <w:rFonts w:ascii="Times New Roman" w:eastAsiaTheme="minorHAnsi" w:hAnsi="Times New Roman" w:cs="Times New Roman"/>
          <w:kern w:val="0"/>
          <w:sz w:val="28"/>
          <w:szCs w:val="28"/>
        </w:rPr>
        <w:t xml:space="preserve">благоустройства территории поселения, </w:t>
      </w:r>
      <w:proofErr w:type="gramStart"/>
      <w:r w:rsidR="00D15528" w:rsidRPr="002624C5">
        <w:rPr>
          <w:rFonts w:ascii="Times New Roman" w:eastAsiaTheme="minorHAnsi" w:hAnsi="Times New Roman" w:cs="Times New Roman"/>
          <w:kern w:val="0"/>
          <w:sz w:val="28"/>
          <w:szCs w:val="28"/>
        </w:rPr>
        <w:t>устанавливающих</w:t>
      </w:r>
      <w:proofErr w:type="gramEnd"/>
      <w:r w:rsidR="00D15528" w:rsidRPr="002624C5">
        <w:rPr>
          <w:rFonts w:ascii="Times New Roman" w:eastAsiaTheme="minorHAnsi" w:hAnsi="Times New Roman" w:cs="Times New Roman"/>
          <w:kern w:val="0"/>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участия собственников зданий (помещений в них) и сооружений в благоустройстве прилегающих территорий; организация благоустройства территории поселения (включая освещение улиц, озеленение территории, установку указателей с наименованиями улиц и номерами</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домов, размещение и содержание малых архитектурных форм), а</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также использования, охраны, защиты, воспроизводства городских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лесов, лесов особо охраняемых природных территорий, расположенных в границах</w:t>
      </w:r>
      <w:r w:rsidR="00865269" w:rsidRPr="002624C5">
        <w:rPr>
          <w:rFonts w:ascii="Times New Roman" w:eastAsiaTheme="minorHAnsi" w:hAnsi="Times New Roman" w:cs="Times New Roman"/>
          <w:kern w:val="0"/>
          <w:sz w:val="28"/>
          <w:szCs w:val="28"/>
        </w:rPr>
        <w:t xml:space="preserve"> </w:t>
      </w:r>
      <w:r w:rsidR="00D15528" w:rsidRPr="002624C5">
        <w:rPr>
          <w:rFonts w:ascii="Times New Roman" w:eastAsiaTheme="minorHAnsi" w:hAnsi="Times New Roman" w:cs="Times New Roman"/>
          <w:kern w:val="0"/>
          <w:sz w:val="28"/>
          <w:szCs w:val="28"/>
        </w:rPr>
        <w:t>населенных пунктов поселения;</w:t>
      </w:r>
    </w:p>
    <w:p w:rsidR="009917B8" w:rsidRPr="002624C5" w:rsidRDefault="009917B8" w:rsidP="006C6A0B">
      <w:pPr>
        <w:autoSpaceDE w:val="0"/>
        <w:autoSpaceDN w:val="0"/>
        <w:adjustRightInd w:val="0"/>
        <w:ind w:firstLine="851"/>
        <w:jc w:val="both"/>
        <w:outlineLvl w:val="1"/>
        <w:rPr>
          <w:sz w:val="28"/>
        </w:rPr>
      </w:pPr>
      <w:proofErr w:type="gramStart"/>
      <w:r w:rsidRPr="002624C5">
        <w:rPr>
          <w:sz w:val="28"/>
        </w:rPr>
        <w:t>2</w:t>
      </w:r>
      <w:r w:rsidR="00DA561A" w:rsidRPr="002624C5">
        <w:rPr>
          <w:sz w:val="28"/>
        </w:rPr>
        <w:t>2</w:t>
      </w:r>
      <w:r w:rsidRPr="002624C5">
        <w:rPr>
          <w:sz w:val="28"/>
        </w:rPr>
        <w:t>)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w:t>
      </w:r>
      <w:r w:rsidR="004B7DAC" w:rsidRPr="002624C5">
        <w:rPr>
          <w:sz w:val="28"/>
        </w:rPr>
        <w:t xml:space="preserve"> </w:t>
      </w:r>
      <w:r w:rsidR="004B7DAC" w:rsidRPr="002624C5">
        <w:rPr>
          <w:rFonts w:eastAsiaTheme="minorHAnsi"/>
          <w:kern w:val="0"/>
          <w:sz w:val="28"/>
          <w:szCs w:val="28"/>
        </w:rPr>
        <w:t>(за исключением случаев, предусмотренных Градостроительным кодексом Российской Федерации, иными федеральными законами)</w:t>
      </w:r>
      <w:r w:rsidRPr="002624C5">
        <w:rPr>
          <w:sz w:val="28"/>
        </w:rPr>
        <w:t>, разрешений на ввод объектов в эксплуатацию при осуществлении строительства, реконструкции</w:t>
      </w:r>
      <w:r w:rsidR="002D5A50" w:rsidRPr="002624C5">
        <w:rPr>
          <w:sz w:val="28"/>
        </w:rPr>
        <w:t xml:space="preserve"> </w:t>
      </w:r>
      <w:r w:rsidRPr="002624C5">
        <w:rPr>
          <w:sz w:val="28"/>
        </w:rPr>
        <w:t>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w:t>
      </w:r>
      <w:proofErr w:type="gramEnd"/>
      <w:r w:rsidRPr="002624C5">
        <w:rPr>
          <w:sz w:val="28"/>
        </w:rPr>
        <w:t xml:space="preserve"> и изъятие земельных участков в границах поселения для муниципальных нужд, осуществление </w:t>
      </w:r>
      <w:r w:rsidR="00D31311" w:rsidRPr="002624C5">
        <w:rPr>
          <w:sz w:val="28"/>
          <w:szCs w:val="28"/>
        </w:rPr>
        <w:t xml:space="preserve">муниципального </w:t>
      </w:r>
      <w:r w:rsidR="003A79AB">
        <w:rPr>
          <w:sz w:val="28"/>
        </w:rPr>
        <w:t xml:space="preserve">земельного контроля            </w:t>
      </w:r>
      <w:r w:rsidR="00236F85" w:rsidRPr="000848B8">
        <w:rPr>
          <w:sz w:val="28"/>
          <w:szCs w:val="28"/>
        </w:rPr>
        <w:t xml:space="preserve"> </w:t>
      </w:r>
      <w:r w:rsidR="000848B8" w:rsidRPr="003A79AB">
        <w:rPr>
          <w:sz w:val="28"/>
          <w:szCs w:val="28"/>
        </w:rPr>
        <w:t>в границах</w:t>
      </w:r>
      <w:r w:rsidR="000848B8" w:rsidRPr="003A79AB">
        <w:rPr>
          <w:b/>
          <w:sz w:val="28"/>
          <w:szCs w:val="28"/>
        </w:rPr>
        <w:t xml:space="preserve"> </w:t>
      </w:r>
      <w:r w:rsidR="00236F85" w:rsidRPr="000848B8">
        <w:rPr>
          <w:sz w:val="28"/>
          <w:szCs w:val="28"/>
        </w:rPr>
        <w:t>поселения</w:t>
      </w:r>
      <w:r w:rsidR="00357037" w:rsidRPr="002624C5">
        <w:rPr>
          <w:sz w:val="28"/>
          <w:szCs w:val="28"/>
        </w:rPr>
        <w:t>,</w:t>
      </w:r>
      <w:r w:rsidR="00357037" w:rsidRPr="002624C5">
        <w:rPr>
          <w:rFonts w:eastAsia="Times New Roman"/>
          <w:kern w:val="0"/>
          <w:sz w:val="28"/>
          <w:szCs w:val="28"/>
          <w:lang w:eastAsia="ru-RU"/>
        </w:rPr>
        <w:t xml:space="preserve"> осуществление в случаях, предусмотренных Градостроительным </w:t>
      </w:r>
      <w:hyperlink r:id="rId10" w:history="1">
        <w:r w:rsidR="00357037" w:rsidRPr="002624C5">
          <w:rPr>
            <w:rFonts w:eastAsia="Times New Roman"/>
            <w:kern w:val="0"/>
            <w:sz w:val="28"/>
            <w:szCs w:val="28"/>
            <w:lang w:eastAsia="ru-RU"/>
          </w:rPr>
          <w:t>кодексом</w:t>
        </w:r>
      </w:hyperlink>
      <w:r w:rsidR="00357037" w:rsidRPr="002624C5">
        <w:rPr>
          <w:rFonts w:eastAsia="Times New Roman"/>
          <w:kern w:val="0"/>
          <w:sz w:val="28"/>
          <w:szCs w:val="28"/>
          <w:lang w:eastAsia="ru-RU"/>
        </w:rPr>
        <w:t xml:space="preserve"> Российской Федерации, осмотров зданий, сооружений и выдача рекомендаций об устранении выявленных в ходе таких осмотров нарушений</w:t>
      </w:r>
      <w:r w:rsidRPr="002624C5">
        <w:rPr>
          <w:sz w:val="28"/>
        </w:rPr>
        <w:t>;</w:t>
      </w:r>
    </w:p>
    <w:p w:rsidR="009917B8" w:rsidRPr="002624C5" w:rsidRDefault="009917B8" w:rsidP="0081350A">
      <w:pPr>
        <w:tabs>
          <w:tab w:val="left" w:pos="-1276"/>
          <w:tab w:val="left" w:pos="1134"/>
        </w:tabs>
        <w:ind w:firstLine="851"/>
        <w:jc w:val="both"/>
        <w:rPr>
          <w:sz w:val="28"/>
        </w:rPr>
      </w:pPr>
      <w:r w:rsidRPr="002624C5">
        <w:rPr>
          <w:sz w:val="28"/>
        </w:rPr>
        <w:t>2</w:t>
      </w:r>
      <w:r w:rsidR="00B4752E">
        <w:rPr>
          <w:sz w:val="28"/>
        </w:rPr>
        <w:t>3</w:t>
      </w:r>
      <w:r w:rsidRPr="002624C5">
        <w:rPr>
          <w:sz w:val="28"/>
        </w:rPr>
        <w:t>) организация ритуальных услуг и содержание мест захоронения;</w:t>
      </w:r>
    </w:p>
    <w:p w:rsidR="009917B8" w:rsidRPr="002624C5" w:rsidRDefault="009917B8" w:rsidP="00492931">
      <w:pPr>
        <w:pStyle w:val="ConsPlusCell"/>
        <w:ind w:firstLine="851"/>
        <w:jc w:val="both"/>
        <w:rPr>
          <w:rFonts w:ascii="Times New Roman" w:hAnsi="Times New Roman" w:cs="Times New Roman"/>
          <w:sz w:val="28"/>
          <w:szCs w:val="28"/>
        </w:rPr>
      </w:pPr>
      <w:r w:rsidRPr="002624C5">
        <w:rPr>
          <w:rFonts w:ascii="Times New Roman" w:hAnsi="Times New Roman" w:cs="Times New Roman"/>
          <w:sz w:val="28"/>
          <w:szCs w:val="28"/>
        </w:rPr>
        <w:t>2</w:t>
      </w:r>
      <w:r w:rsidR="00B4752E">
        <w:rPr>
          <w:rFonts w:ascii="Times New Roman" w:hAnsi="Times New Roman" w:cs="Times New Roman"/>
          <w:sz w:val="28"/>
          <w:szCs w:val="28"/>
        </w:rPr>
        <w:t>4</w:t>
      </w:r>
      <w:r w:rsidRPr="002624C5">
        <w:rPr>
          <w:rFonts w:ascii="Times New Roman" w:hAnsi="Times New Roman" w:cs="Times New Roman"/>
          <w:sz w:val="28"/>
          <w:szCs w:val="28"/>
        </w:rPr>
        <w:t>) организация и осуществление мероприятий по</w:t>
      </w:r>
      <w:r w:rsidR="00492931" w:rsidRPr="002624C5">
        <w:rPr>
          <w:rFonts w:ascii="Times New Roman" w:hAnsi="Times New Roman" w:cs="Times New Roman"/>
          <w:bCs/>
          <w:sz w:val="28"/>
          <w:szCs w:val="28"/>
        </w:rPr>
        <w:t xml:space="preserve"> </w:t>
      </w:r>
      <w:r w:rsidR="00492931" w:rsidRPr="002624C5">
        <w:rPr>
          <w:rFonts w:ascii="Times New Roman" w:eastAsiaTheme="minorHAnsi" w:hAnsi="Times New Roman" w:cs="Times New Roman"/>
          <w:bCs/>
          <w:kern w:val="0"/>
          <w:sz w:val="28"/>
          <w:szCs w:val="28"/>
          <w:lang w:eastAsia="en-US" w:bidi="ar-SA"/>
        </w:rPr>
        <w:t>территориальной обороне и</w:t>
      </w:r>
      <w:r w:rsidRPr="002624C5">
        <w:rPr>
          <w:rFonts w:ascii="Times New Roman" w:hAnsi="Times New Roman" w:cs="Times New Roman"/>
          <w:sz w:val="28"/>
          <w:szCs w:val="28"/>
        </w:rPr>
        <w:t xml:space="preserve"> гражданской обороне, защите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5</w:t>
      </w:r>
      <w:r w:rsidRPr="002624C5">
        <w:rPr>
          <w:rFonts w:ascii="Times New Roman" w:hAnsi="Times New Roman"/>
          <w:sz w:val="28"/>
        </w:rPr>
        <w:t>) создание, содержание и организация деятельности аварийно-спасательных служб и (или) аварийно-спасательных формирований на территории поселения;</w:t>
      </w:r>
    </w:p>
    <w:p w:rsidR="009917B8" w:rsidRPr="002624C5" w:rsidRDefault="009917B8" w:rsidP="0081350A">
      <w:pPr>
        <w:pStyle w:val="ConsNormal"/>
        <w:tabs>
          <w:tab w:val="left" w:pos="-1276"/>
        </w:tabs>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6</w:t>
      </w:r>
      <w:r w:rsidRPr="002624C5">
        <w:rPr>
          <w:rFonts w:ascii="Times New Roman" w:hAnsi="Times New Roman"/>
          <w:sz w:val="28"/>
        </w:rPr>
        <w:t>) осуществление мероприятий по обеспечению безопасности людей на водных объектах, охране их жизни и здоровья;</w:t>
      </w:r>
    </w:p>
    <w:p w:rsidR="009917B8" w:rsidRPr="002624C5" w:rsidRDefault="009917B8" w:rsidP="0081350A">
      <w:pPr>
        <w:autoSpaceDE w:val="0"/>
        <w:autoSpaceDN w:val="0"/>
        <w:adjustRightInd w:val="0"/>
        <w:ind w:firstLine="851"/>
        <w:jc w:val="both"/>
        <w:outlineLvl w:val="1"/>
        <w:rPr>
          <w:sz w:val="28"/>
        </w:rPr>
      </w:pPr>
      <w:r w:rsidRPr="002624C5">
        <w:rPr>
          <w:sz w:val="28"/>
        </w:rPr>
        <w:t>2</w:t>
      </w:r>
      <w:r w:rsidR="00B4752E">
        <w:rPr>
          <w:sz w:val="28"/>
        </w:rPr>
        <w:t>7</w:t>
      </w:r>
      <w:r w:rsidRPr="002624C5">
        <w:rPr>
          <w:sz w:val="28"/>
        </w:rPr>
        <w:t>) создание, развитие и обеспечение охраны лечебно-оздоровительных местностей и курортов местного значения на территории поселения</w:t>
      </w:r>
      <w:r w:rsidR="00734AA2" w:rsidRPr="002624C5">
        <w:rPr>
          <w:rFonts w:eastAsiaTheme="minorHAnsi"/>
          <w:bCs/>
          <w:kern w:val="0"/>
          <w:sz w:val="28"/>
          <w:szCs w:val="28"/>
        </w:rPr>
        <w:t xml:space="preserve">, а также </w:t>
      </w:r>
      <w:r w:rsidR="00734AA2" w:rsidRPr="002624C5">
        <w:rPr>
          <w:rFonts w:eastAsiaTheme="minorHAnsi"/>
          <w:bCs/>
          <w:kern w:val="0"/>
          <w:sz w:val="28"/>
          <w:szCs w:val="28"/>
        </w:rPr>
        <w:lastRenderedPageBreak/>
        <w:t>осуществление муниципального контроля в области использования и охраны особо охраняемых природных территорий местного значения</w:t>
      </w:r>
      <w:r w:rsidRPr="002624C5">
        <w:rPr>
          <w:sz w:val="28"/>
        </w:rPr>
        <w:t>;</w:t>
      </w:r>
    </w:p>
    <w:p w:rsidR="009917B8" w:rsidRPr="002624C5" w:rsidRDefault="00E94535" w:rsidP="0081350A">
      <w:pPr>
        <w:pStyle w:val="ConsNormal"/>
        <w:ind w:firstLine="851"/>
        <w:jc w:val="both"/>
        <w:rPr>
          <w:rFonts w:ascii="Times New Roman" w:hAnsi="Times New Roman"/>
          <w:sz w:val="28"/>
        </w:rPr>
      </w:pPr>
      <w:r w:rsidRPr="002624C5">
        <w:rPr>
          <w:rFonts w:ascii="Times New Roman" w:hAnsi="Times New Roman"/>
          <w:sz w:val="28"/>
        </w:rPr>
        <w:t>2</w:t>
      </w:r>
      <w:r w:rsidR="00B4752E">
        <w:rPr>
          <w:rFonts w:ascii="Times New Roman" w:hAnsi="Times New Roman"/>
          <w:sz w:val="28"/>
        </w:rPr>
        <w:t>8</w:t>
      </w:r>
      <w:r w:rsidR="009917B8" w:rsidRPr="002624C5">
        <w:rPr>
          <w:rFonts w:ascii="Times New Roman" w:hAnsi="Times New Roman"/>
          <w:sz w:val="28"/>
        </w:rPr>
        <w:t>) содействие в развитии сельскохозяйственного производства, создание условий для развития малого и среднего предпринимательства;</w:t>
      </w:r>
    </w:p>
    <w:p w:rsidR="009917B8" w:rsidRPr="002624C5" w:rsidRDefault="00B4752E" w:rsidP="0081350A">
      <w:pPr>
        <w:pStyle w:val="ConsNormal"/>
        <w:ind w:firstLine="851"/>
        <w:jc w:val="both"/>
        <w:rPr>
          <w:rFonts w:ascii="Times New Roman" w:hAnsi="Times New Roman"/>
          <w:sz w:val="28"/>
        </w:rPr>
      </w:pPr>
      <w:r>
        <w:rPr>
          <w:rFonts w:ascii="Times New Roman" w:hAnsi="Times New Roman"/>
          <w:sz w:val="28"/>
        </w:rPr>
        <w:t>29</w:t>
      </w:r>
      <w:r w:rsidR="009917B8" w:rsidRPr="002624C5">
        <w:rPr>
          <w:rFonts w:ascii="Times New Roman" w:hAnsi="Times New Roman"/>
          <w:sz w:val="28"/>
        </w:rPr>
        <w:t>) организация и осуществление мероприятий по работе с детьми и молодежью в поселении;</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0</w:t>
      </w:r>
      <w:r w:rsidRPr="002624C5">
        <w:rPr>
          <w:rFonts w:ascii="Times New Roman" w:hAnsi="Times New Roman"/>
          <w:sz w:val="28"/>
        </w:rPr>
        <w:t xml:space="preserve">)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 </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3</w:t>
      </w:r>
      <w:r w:rsidR="00B4752E">
        <w:rPr>
          <w:rFonts w:ascii="Times New Roman" w:hAnsi="Times New Roman"/>
          <w:sz w:val="28"/>
        </w:rPr>
        <w:t>1</w:t>
      </w:r>
      <w:r w:rsidRPr="002624C5">
        <w:rPr>
          <w:rFonts w:ascii="Times New Roman" w:hAnsi="Times New Roman"/>
          <w:sz w:val="28"/>
        </w:rPr>
        <w:t>) осуществление муниципального лесного контроля;</w:t>
      </w:r>
    </w:p>
    <w:p w:rsidR="00367CBB" w:rsidRPr="003A79AB" w:rsidRDefault="00B4752E" w:rsidP="0081350A">
      <w:pPr>
        <w:tabs>
          <w:tab w:val="left" w:pos="0"/>
        </w:tabs>
        <w:ind w:firstLine="870"/>
        <w:jc w:val="both"/>
        <w:rPr>
          <w:rFonts w:eastAsia="Arial" w:cs="Arial"/>
          <w:bCs/>
          <w:sz w:val="28"/>
          <w:szCs w:val="28"/>
        </w:rPr>
      </w:pPr>
      <w:r w:rsidRPr="003A79AB">
        <w:rPr>
          <w:rFonts w:eastAsia="Times New Roman"/>
          <w:kern w:val="0"/>
          <w:sz w:val="28"/>
          <w:szCs w:val="28"/>
          <w:lang w:eastAsia="ru-RU"/>
        </w:rPr>
        <w:t xml:space="preserve">32) </w:t>
      </w:r>
      <w:r w:rsidR="00367CBB" w:rsidRPr="003A79AB">
        <w:rPr>
          <w:rFonts w:eastAsia="Times New Roman"/>
          <w:kern w:val="0"/>
          <w:sz w:val="28"/>
          <w:szCs w:val="28"/>
          <w:lang w:eastAsia="ru-RU"/>
        </w:rPr>
        <w:t>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9917B8" w:rsidRPr="002624C5" w:rsidRDefault="009917B8" w:rsidP="0081350A">
      <w:pPr>
        <w:tabs>
          <w:tab w:val="left" w:pos="0"/>
        </w:tabs>
        <w:ind w:firstLine="870"/>
        <w:jc w:val="both"/>
        <w:rPr>
          <w:rStyle w:val="80"/>
        </w:rPr>
      </w:pPr>
      <w:r w:rsidRPr="002624C5">
        <w:rPr>
          <w:rFonts w:eastAsia="Arial" w:cs="Arial"/>
          <w:bCs/>
          <w:sz w:val="28"/>
          <w:szCs w:val="28"/>
        </w:rPr>
        <w:t>3</w:t>
      </w:r>
      <w:r w:rsidR="00B4752E">
        <w:rPr>
          <w:rFonts w:eastAsia="Arial" w:cs="Arial"/>
          <w:bCs/>
          <w:sz w:val="28"/>
          <w:szCs w:val="28"/>
        </w:rPr>
        <w:t>3</w:t>
      </w:r>
      <w:r w:rsidRPr="002624C5">
        <w:rPr>
          <w:rStyle w:val="80"/>
        </w:rPr>
        <w:t>)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«О некоммерческих организациях»;</w:t>
      </w:r>
    </w:p>
    <w:p w:rsidR="00637F1C" w:rsidRPr="002624C5" w:rsidRDefault="00637F1C" w:rsidP="0081350A">
      <w:pPr>
        <w:autoSpaceDE w:val="0"/>
        <w:autoSpaceDN w:val="0"/>
        <w:adjustRightInd w:val="0"/>
        <w:ind w:firstLine="851"/>
        <w:jc w:val="both"/>
        <w:outlineLvl w:val="1"/>
        <w:rPr>
          <w:rFonts w:eastAsiaTheme="minorHAnsi"/>
          <w:kern w:val="0"/>
          <w:sz w:val="28"/>
          <w:szCs w:val="28"/>
        </w:rPr>
      </w:pPr>
      <w:r w:rsidRPr="002624C5">
        <w:rPr>
          <w:rFonts w:eastAsiaTheme="minorHAnsi"/>
          <w:kern w:val="0"/>
          <w:sz w:val="28"/>
          <w:szCs w:val="28"/>
        </w:rPr>
        <w:t>3</w:t>
      </w:r>
      <w:r w:rsidR="00B4752E">
        <w:rPr>
          <w:rFonts w:eastAsiaTheme="minorHAnsi"/>
          <w:kern w:val="0"/>
          <w:sz w:val="28"/>
          <w:szCs w:val="28"/>
        </w:rPr>
        <w:t>4</w:t>
      </w:r>
      <w:r w:rsidRPr="002624C5">
        <w:rPr>
          <w:rFonts w:eastAsiaTheme="minorHAnsi"/>
          <w:kern w:val="0"/>
          <w:sz w:val="28"/>
          <w:szCs w:val="28"/>
        </w:rPr>
        <w:t>) обеспечение выполнения работ, необходимых для создания искусственных земельных участков для нужд поселения, проведение открытого аукциона на право заключить договор о создании искусственного земельного участка в соо</w:t>
      </w:r>
      <w:r w:rsidR="0081350A" w:rsidRPr="002624C5">
        <w:rPr>
          <w:rFonts w:eastAsiaTheme="minorHAnsi"/>
          <w:kern w:val="0"/>
          <w:sz w:val="28"/>
          <w:szCs w:val="28"/>
        </w:rPr>
        <w:t>тветствии с федеральным законом;</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B4752E">
        <w:rPr>
          <w:sz w:val="28"/>
          <w:szCs w:val="28"/>
        </w:rPr>
        <w:t>5</w:t>
      </w:r>
      <w:r w:rsidRPr="002624C5">
        <w:rPr>
          <w:sz w:val="28"/>
          <w:szCs w:val="28"/>
        </w:rPr>
        <w:t>) предоставление помещения для работы на обслуживаемом административном участке поселения сотруднику, замещающему должность участкового уполномоченного полиции;</w:t>
      </w:r>
    </w:p>
    <w:p w:rsidR="003D6917" w:rsidRPr="002624C5" w:rsidRDefault="003D6917" w:rsidP="003D6917">
      <w:pPr>
        <w:autoSpaceDE w:val="0"/>
        <w:autoSpaceDN w:val="0"/>
        <w:adjustRightInd w:val="0"/>
        <w:ind w:firstLine="851"/>
        <w:jc w:val="both"/>
        <w:outlineLvl w:val="0"/>
        <w:rPr>
          <w:sz w:val="28"/>
          <w:szCs w:val="28"/>
        </w:rPr>
      </w:pPr>
      <w:r w:rsidRPr="002624C5">
        <w:rPr>
          <w:sz w:val="28"/>
          <w:szCs w:val="28"/>
        </w:rPr>
        <w:t>3</w:t>
      </w:r>
      <w:r w:rsidR="00DF6330">
        <w:rPr>
          <w:sz w:val="28"/>
          <w:szCs w:val="28"/>
        </w:rPr>
        <w:t>6</w:t>
      </w:r>
      <w:r w:rsidRPr="002624C5">
        <w:rPr>
          <w:sz w:val="28"/>
          <w:szCs w:val="28"/>
        </w:rPr>
        <w:t>)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A43105" w:rsidRPr="002624C5" w:rsidRDefault="00A43105" w:rsidP="00A43105">
      <w:pPr>
        <w:pStyle w:val="ConsPlusNormal"/>
        <w:ind w:firstLine="851"/>
        <w:jc w:val="both"/>
        <w:outlineLvl w:val="1"/>
        <w:rPr>
          <w:rFonts w:ascii="Times New Roman" w:eastAsiaTheme="minorHAnsi" w:hAnsi="Times New Roman" w:cs="Times New Roman"/>
          <w:kern w:val="0"/>
          <w:sz w:val="28"/>
          <w:szCs w:val="28"/>
          <w:lang w:eastAsia="en-US" w:bidi="ar-SA"/>
        </w:rPr>
      </w:pPr>
      <w:r w:rsidRPr="002624C5">
        <w:rPr>
          <w:rFonts w:ascii="Times New Roman" w:hAnsi="Times New Roman" w:cs="Times New Roman"/>
          <w:sz w:val="28"/>
          <w:szCs w:val="28"/>
        </w:rPr>
        <w:t>3</w:t>
      </w:r>
      <w:r w:rsidR="00DF6330">
        <w:rPr>
          <w:rFonts w:ascii="Times New Roman" w:hAnsi="Times New Roman" w:cs="Times New Roman"/>
          <w:sz w:val="28"/>
          <w:szCs w:val="28"/>
        </w:rPr>
        <w:t>7</w:t>
      </w:r>
      <w:r w:rsidRPr="002624C5">
        <w:rPr>
          <w:rFonts w:ascii="Times New Roman" w:hAnsi="Times New Roman" w:cs="Times New Roman"/>
          <w:sz w:val="28"/>
          <w:szCs w:val="28"/>
        </w:rPr>
        <w:t xml:space="preserve">) </w:t>
      </w:r>
      <w:r w:rsidRPr="002624C5">
        <w:rPr>
          <w:rFonts w:ascii="Times New Roman" w:eastAsiaTheme="minorHAnsi" w:hAnsi="Times New Roman" w:cs="Times New Roman"/>
          <w:kern w:val="0"/>
          <w:sz w:val="28"/>
          <w:szCs w:val="28"/>
          <w:lang w:eastAsia="en-US" w:bidi="ar-SA"/>
        </w:rPr>
        <w:t>осуществление мер по противодействию коррупции в границах поселения;</w:t>
      </w:r>
    </w:p>
    <w:p w:rsidR="00475C04" w:rsidRDefault="00DF6330" w:rsidP="0081350A">
      <w:pPr>
        <w:pStyle w:val="ConsNormal"/>
        <w:ind w:firstLine="851"/>
        <w:jc w:val="both"/>
        <w:rPr>
          <w:rFonts w:ascii="Times New Roman" w:hAnsi="Times New Roman"/>
          <w:kern w:val="0"/>
          <w:sz w:val="28"/>
          <w:szCs w:val="28"/>
          <w:lang w:eastAsia="ru-RU"/>
        </w:rPr>
      </w:pPr>
      <w:r>
        <w:rPr>
          <w:rFonts w:ascii="Times New Roman" w:hAnsi="Times New Roman"/>
          <w:kern w:val="0"/>
          <w:sz w:val="28"/>
          <w:szCs w:val="28"/>
          <w:lang w:eastAsia="ru-RU"/>
        </w:rPr>
        <w:t>38</w:t>
      </w:r>
      <w:r w:rsidR="00E94535" w:rsidRPr="002624C5">
        <w:rPr>
          <w:rFonts w:ascii="Times New Roman" w:hAnsi="Times New Roman"/>
          <w:kern w:val="0"/>
          <w:sz w:val="28"/>
          <w:szCs w:val="28"/>
          <w:lang w:eastAsia="ru-RU"/>
        </w:rPr>
        <w:t>)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поселения, изменение, аннулирование таких наименований, размещение информации в государственном адресном реестре;</w:t>
      </w:r>
    </w:p>
    <w:p w:rsidR="00253859" w:rsidRDefault="00C54D46" w:rsidP="00253859">
      <w:pPr>
        <w:suppressAutoHyphens w:val="0"/>
        <w:autoSpaceDE w:val="0"/>
        <w:autoSpaceDN w:val="0"/>
        <w:adjustRightInd w:val="0"/>
        <w:ind w:firstLine="851"/>
        <w:jc w:val="both"/>
        <w:rPr>
          <w:rFonts w:eastAsia="Times New Roman"/>
          <w:kern w:val="0"/>
          <w:sz w:val="28"/>
          <w:szCs w:val="28"/>
          <w:lang w:eastAsia="ru-RU"/>
        </w:rPr>
      </w:pPr>
      <w:r w:rsidRPr="00FE2DFC">
        <w:rPr>
          <w:rFonts w:eastAsia="Times New Roman"/>
          <w:kern w:val="0"/>
          <w:sz w:val="28"/>
          <w:szCs w:val="28"/>
          <w:lang w:eastAsia="ru-RU"/>
        </w:rPr>
        <w:t>39</w:t>
      </w:r>
      <w:r w:rsidR="00253859" w:rsidRPr="00FE2DFC">
        <w:rPr>
          <w:rFonts w:eastAsia="Times New Roman"/>
          <w:kern w:val="0"/>
          <w:sz w:val="28"/>
          <w:szCs w:val="28"/>
          <w:lang w:eastAsia="ru-RU"/>
        </w:rPr>
        <w:t>) участие в организации деятельности по сбору (в том числе раздельному сбору) и транспортированию твердых коммунальных отходов</w:t>
      </w:r>
      <w:r w:rsidR="001E6575" w:rsidRPr="00FE2DFC">
        <w:rPr>
          <w:rFonts w:eastAsia="Times New Roman"/>
          <w:kern w:val="0"/>
          <w:sz w:val="28"/>
          <w:szCs w:val="28"/>
          <w:lang w:eastAsia="ru-RU"/>
        </w:rPr>
        <w:t>.</w:t>
      </w:r>
    </w:p>
    <w:p w:rsidR="00FE2DFC" w:rsidRPr="003A79AB" w:rsidRDefault="00FE2DFC" w:rsidP="00253859">
      <w:pPr>
        <w:suppressAutoHyphens w:val="0"/>
        <w:autoSpaceDE w:val="0"/>
        <w:autoSpaceDN w:val="0"/>
        <w:adjustRightInd w:val="0"/>
        <w:ind w:firstLine="851"/>
        <w:jc w:val="both"/>
        <w:rPr>
          <w:rFonts w:eastAsia="Times New Roman"/>
          <w:kern w:val="0"/>
          <w:sz w:val="28"/>
          <w:szCs w:val="28"/>
          <w:lang w:eastAsia="ru-RU"/>
        </w:rPr>
      </w:pPr>
    </w:p>
    <w:p w:rsidR="009917B8" w:rsidRDefault="009917B8" w:rsidP="0081350A">
      <w:pPr>
        <w:ind w:firstLine="540"/>
        <w:jc w:val="both"/>
        <w:rPr>
          <w:b/>
          <w:sz w:val="28"/>
        </w:rPr>
      </w:pPr>
      <w:r>
        <w:rPr>
          <w:b/>
          <w:sz w:val="28"/>
        </w:rPr>
        <w:t>Статья 9. Права органов местного самоуправления поселения на решение вопросов, не отнесенных к вопросам местного значения поселений</w:t>
      </w:r>
    </w:p>
    <w:p w:rsidR="009917B8" w:rsidRDefault="009917B8" w:rsidP="0081350A">
      <w:pPr>
        <w:ind w:firstLine="851"/>
        <w:jc w:val="both"/>
        <w:rPr>
          <w:sz w:val="28"/>
        </w:rPr>
      </w:pPr>
      <w:r>
        <w:rPr>
          <w:sz w:val="28"/>
        </w:rPr>
        <w:t xml:space="preserve">1. Органы местного самоуправления поселения имеют право </w:t>
      </w:r>
      <w:proofErr w:type="gramStart"/>
      <w:r>
        <w:rPr>
          <w:sz w:val="28"/>
        </w:rPr>
        <w:t>на</w:t>
      </w:r>
      <w:proofErr w:type="gramEnd"/>
      <w:r>
        <w:rPr>
          <w:sz w:val="28"/>
        </w:rPr>
        <w:t>:</w:t>
      </w:r>
    </w:p>
    <w:p w:rsidR="009917B8" w:rsidRPr="00F9051B" w:rsidRDefault="009917B8" w:rsidP="0081350A">
      <w:pPr>
        <w:ind w:firstLine="851"/>
        <w:jc w:val="both"/>
        <w:rPr>
          <w:sz w:val="28"/>
        </w:rPr>
      </w:pPr>
      <w:r>
        <w:rPr>
          <w:sz w:val="28"/>
        </w:rPr>
        <w:t>1) создание музеев поселения;</w:t>
      </w:r>
    </w:p>
    <w:p w:rsidR="009917B8" w:rsidRDefault="009917B8" w:rsidP="0081350A">
      <w:pPr>
        <w:ind w:firstLine="851"/>
        <w:jc w:val="both"/>
        <w:rPr>
          <w:sz w:val="28"/>
        </w:rPr>
      </w:pPr>
      <w:r>
        <w:rPr>
          <w:sz w:val="28"/>
        </w:rPr>
        <w:lastRenderedPageBreak/>
        <w:t>2) совершение нотариальных действий, предусмотренных законодательством, в случае отсутствия в поселении нотариуса;</w:t>
      </w:r>
    </w:p>
    <w:p w:rsidR="009917B8" w:rsidRDefault="009917B8" w:rsidP="0081350A">
      <w:pPr>
        <w:ind w:firstLine="851"/>
        <w:jc w:val="both"/>
        <w:rPr>
          <w:sz w:val="28"/>
        </w:rPr>
      </w:pPr>
      <w:r>
        <w:rPr>
          <w:sz w:val="28"/>
        </w:rPr>
        <w:t>3) участие в осуществлении деятельности по опеке и попечительству;</w:t>
      </w:r>
    </w:p>
    <w:p w:rsidR="009917B8" w:rsidRPr="006C61C3" w:rsidRDefault="00B213F2" w:rsidP="0081350A">
      <w:pPr>
        <w:ind w:firstLine="851"/>
        <w:jc w:val="both"/>
        <w:rPr>
          <w:sz w:val="28"/>
        </w:rPr>
      </w:pPr>
      <w:r w:rsidRPr="006C61C3">
        <w:rPr>
          <w:sz w:val="28"/>
        </w:rPr>
        <w:t>4</w:t>
      </w:r>
      <w:r w:rsidR="009917B8" w:rsidRPr="006C61C3">
        <w:rPr>
          <w:sz w:val="28"/>
        </w:rPr>
        <w:t>) 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9917B8" w:rsidRPr="006C61C3" w:rsidRDefault="00B213F2" w:rsidP="0081350A">
      <w:pPr>
        <w:ind w:firstLine="851"/>
        <w:jc w:val="both"/>
        <w:rPr>
          <w:sz w:val="28"/>
        </w:rPr>
      </w:pPr>
      <w:r w:rsidRPr="006C61C3">
        <w:rPr>
          <w:sz w:val="28"/>
        </w:rPr>
        <w:t>5</w:t>
      </w:r>
      <w:r w:rsidR="009917B8" w:rsidRPr="006C61C3">
        <w:rPr>
          <w:sz w:val="28"/>
        </w:rPr>
        <w:t>)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9917B8" w:rsidRPr="006C61C3" w:rsidRDefault="00B213F2" w:rsidP="0081350A">
      <w:pPr>
        <w:ind w:firstLine="851"/>
        <w:jc w:val="both"/>
        <w:rPr>
          <w:sz w:val="28"/>
        </w:rPr>
      </w:pPr>
      <w:r w:rsidRPr="006C61C3">
        <w:rPr>
          <w:sz w:val="28"/>
        </w:rPr>
        <w:t>6</w:t>
      </w:r>
      <w:r w:rsidR="009917B8" w:rsidRPr="006C61C3">
        <w:rPr>
          <w:sz w:val="28"/>
        </w:rPr>
        <w:t>) участие в организации и осуществлении мероприятий по мобилизационной подготовке муниципальных предприятий и учреждений, находящихся на территории поселения;</w:t>
      </w:r>
    </w:p>
    <w:p w:rsidR="009917B8" w:rsidRPr="006C61C3" w:rsidRDefault="00B213F2" w:rsidP="0081350A">
      <w:pPr>
        <w:ind w:firstLine="851"/>
        <w:jc w:val="both"/>
        <w:rPr>
          <w:sz w:val="28"/>
          <w:szCs w:val="28"/>
        </w:rPr>
      </w:pPr>
      <w:r w:rsidRPr="006C61C3">
        <w:rPr>
          <w:sz w:val="28"/>
          <w:szCs w:val="28"/>
        </w:rPr>
        <w:t>7</w:t>
      </w:r>
      <w:r w:rsidR="009917B8" w:rsidRPr="006C61C3">
        <w:rPr>
          <w:sz w:val="28"/>
          <w:szCs w:val="28"/>
        </w:rPr>
        <w:t>) создание муниципальной пожарной охраны;</w:t>
      </w:r>
    </w:p>
    <w:p w:rsidR="009917B8" w:rsidRPr="006C61C3" w:rsidRDefault="00B213F2" w:rsidP="0081350A">
      <w:pPr>
        <w:ind w:firstLine="851"/>
        <w:jc w:val="both"/>
        <w:rPr>
          <w:sz w:val="28"/>
        </w:rPr>
      </w:pPr>
      <w:r w:rsidRPr="006C61C3">
        <w:rPr>
          <w:sz w:val="28"/>
        </w:rPr>
        <w:t>8</w:t>
      </w:r>
      <w:r w:rsidR="009917B8" w:rsidRPr="006C61C3">
        <w:rPr>
          <w:sz w:val="28"/>
        </w:rPr>
        <w:t>) создание условий для развития туризма</w:t>
      </w:r>
      <w:r w:rsidR="00352ED7" w:rsidRPr="006C61C3">
        <w:rPr>
          <w:sz w:val="28"/>
        </w:rPr>
        <w:t>;</w:t>
      </w:r>
    </w:p>
    <w:p w:rsidR="00352ED7" w:rsidRDefault="00B213F2" w:rsidP="00352ED7">
      <w:pPr>
        <w:pStyle w:val="ConsPlusNormal"/>
        <w:ind w:firstLine="851"/>
        <w:jc w:val="both"/>
        <w:outlineLvl w:val="1"/>
        <w:rPr>
          <w:rFonts w:ascii="Times New Roman" w:eastAsiaTheme="minorHAnsi" w:hAnsi="Times New Roman" w:cs="Times New Roman"/>
          <w:kern w:val="0"/>
          <w:sz w:val="28"/>
          <w:szCs w:val="28"/>
          <w:lang w:eastAsia="en-US" w:bidi="ar-SA"/>
        </w:rPr>
      </w:pPr>
      <w:r w:rsidRPr="006C61C3">
        <w:rPr>
          <w:rFonts w:ascii="Times New Roman" w:hAnsi="Times New Roman" w:cs="Times New Roman"/>
          <w:sz w:val="28"/>
          <w:szCs w:val="28"/>
        </w:rPr>
        <w:t>9</w:t>
      </w:r>
      <w:r w:rsidR="00352ED7" w:rsidRPr="006C61C3">
        <w:rPr>
          <w:rFonts w:ascii="Times New Roman" w:hAnsi="Times New Roman" w:cs="Times New Roman"/>
          <w:sz w:val="28"/>
          <w:szCs w:val="28"/>
        </w:rPr>
        <w:t xml:space="preserve">) </w:t>
      </w:r>
      <w:r w:rsidR="00352ED7" w:rsidRPr="006C61C3">
        <w:rPr>
          <w:rFonts w:ascii="Times New Roman" w:eastAsiaTheme="minorHAnsi" w:hAnsi="Times New Roman" w:cs="Times New Roman"/>
          <w:kern w:val="0"/>
          <w:sz w:val="28"/>
          <w:szCs w:val="28"/>
          <w:lang w:eastAsia="en-US" w:bidi="ar-SA"/>
        </w:rPr>
        <w:t>оказание поддержки общественным наблюдательным комиссиям, осуществляющи</w:t>
      </w:r>
      <w:r w:rsidR="00352ED7" w:rsidRPr="00645581">
        <w:rPr>
          <w:rFonts w:ascii="Times New Roman" w:eastAsiaTheme="minorHAnsi" w:hAnsi="Times New Roman" w:cs="Times New Roman"/>
          <w:kern w:val="0"/>
          <w:sz w:val="28"/>
          <w:szCs w:val="28"/>
          <w:lang w:eastAsia="en-US" w:bidi="ar-SA"/>
        </w:rPr>
        <w:t xml:space="preserve">м общественный </w:t>
      </w:r>
      <w:proofErr w:type="gramStart"/>
      <w:r w:rsidR="00352ED7" w:rsidRPr="00645581">
        <w:rPr>
          <w:rFonts w:ascii="Times New Roman" w:eastAsiaTheme="minorHAnsi" w:hAnsi="Times New Roman" w:cs="Times New Roman"/>
          <w:kern w:val="0"/>
          <w:sz w:val="28"/>
          <w:szCs w:val="28"/>
          <w:lang w:eastAsia="en-US" w:bidi="ar-SA"/>
        </w:rPr>
        <w:t>контроль за</w:t>
      </w:r>
      <w:proofErr w:type="gramEnd"/>
      <w:r w:rsidR="00352ED7" w:rsidRPr="00645581">
        <w:rPr>
          <w:rFonts w:ascii="Times New Roman" w:eastAsiaTheme="minorHAnsi" w:hAnsi="Times New Roman" w:cs="Times New Roman"/>
          <w:kern w:val="0"/>
          <w:sz w:val="28"/>
          <w:szCs w:val="28"/>
          <w:lang w:eastAsia="en-US" w:bidi="ar-SA"/>
        </w:rPr>
        <w:t xml:space="preserve"> обеспечением прав человека и содействие лицам, находящимся в ме</w:t>
      </w:r>
      <w:r>
        <w:rPr>
          <w:rFonts w:ascii="Times New Roman" w:eastAsiaTheme="minorHAnsi" w:hAnsi="Times New Roman" w:cs="Times New Roman"/>
          <w:kern w:val="0"/>
          <w:sz w:val="28"/>
          <w:szCs w:val="28"/>
          <w:lang w:eastAsia="en-US" w:bidi="ar-SA"/>
        </w:rPr>
        <w:t>стах принудительного содержания;</w:t>
      </w:r>
    </w:p>
    <w:p w:rsidR="00B213F2" w:rsidRPr="00675AF6" w:rsidRDefault="00B213F2" w:rsidP="00B213F2">
      <w:pPr>
        <w:suppressAutoHyphens w:val="0"/>
        <w:autoSpaceDE w:val="0"/>
        <w:autoSpaceDN w:val="0"/>
        <w:adjustRightInd w:val="0"/>
        <w:ind w:firstLine="851"/>
        <w:jc w:val="both"/>
        <w:rPr>
          <w:rFonts w:eastAsia="Times New Roman"/>
          <w:kern w:val="0"/>
          <w:sz w:val="28"/>
          <w:szCs w:val="28"/>
          <w:lang w:eastAsia="ru-RU"/>
        </w:rPr>
      </w:pPr>
      <w:r w:rsidRPr="00675AF6">
        <w:rPr>
          <w:rFonts w:eastAsia="Times New Roman"/>
          <w:kern w:val="0"/>
          <w:sz w:val="28"/>
          <w:szCs w:val="28"/>
          <w:lang w:eastAsia="ru-RU"/>
        </w:rPr>
        <w:t>10)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законом от 24 ноября 1995 года № 181-ФЗ «О социальной защите инвалидов в Российской Федерации»</w:t>
      </w:r>
      <w:r w:rsidR="00130074" w:rsidRPr="00130074">
        <w:rPr>
          <w:rFonts w:eastAsia="Times New Roman"/>
          <w:b/>
          <w:kern w:val="0"/>
          <w:sz w:val="28"/>
          <w:szCs w:val="28"/>
          <w:highlight w:val="yellow"/>
          <w:lang w:eastAsia="ru-RU"/>
        </w:rPr>
        <w:t>;</w:t>
      </w:r>
    </w:p>
    <w:p w:rsidR="00423FE8" w:rsidRPr="00FE2DFC" w:rsidRDefault="00130074" w:rsidP="00423FE8">
      <w:pPr>
        <w:suppressAutoHyphens w:val="0"/>
        <w:autoSpaceDE w:val="0"/>
        <w:autoSpaceDN w:val="0"/>
        <w:adjustRightInd w:val="0"/>
        <w:ind w:firstLine="851"/>
        <w:jc w:val="both"/>
        <w:rPr>
          <w:rFonts w:eastAsia="Times New Roman"/>
          <w:kern w:val="0"/>
          <w:sz w:val="28"/>
          <w:szCs w:val="28"/>
          <w:lang w:eastAsia="ru-RU"/>
        </w:rPr>
      </w:pPr>
      <w:r w:rsidRPr="00FE2DFC">
        <w:rPr>
          <w:rFonts w:eastAsia="Times New Roman"/>
          <w:kern w:val="0"/>
          <w:sz w:val="28"/>
          <w:szCs w:val="28"/>
          <w:lang w:eastAsia="ru-RU"/>
        </w:rPr>
        <w:t xml:space="preserve">11) </w:t>
      </w:r>
      <w:r w:rsidR="00423FE8" w:rsidRPr="00FE2DFC">
        <w:rPr>
          <w:rFonts w:eastAsia="Times New Roman"/>
          <w:kern w:val="0"/>
          <w:sz w:val="28"/>
          <w:szCs w:val="28"/>
          <w:lang w:eastAsia="ru-RU"/>
        </w:rPr>
        <w:t xml:space="preserve">создание условий для организации </w:t>
      </w:r>
      <w:proofErr w:type="gramStart"/>
      <w:r w:rsidR="00423FE8" w:rsidRPr="00FE2DFC">
        <w:rPr>
          <w:rFonts w:eastAsia="Times New Roman"/>
          <w:kern w:val="0"/>
          <w:sz w:val="28"/>
          <w:szCs w:val="28"/>
          <w:lang w:eastAsia="ru-RU"/>
        </w:rPr>
        <w:t>проведения независимой оценки качества оказания услуг</w:t>
      </w:r>
      <w:proofErr w:type="gramEnd"/>
      <w:r w:rsidR="00423FE8" w:rsidRPr="00FE2DFC">
        <w:rPr>
          <w:rFonts w:eastAsia="Times New Roman"/>
          <w:kern w:val="0"/>
          <w:sz w:val="28"/>
          <w:szCs w:val="28"/>
          <w:lang w:eastAsia="ru-RU"/>
        </w:rPr>
        <w:t xml:space="preserve"> организациями в порядке и на условиях, которые установлены федеральными законами</w:t>
      </w:r>
      <w:r w:rsidRPr="00FE2DFC">
        <w:rPr>
          <w:rFonts w:eastAsia="Times New Roman"/>
          <w:kern w:val="0"/>
          <w:sz w:val="28"/>
          <w:szCs w:val="28"/>
          <w:lang w:eastAsia="ru-RU"/>
        </w:rPr>
        <w:t>;</w:t>
      </w:r>
    </w:p>
    <w:p w:rsidR="00423FE8" w:rsidRPr="00FE2DFC" w:rsidRDefault="00130074" w:rsidP="00130074">
      <w:pPr>
        <w:suppressAutoHyphens w:val="0"/>
        <w:autoSpaceDE w:val="0"/>
        <w:autoSpaceDN w:val="0"/>
        <w:adjustRightInd w:val="0"/>
        <w:ind w:firstLine="851"/>
        <w:jc w:val="both"/>
        <w:rPr>
          <w:rFonts w:eastAsia="Times New Roman"/>
          <w:kern w:val="0"/>
          <w:sz w:val="28"/>
          <w:szCs w:val="28"/>
          <w:lang w:eastAsia="ru-RU"/>
        </w:rPr>
      </w:pPr>
      <w:r w:rsidRPr="00FE2DFC">
        <w:rPr>
          <w:rFonts w:eastAsia="Times New Roman"/>
          <w:kern w:val="0"/>
          <w:sz w:val="28"/>
          <w:szCs w:val="28"/>
          <w:lang w:eastAsia="ru-RU"/>
        </w:rPr>
        <w:t xml:space="preserve">12) </w:t>
      </w:r>
      <w:r w:rsidR="004A0836" w:rsidRPr="00FE2DFC">
        <w:rPr>
          <w:rFonts w:eastAsia="Times New Roman"/>
          <w:kern w:val="0"/>
          <w:sz w:val="28"/>
          <w:szCs w:val="28"/>
          <w:lang w:eastAsia="ru-RU"/>
        </w:rPr>
        <w:t>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r w:rsidR="007C0F95" w:rsidRPr="00FE2DFC">
        <w:rPr>
          <w:rFonts w:eastAsia="Times New Roman"/>
          <w:kern w:val="0"/>
          <w:sz w:val="28"/>
          <w:szCs w:val="28"/>
          <w:lang w:eastAsia="ru-RU"/>
        </w:rPr>
        <w:t>;</w:t>
      </w:r>
    </w:p>
    <w:p w:rsidR="007C0F95" w:rsidRPr="00FE2DFC" w:rsidRDefault="007C0F95" w:rsidP="007C0F95">
      <w:pPr>
        <w:suppressAutoHyphens w:val="0"/>
        <w:autoSpaceDE w:val="0"/>
        <w:autoSpaceDN w:val="0"/>
        <w:adjustRightInd w:val="0"/>
        <w:ind w:firstLine="851"/>
        <w:jc w:val="both"/>
        <w:rPr>
          <w:rFonts w:eastAsia="Times New Roman"/>
          <w:kern w:val="0"/>
          <w:sz w:val="28"/>
          <w:szCs w:val="28"/>
          <w:lang w:eastAsia="ru-RU"/>
        </w:rPr>
      </w:pPr>
      <w:r w:rsidRPr="00FE2DFC">
        <w:rPr>
          <w:bCs/>
          <w:sz w:val="28"/>
          <w:szCs w:val="28"/>
        </w:rPr>
        <w:t>13) осуществление мероприятий по отлову и содержанию безнадзорных животных, обитающих на территории поселения.</w:t>
      </w:r>
    </w:p>
    <w:p w:rsidR="009917B8" w:rsidRDefault="009917B8" w:rsidP="00352ED7">
      <w:pPr>
        <w:ind w:firstLine="851"/>
        <w:jc w:val="both"/>
        <w:rPr>
          <w:sz w:val="28"/>
          <w:szCs w:val="28"/>
        </w:rPr>
      </w:pPr>
      <w:r>
        <w:rPr>
          <w:sz w:val="28"/>
        </w:rPr>
        <w:t xml:space="preserve">2. </w:t>
      </w:r>
      <w:proofErr w:type="gramStart"/>
      <w:r>
        <w:rPr>
          <w:sz w:val="28"/>
        </w:rPr>
        <w:t xml:space="preserve">Органы местного самоуправления поселения вправе решать вопросы, указанные в части 1 настоящей статьи, участвовать в осуществлении иных государственных полномочий (не переданных им в соответствии со статьей 19 Федерального закона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если это участие предусмотрено федеральными законами, а также решать иные вопросы, не отнесенные к компетенции органов местного самоуправления других</w:t>
      </w:r>
      <w:proofErr w:type="gramEnd"/>
      <w:r>
        <w:rPr>
          <w:sz w:val="28"/>
        </w:rPr>
        <w:t xml:space="preserve"> </w:t>
      </w:r>
      <w:proofErr w:type="gramStart"/>
      <w:r>
        <w:rPr>
          <w:sz w:val="28"/>
        </w:rPr>
        <w:t xml:space="preserve">муниципальных образований, органов государственной власти и не исключенные из их компетенции федеральными законами и законами Краснодарского края, </w:t>
      </w:r>
      <w:r>
        <w:rPr>
          <w:sz w:val="28"/>
          <w:szCs w:val="28"/>
        </w:rPr>
        <w:t>за счет доходов местного бюджета,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roofErr w:type="gramEnd"/>
    </w:p>
    <w:p w:rsidR="009917B8" w:rsidRDefault="009917B8" w:rsidP="0081350A">
      <w:pPr>
        <w:pStyle w:val="22"/>
        <w:tabs>
          <w:tab w:val="left" w:pos="-142"/>
          <w:tab w:val="left" w:pos="142"/>
        </w:tabs>
        <w:spacing w:before="0" w:after="0"/>
        <w:ind w:firstLine="851"/>
        <w:rPr>
          <w:rFonts w:eastAsia="Times New Roman"/>
        </w:rPr>
      </w:pPr>
    </w:p>
    <w:p w:rsidR="00FE2DFC" w:rsidRDefault="00FE2DFC" w:rsidP="0081350A">
      <w:pPr>
        <w:pStyle w:val="22"/>
        <w:tabs>
          <w:tab w:val="left" w:pos="142"/>
        </w:tabs>
        <w:spacing w:before="0" w:after="0"/>
        <w:ind w:firstLine="851"/>
        <w:rPr>
          <w:rFonts w:eastAsia="Times New Roman"/>
          <w:b/>
        </w:rPr>
      </w:pPr>
    </w:p>
    <w:p w:rsidR="009917B8" w:rsidRDefault="009917B8" w:rsidP="0081350A">
      <w:pPr>
        <w:pStyle w:val="22"/>
        <w:tabs>
          <w:tab w:val="left" w:pos="142"/>
        </w:tabs>
        <w:spacing w:before="0" w:after="0"/>
        <w:ind w:firstLine="851"/>
        <w:rPr>
          <w:rFonts w:eastAsia="Times New Roman"/>
          <w:b/>
        </w:rPr>
      </w:pPr>
      <w:r>
        <w:rPr>
          <w:rFonts w:eastAsia="Times New Roman"/>
          <w:b/>
        </w:rPr>
        <w:lastRenderedPageBreak/>
        <w:t>Статья 10. Полномочия органов местного самоуправления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1. В целях решения вопросов местного значения органы местного самоуправления поселения обладают следующими полномочиями:</w:t>
      </w:r>
    </w:p>
    <w:p w:rsidR="009917B8" w:rsidRDefault="00A33F58" w:rsidP="009C5A79">
      <w:pPr>
        <w:tabs>
          <w:tab w:val="left" w:pos="1211"/>
        </w:tabs>
        <w:ind w:firstLine="851"/>
        <w:jc w:val="both"/>
        <w:rPr>
          <w:rFonts w:eastAsia="Times New Roman"/>
          <w:sz w:val="28"/>
        </w:rPr>
      </w:pPr>
      <w:r>
        <w:rPr>
          <w:rFonts w:eastAsia="Times New Roman"/>
          <w:sz w:val="28"/>
        </w:rPr>
        <w:t xml:space="preserve">1) </w:t>
      </w:r>
      <w:r w:rsidR="009917B8">
        <w:rPr>
          <w:rFonts w:eastAsia="Times New Roman"/>
          <w:sz w:val="28"/>
        </w:rPr>
        <w:t>принятие устава поселения</w:t>
      </w:r>
      <w:r w:rsidR="009917B8">
        <w:rPr>
          <w:rFonts w:eastAsia="Times New Roman"/>
          <w:b/>
          <w:sz w:val="28"/>
        </w:rPr>
        <w:t xml:space="preserve"> </w:t>
      </w:r>
      <w:r w:rsidR="009917B8">
        <w:rPr>
          <w:rFonts w:eastAsia="Times New Roman"/>
          <w:sz w:val="28"/>
        </w:rPr>
        <w:t>и внесение в него</w:t>
      </w:r>
      <w:r w:rsidR="009917B8">
        <w:rPr>
          <w:rFonts w:eastAsia="Times New Roman"/>
          <w:b/>
          <w:sz w:val="28"/>
        </w:rPr>
        <w:t xml:space="preserve"> </w:t>
      </w:r>
      <w:r w:rsidR="009917B8">
        <w:rPr>
          <w:rFonts w:eastAsia="Times New Roman"/>
          <w:sz w:val="28"/>
        </w:rPr>
        <w:t>изменений и дополнений, издание муниципальных правовых актов;</w:t>
      </w:r>
    </w:p>
    <w:p w:rsidR="009917B8" w:rsidRDefault="009C5A79" w:rsidP="009C5A79">
      <w:pPr>
        <w:tabs>
          <w:tab w:val="left" w:pos="1211"/>
        </w:tabs>
        <w:ind w:firstLine="851"/>
        <w:jc w:val="both"/>
        <w:rPr>
          <w:rFonts w:eastAsia="Times New Roman"/>
          <w:sz w:val="28"/>
        </w:rPr>
      </w:pPr>
      <w:r>
        <w:rPr>
          <w:rFonts w:eastAsia="Times New Roman"/>
          <w:sz w:val="28"/>
        </w:rPr>
        <w:t xml:space="preserve">2) </w:t>
      </w:r>
      <w:r w:rsidR="009917B8">
        <w:rPr>
          <w:rFonts w:eastAsia="Times New Roman"/>
          <w:sz w:val="28"/>
        </w:rPr>
        <w:t>установление официальных символов поселения;</w:t>
      </w:r>
    </w:p>
    <w:p w:rsidR="00A33F58" w:rsidRPr="002624C5" w:rsidRDefault="009C5A79" w:rsidP="009C5A79">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t xml:space="preserve">3) </w:t>
      </w:r>
      <w:r w:rsidR="009917B8" w:rsidRPr="003909F6">
        <w:rPr>
          <w:rFonts w:eastAsia="Times New Roman"/>
          <w:sz w:val="28"/>
        </w:rPr>
        <w:t>создание муниципальных предприятий и учреждений</w:t>
      </w:r>
      <w:r w:rsidR="009917B8" w:rsidRPr="00DA1D05">
        <w:rPr>
          <w:rStyle w:val="80"/>
        </w:rPr>
        <w:t xml:space="preserve">,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w:t>
      </w:r>
      <w:r w:rsidR="00A33F58" w:rsidRPr="002624C5">
        <w:rPr>
          <w:rFonts w:eastAsiaTheme="minorHAnsi"/>
          <w:kern w:val="0"/>
          <w:sz w:val="28"/>
          <w:szCs w:val="28"/>
        </w:rPr>
        <w:t>осуществление закупок товаров, работ, услуг для обеспечения муниципальных нужд;</w:t>
      </w:r>
    </w:p>
    <w:p w:rsidR="009917B8" w:rsidRPr="003909F6" w:rsidRDefault="009C5A79" w:rsidP="009C5A79">
      <w:pPr>
        <w:tabs>
          <w:tab w:val="left" w:pos="1211"/>
        </w:tabs>
        <w:ind w:firstLine="851"/>
        <w:jc w:val="both"/>
        <w:rPr>
          <w:rFonts w:eastAsia="Times New Roman"/>
          <w:sz w:val="28"/>
        </w:rPr>
      </w:pPr>
      <w:r>
        <w:rPr>
          <w:rFonts w:eastAsia="Times New Roman"/>
          <w:sz w:val="28"/>
        </w:rPr>
        <w:t xml:space="preserve">4) </w:t>
      </w:r>
      <w:r w:rsidR="009917B8" w:rsidRPr="003909F6">
        <w:rPr>
          <w:rFonts w:eastAsia="Times New Roman"/>
          <w:sz w:val="28"/>
        </w:rPr>
        <w:t xml:space="preserve">установление тарифов на услуги, предоставляемые муниципальными предприятиями и учреждениями, </w:t>
      </w:r>
      <w:r w:rsidR="00127C60" w:rsidRPr="00645581">
        <w:rPr>
          <w:rFonts w:eastAsia="Times New Roman"/>
          <w:sz w:val="28"/>
        </w:rPr>
        <w:t>и работы, выполняемые муниципальными предприятиями и учреждениями,</w:t>
      </w:r>
      <w:r w:rsidR="00127C60" w:rsidRPr="00127C60">
        <w:rPr>
          <w:rFonts w:eastAsia="Times New Roman"/>
          <w:b/>
          <w:sz w:val="28"/>
        </w:rPr>
        <w:t xml:space="preserve"> </w:t>
      </w:r>
      <w:r w:rsidR="009917B8" w:rsidRPr="003909F6">
        <w:rPr>
          <w:rFonts w:eastAsia="Times New Roman"/>
          <w:sz w:val="28"/>
        </w:rPr>
        <w:t>если иное не предусмотрено федеральными законами;</w:t>
      </w:r>
    </w:p>
    <w:p w:rsidR="009917B8" w:rsidRPr="00DA1D05" w:rsidRDefault="009917B8" w:rsidP="009C5A79">
      <w:pPr>
        <w:pStyle w:val="8"/>
        <w:keepNext w:val="0"/>
        <w:ind w:firstLine="851"/>
        <w:jc w:val="both"/>
      </w:pPr>
      <w:r w:rsidRPr="00DA1D05">
        <w:t xml:space="preserve">5) полномочиями по организации теплоснабжения, предусмотренными Федеральным законом </w:t>
      </w:r>
      <w:r w:rsidR="00253859" w:rsidRPr="00FE2DFC">
        <w:rPr>
          <w:rFonts w:eastAsia="Calibri"/>
          <w:kern w:val="0"/>
          <w:szCs w:val="28"/>
        </w:rPr>
        <w:t>от 27.07.2010 № 190-ФЗ</w:t>
      </w:r>
      <w:r w:rsidR="00253859" w:rsidRPr="0078386D">
        <w:rPr>
          <w:szCs w:val="28"/>
        </w:rPr>
        <w:t xml:space="preserve"> </w:t>
      </w:r>
      <w:r w:rsidR="00A03B53">
        <w:t>«</w:t>
      </w:r>
      <w:r w:rsidRPr="00DA1D05">
        <w:t>О теплоснабжении</w:t>
      </w:r>
      <w:r w:rsidR="00A03B53">
        <w:t>»</w:t>
      </w:r>
      <w:r w:rsidRPr="00DA1D05">
        <w:t>;</w:t>
      </w:r>
    </w:p>
    <w:p w:rsidR="009917B8" w:rsidRDefault="009917B8" w:rsidP="0081350A">
      <w:pPr>
        <w:tabs>
          <w:tab w:val="left" w:pos="1211"/>
        </w:tabs>
        <w:ind w:firstLine="840"/>
        <w:jc w:val="both"/>
        <w:rPr>
          <w:rFonts w:eastAsia="Times New Roman"/>
          <w:sz w:val="28"/>
        </w:rPr>
      </w:pPr>
      <w:r w:rsidRPr="003909F6">
        <w:rPr>
          <w:rFonts w:eastAsia="Times New Roman"/>
          <w:sz w:val="28"/>
        </w:rPr>
        <w:t>6) регулирование тарифов на подключение к системе коммунальной</w:t>
      </w:r>
      <w:r>
        <w:rPr>
          <w:rFonts w:eastAsia="Times New Roman"/>
          <w:sz w:val="28"/>
        </w:rPr>
        <w:t xml:space="preserve">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9917B8" w:rsidRPr="00486D5B" w:rsidRDefault="009917B8" w:rsidP="0081350A">
      <w:pPr>
        <w:pStyle w:val="ConsNormal"/>
        <w:ind w:firstLine="851"/>
        <w:jc w:val="both"/>
        <w:rPr>
          <w:rStyle w:val="afb"/>
          <w:rFonts w:ascii="Times New Roman" w:hAnsi="Times New Roman"/>
          <w:i w:val="0"/>
          <w:color w:val="auto"/>
          <w:sz w:val="28"/>
          <w:szCs w:val="28"/>
        </w:rPr>
      </w:pPr>
      <w:proofErr w:type="gramStart"/>
      <w:r>
        <w:rPr>
          <w:rFonts w:ascii="Times New Roman" w:hAnsi="Times New Roman"/>
          <w:sz w:val="28"/>
        </w:rPr>
        <w:t xml:space="preserve">Полномочия по регулированию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 могут полностью или частично передаваться на основе </w:t>
      </w:r>
      <w:r w:rsidRPr="00486D5B">
        <w:rPr>
          <w:rFonts w:ascii="Times New Roman" w:hAnsi="Times New Roman"/>
          <w:sz w:val="28"/>
          <w:szCs w:val="28"/>
        </w:rPr>
        <w:t xml:space="preserve">соглашений между органами местного самоуправления поселения и органами </w:t>
      </w:r>
      <w:r w:rsidR="00751D75">
        <w:rPr>
          <w:rStyle w:val="afb"/>
          <w:rFonts w:ascii="Times New Roman" w:hAnsi="Times New Roman"/>
          <w:i w:val="0"/>
          <w:color w:val="auto"/>
          <w:sz w:val="28"/>
          <w:szCs w:val="28"/>
        </w:rPr>
        <w:t xml:space="preserve">местного самоуправления </w:t>
      </w:r>
      <w:proofErr w:type="spellStart"/>
      <w:r w:rsidR="00751D75">
        <w:rPr>
          <w:rStyle w:val="afb"/>
          <w:rFonts w:ascii="Times New Roman" w:hAnsi="Times New Roman"/>
          <w:i w:val="0"/>
          <w:color w:val="auto"/>
          <w:sz w:val="28"/>
          <w:szCs w:val="28"/>
        </w:rPr>
        <w:t>Староминский</w:t>
      </w:r>
      <w:proofErr w:type="spellEnd"/>
      <w:r w:rsidR="00751D75">
        <w:rPr>
          <w:rStyle w:val="afb"/>
          <w:rFonts w:ascii="Times New Roman" w:hAnsi="Times New Roman"/>
          <w:i w:val="0"/>
          <w:color w:val="auto"/>
          <w:sz w:val="28"/>
          <w:szCs w:val="28"/>
        </w:rPr>
        <w:t xml:space="preserve"> </w:t>
      </w:r>
      <w:r w:rsidRPr="00486D5B">
        <w:rPr>
          <w:rStyle w:val="afb"/>
          <w:rFonts w:ascii="Times New Roman" w:hAnsi="Times New Roman"/>
          <w:i w:val="0"/>
          <w:color w:val="auto"/>
          <w:sz w:val="28"/>
          <w:szCs w:val="28"/>
        </w:rPr>
        <w:t xml:space="preserve"> район;</w:t>
      </w:r>
      <w:proofErr w:type="gramEnd"/>
    </w:p>
    <w:p w:rsidR="00B213F2" w:rsidRPr="00486D5B" w:rsidRDefault="00B213F2" w:rsidP="00B213F2">
      <w:pPr>
        <w:suppressAutoHyphens w:val="0"/>
        <w:ind w:firstLine="851"/>
        <w:jc w:val="both"/>
        <w:rPr>
          <w:rStyle w:val="afb"/>
          <w:i w:val="0"/>
          <w:color w:val="auto"/>
          <w:sz w:val="28"/>
          <w:szCs w:val="28"/>
        </w:rPr>
      </w:pPr>
      <w:r w:rsidRPr="00486D5B">
        <w:rPr>
          <w:rStyle w:val="afb"/>
          <w:i w:val="0"/>
          <w:color w:val="auto"/>
          <w:sz w:val="28"/>
          <w:szCs w:val="28"/>
        </w:rPr>
        <w:t xml:space="preserve">7) полномочиями в сфере водоснабжения и водоотведения, предусмотренными Федеральным законом </w:t>
      </w:r>
      <w:r w:rsidR="00253859" w:rsidRPr="00FE2DFC">
        <w:rPr>
          <w:rFonts w:eastAsia="Calibri"/>
          <w:kern w:val="0"/>
          <w:sz w:val="28"/>
          <w:szCs w:val="28"/>
        </w:rPr>
        <w:t>от 07.12.2011 № 416-ФЗ</w:t>
      </w:r>
      <w:r w:rsidR="00253859" w:rsidRPr="00486D5B">
        <w:rPr>
          <w:rStyle w:val="afb"/>
          <w:i w:val="0"/>
          <w:color w:val="auto"/>
          <w:sz w:val="28"/>
          <w:szCs w:val="28"/>
        </w:rPr>
        <w:t xml:space="preserve"> </w:t>
      </w:r>
      <w:r w:rsidR="00FE2DFC">
        <w:rPr>
          <w:rStyle w:val="afb"/>
          <w:i w:val="0"/>
          <w:color w:val="auto"/>
          <w:sz w:val="28"/>
          <w:szCs w:val="28"/>
        </w:rPr>
        <w:t xml:space="preserve">                                     </w:t>
      </w:r>
      <w:r w:rsidRPr="00486D5B">
        <w:rPr>
          <w:rStyle w:val="afb"/>
          <w:i w:val="0"/>
          <w:color w:val="auto"/>
          <w:sz w:val="28"/>
          <w:szCs w:val="28"/>
        </w:rPr>
        <w:t>«О водоснабжении и водоотведении»;</w:t>
      </w:r>
    </w:p>
    <w:p w:rsidR="009917B8" w:rsidRPr="00486D5B" w:rsidRDefault="00B213F2" w:rsidP="0081350A">
      <w:pPr>
        <w:tabs>
          <w:tab w:val="left" w:pos="1211"/>
        </w:tabs>
        <w:ind w:firstLine="851"/>
        <w:jc w:val="both"/>
        <w:rPr>
          <w:rStyle w:val="afb"/>
          <w:i w:val="0"/>
          <w:color w:val="auto"/>
          <w:sz w:val="28"/>
          <w:szCs w:val="28"/>
        </w:rPr>
      </w:pPr>
      <w:r w:rsidRPr="00486D5B">
        <w:rPr>
          <w:rStyle w:val="afb"/>
          <w:i w:val="0"/>
          <w:color w:val="auto"/>
          <w:sz w:val="28"/>
          <w:szCs w:val="28"/>
        </w:rPr>
        <w:t>8</w:t>
      </w:r>
      <w:r w:rsidR="009917B8" w:rsidRPr="00486D5B">
        <w:rPr>
          <w:rStyle w:val="afb"/>
          <w:i w:val="0"/>
          <w:color w:val="auto"/>
          <w:sz w:val="28"/>
          <w:szCs w:val="28"/>
        </w:rPr>
        <w:t>)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муниципального образования, голосования по вопросам изменения границ поселения, преобразования поселения;</w:t>
      </w:r>
    </w:p>
    <w:p w:rsidR="009917B8" w:rsidRPr="00486D5B" w:rsidRDefault="00B213F2" w:rsidP="0081350A">
      <w:pPr>
        <w:pStyle w:val="WW-2"/>
        <w:tabs>
          <w:tab w:val="left" w:pos="1211"/>
        </w:tabs>
        <w:rPr>
          <w:rStyle w:val="afb"/>
          <w:i w:val="0"/>
          <w:color w:val="auto"/>
          <w:szCs w:val="28"/>
        </w:rPr>
      </w:pPr>
      <w:r w:rsidRPr="00486D5B">
        <w:rPr>
          <w:rStyle w:val="afb"/>
          <w:i w:val="0"/>
          <w:color w:val="auto"/>
          <w:szCs w:val="28"/>
        </w:rPr>
        <w:t>9</w:t>
      </w:r>
      <w:r w:rsidR="009917B8" w:rsidRPr="00486D5B">
        <w:rPr>
          <w:rStyle w:val="afb"/>
          <w:i w:val="0"/>
          <w:color w:val="auto"/>
          <w:szCs w:val="28"/>
        </w:rPr>
        <w:t>) принятие и организация выполнения планов и программ комплексного социально-экономического развития поселения, а также организация сбора статистических показателей, характеризующих состояние экономики и социальной сферы поселения, и предоставление указанных данных органам государственной власти в порядке, установленном Правительством Российской Федерации;</w:t>
      </w:r>
    </w:p>
    <w:p w:rsidR="007A7678" w:rsidRPr="00486D5B" w:rsidRDefault="007A7678" w:rsidP="007A7678">
      <w:pPr>
        <w:suppressAutoHyphens w:val="0"/>
        <w:ind w:firstLine="851"/>
        <w:jc w:val="both"/>
        <w:rPr>
          <w:rStyle w:val="afb"/>
          <w:i w:val="0"/>
          <w:color w:val="auto"/>
          <w:sz w:val="28"/>
          <w:szCs w:val="28"/>
        </w:rPr>
      </w:pPr>
      <w:r w:rsidRPr="00486D5B">
        <w:rPr>
          <w:rStyle w:val="afb"/>
          <w:i w:val="0"/>
          <w:color w:val="auto"/>
          <w:sz w:val="28"/>
          <w:szCs w:val="28"/>
        </w:rPr>
        <w:t>10) разработк</w:t>
      </w:r>
      <w:r w:rsidR="00842886" w:rsidRPr="00486D5B">
        <w:rPr>
          <w:rStyle w:val="afb"/>
          <w:i w:val="0"/>
          <w:color w:val="auto"/>
          <w:sz w:val="28"/>
          <w:szCs w:val="28"/>
        </w:rPr>
        <w:t>а</w:t>
      </w:r>
      <w:r w:rsidRPr="00486D5B">
        <w:rPr>
          <w:rStyle w:val="afb"/>
          <w:i w:val="0"/>
          <w:color w:val="auto"/>
          <w:sz w:val="28"/>
          <w:szCs w:val="28"/>
        </w:rPr>
        <w:t xml:space="preserve"> и утверждени</w:t>
      </w:r>
      <w:r w:rsidR="00842886" w:rsidRPr="00486D5B">
        <w:rPr>
          <w:rStyle w:val="afb"/>
          <w:i w:val="0"/>
          <w:color w:val="auto"/>
          <w:sz w:val="28"/>
          <w:szCs w:val="28"/>
        </w:rPr>
        <w:t>е</w:t>
      </w:r>
      <w:r w:rsidRPr="00486D5B">
        <w:rPr>
          <w:rStyle w:val="afb"/>
          <w:i w:val="0"/>
          <w:color w:val="auto"/>
          <w:sz w:val="28"/>
          <w:szCs w:val="28"/>
        </w:rPr>
        <w:t xml:space="preserve"> программ комплексного развития систем коммунальной инфраструктуры поселени</w:t>
      </w:r>
      <w:r w:rsidR="006316D3" w:rsidRPr="00486D5B">
        <w:rPr>
          <w:rStyle w:val="afb"/>
          <w:i w:val="0"/>
          <w:color w:val="auto"/>
          <w:sz w:val="28"/>
          <w:szCs w:val="28"/>
        </w:rPr>
        <w:t>я</w:t>
      </w:r>
      <w:r w:rsidRPr="00FE2DFC">
        <w:rPr>
          <w:rStyle w:val="afb"/>
          <w:i w:val="0"/>
          <w:color w:val="auto"/>
          <w:sz w:val="28"/>
          <w:szCs w:val="28"/>
        </w:rPr>
        <w:t xml:space="preserve">, </w:t>
      </w:r>
      <w:r w:rsidR="008F1BE8" w:rsidRPr="00FE2DFC">
        <w:rPr>
          <w:rFonts w:eastAsia="Calibri"/>
          <w:kern w:val="0"/>
          <w:sz w:val="28"/>
          <w:szCs w:val="28"/>
        </w:rPr>
        <w:t xml:space="preserve">программ комплексного развития </w:t>
      </w:r>
      <w:r w:rsidR="008F1BE8" w:rsidRPr="00FE2DFC">
        <w:rPr>
          <w:rFonts w:eastAsia="Calibri"/>
          <w:kern w:val="0"/>
          <w:sz w:val="28"/>
          <w:szCs w:val="28"/>
        </w:rPr>
        <w:lastRenderedPageBreak/>
        <w:t>транспортной инфраструктуры поселения, программ комплексного развития социальной инфраструктуры поселения,</w:t>
      </w:r>
      <w:r w:rsidR="008F1BE8">
        <w:rPr>
          <w:rFonts w:eastAsia="Calibri"/>
          <w:b/>
          <w:kern w:val="0"/>
          <w:sz w:val="28"/>
          <w:szCs w:val="28"/>
        </w:rPr>
        <w:t xml:space="preserve"> </w:t>
      </w:r>
      <w:r w:rsidRPr="00486D5B">
        <w:rPr>
          <w:rStyle w:val="afb"/>
          <w:i w:val="0"/>
          <w:color w:val="auto"/>
          <w:sz w:val="28"/>
          <w:szCs w:val="28"/>
        </w:rPr>
        <w:t>требования к которым устанавливаются Правительством Российской Федерации;</w:t>
      </w:r>
    </w:p>
    <w:p w:rsidR="009917B8" w:rsidRDefault="007A7678" w:rsidP="0081350A">
      <w:pPr>
        <w:pStyle w:val="ConsNormal"/>
        <w:ind w:firstLine="851"/>
        <w:jc w:val="both"/>
        <w:rPr>
          <w:rFonts w:ascii="Times New Roman" w:hAnsi="Times New Roman"/>
          <w:sz w:val="28"/>
        </w:rPr>
      </w:pPr>
      <w:r w:rsidRPr="00486D5B">
        <w:rPr>
          <w:rStyle w:val="afb"/>
          <w:rFonts w:ascii="Times New Roman" w:hAnsi="Times New Roman"/>
          <w:i w:val="0"/>
          <w:color w:val="auto"/>
          <w:sz w:val="28"/>
          <w:szCs w:val="28"/>
        </w:rPr>
        <w:t>11</w:t>
      </w:r>
      <w:r w:rsidR="009917B8" w:rsidRPr="00486D5B">
        <w:rPr>
          <w:rStyle w:val="afb"/>
          <w:rFonts w:ascii="Times New Roman" w:hAnsi="Times New Roman"/>
          <w:i w:val="0"/>
          <w:color w:val="auto"/>
          <w:sz w:val="28"/>
          <w:szCs w:val="28"/>
        </w:rPr>
        <w:t>)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w:t>
      </w:r>
      <w:r w:rsidR="009917B8" w:rsidRPr="00486D5B">
        <w:rPr>
          <w:rFonts w:ascii="Times New Roman" w:hAnsi="Times New Roman"/>
          <w:sz w:val="28"/>
          <w:szCs w:val="28"/>
        </w:rPr>
        <w:t xml:space="preserve"> сведения жителей поселения официальной</w:t>
      </w:r>
      <w:r w:rsidR="009917B8" w:rsidRPr="00486D5B">
        <w:rPr>
          <w:rFonts w:ascii="Times New Roman" w:hAnsi="Times New Roman"/>
          <w:sz w:val="28"/>
        </w:rPr>
        <w:t xml:space="preserve"> </w:t>
      </w:r>
      <w:r w:rsidR="009917B8">
        <w:rPr>
          <w:rFonts w:ascii="Times New Roman" w:hAnsi="Times New Roman"/>
          <w:sz w:val="28"/>
        </w:rPr>
        <w:t>информации о социально-экономическом и культурном развитии муниципального образования, о развитии его общественной инфраструктуры и иной официальной информации;</w:t>
      </w:r>
    </w:p>
    <w:p w:rsidR="009917B8" w:rsidRDefault="009917B8" w:rsidP="0081350A">
      <w:pPr>
        <w:pStyle w:val="WW-2"/>
        <w:tabs>
          <w:tab w:val="left" w:pos="1211"/>
        </w:tabs>
      </w:pPr>
      <w:r>
        <w:t>1</w:t>
      </w:r>
      <w:r w:rsidR="007A7678">
        <w:t>2</w:t>
      </w:r>
      <w:r>
        <w:t>) осуществление международных и внешнеэкономических связей в соответствии с федеральными законами;</w:t>
      </w:r>
    </w:p>
    <w:p w:rsidR="00025581" w:rsidRPr="00FE2DFC" w:rsidRDefault="000327C8" w:rsidP="000327C8">
      <w:pPr>
        <w:widowControl/>
        <w:suppressAutoHyphens w:val="0"/>
        <w:autoSpaceDE w:val="0"/>
        <w:autoSpaceDN w:val="0"/>
        <w:adjustRightInd w:val="0"/>
        <w:ind w:firstLine="851"/>
        <w:jc w:val="both"/>
        <w:rPr>
          <w:rFonts w:eastAsiaTheme="minorHAnsi"/>
          <w:kern w:val="0"/>
          <w:sz w:val="28"/>
          <w:szCs w:val="28"/>
        </w:rPr>
      </w:pPr>
      <w:r w:rsidRPr="002624C5">
        <w:rPr>
          <w:rFonts w:eastAsiaTheme="minorHAnsi"/>
          <w:kern w:val="0"/>
          <w:sz w:val="28"/>
          <w:szCs w:val="28"/>
        </w:rPr>
        <w:t xml:space="preserve">13) </w:t>
      </w:r>
      <w:r w:rsidR="00025581" w:rsidRPr="002624C5">
        <w:rPr>
          <w:rFonts w:eastAsiaTheme="minorHAnsi"/>
          <w:kern w:val="0"/>
          <w:sz w:val="28"/>
          <w:szCs w:val="28"/>
        </w:rPr>
        <w:t xml:space="preserve">организация профессионального образования и дополнительного профессионального образования </w:t>
      </w:r>
      <w:r w:rsidR="00025581" w:rsidRPr="002624C5">
        <w:rPr>
          <w:sz w:val="28"/>
        </w:rPr>
        <w:t xml:space="preserve">главы поселения, депутатов Совета поселения, </w:t>
      </w:r>
      <w:r w:rsidR="00025581" w:rsidRPr="002624C5">
        <w:rPr>
          <w:rFonts w:eastAsiaTheme="minorHAnsi"/>
          <w:kern w:val="0"/>
          <w:sz w:val="28"/>
          <w:szCs w:val="28"/>
        </w:rPr>
        <w:t>муниципальных служащих и работников муниципальных учреждений</w:t>
      </w:r>
      <w:r w:rsidR="00EC4608" w:rsidRPr="00FE2DFC">
        <w:rPr>
          <w:b/>
          <w:sz w:val="26"/>
          <w:szCs w:val="26"/>
        </w:rPr>
        <w:t xml:space="preserve">, </w:t>
      </w:r>
      <w:r w:rsidR="00EC4608" w:rsidRPr="00FE2DFC">
        <w:rPr>
          <w:sz w:val="26"/>
          <w:szCs w:val="26"/>
        </w:rPr>
        <w:t>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r w:rsidR="00025581" w:rsidRPr="00FE2DFC">
        <w:rPr>
          <w:rFonts w:eastAsiaTheme="minorHAnsi"/>
          <w:kern w:val="0"/>
          <w:sz w:val="28"/>
          <w:szCs w:val="28"/>
        </w:rPr>
        <w:t>;</w:t>
      </w:r>
    </w:p>
    <w:p w:rsidR="009917B8" w:rsidRDefault="009917B8" w:rsidP="0081350A">
      <w:pPr>
        <w:autoSpaceDE w:val="0"/>
        <w:ind w:firstLine="851"/>
        <w:jc w:val="both"/>
        <w:rPr>
          <w:sz w:val="28"/>
          <w:szCs w:val="28"/>
        </w:rPr>
      </w:pPr>
      <w:r>
        <w:rPr>
          <w:sz w:val="28"/>
        </w:rPr>
        <w:t>1</w:t>
      </w:r>
      <w:r w:rsidR="007A7678">
        <w:rPr>
          <w:sz w:val="28"/>
        </w:rPr>
        <w:t>4</w:t>
      </w:r>
      <w:r>
        <w:rPr>
          <w:sz w:val="28"/>
        </w:rPr>
        <w:t xml:space="preserve">) </w:t>
      </w:r>
      <w:r>
        <w:rPr>
          <w:sz w:val="28"/>
          <w:szCs w:val="28"/>
        </w:rPr>
        <w:t>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9917B8" w:rsidRDefault="009917B8" w:rsidP="0081350A">
      <w:pPr>
        <w:pStyle w:val="22"/>
        <w:spacing w:before="0" w:after="0"/>
        <w:ind w:firstLine="851"/>
        <w:rPr>
          <w:rFonts w:eastAsia="Times New Roman"/>
        </w:rPr>
      </w:pPr>
      <w:r>
        <w:rPr>
          <w:rFonts w:eastAsia="Times New Roman"/>
        </w:rPr>
        <w:t>1</w:t>
      </w:r>
      <w:r w:rsidR="007A7678">
        <w:rPr>
          <w:rFonts w:eastAsia="Times New Roman"/>
        </w:rPr>
        <w:t>5</w:t>
      </w:r>
      <w:r>
        <w:rPr>
          <w:rFonts w:eastAsia="Times New Roman"/>
        </w:rPr>
        <w:t xml:space="preserve">) иными полномочиями в соответствии с Федеральным законом </w:t>
      </w:r>
      <w:r>
        <w:t xml:space="preserve">от 06.10.2003 года № 131-ФЗ </w:t>
      </w:r>
      <w:r>
        <w:rPr>
          <w:rFonts w:eastAsia="Times New Roman"/>
        </w:rPr>
        <w:t>«Об общих принципах организации местного самоуправления в Российской Федерации», настоящим уставом.</w:t>
      </w:r>
    </w:p>
    <w:p w:rsidR="009917B8" w:rsidRDefault="009917B8" w:rsidP="0081350A">
      <w:pPr>
        <w:tabs>
          <w:tab w:val="left" w:pos="142"/>
        </w:tabs>
        <w:ind w:firstLine="851"/>
        <w:jc w:val="both"/>
        <w:rPr>
          <w:rFonts w:eastAsia="Times New Roman"/>
          <w:sz w:val="28"/>
        </w:rPr>
      </w:pPr>
      <w:r>
        <w:rPr>
          <w:rFonts w:eastAsia="Times New Roman"/>
          <w:sz w:val="28"/>
        </w:rPr>
        <w:t xml:space="preserve">2. Органы местного самоуправления поселения вправе </w:t>
      </w:r>
      <w:r w:rsidR="00FE2DFC">
        <w:rPr>
          <w:rFonts w:eastAsia="Times New Roman"/>
          <w:sz w:val="28"/>
        </w:rPr>
        <w:t>принимать решение о привлечении</w:t>
      </w:r>
      <w:r>
        <w:rPr>
          <w:rFonts w:eastAsia="Times New Roman"/>
          <w:sz w:val="28"/>
        </w:rPr>
        <w:t xml:space="preserve"> </w:t>
      </w:r>
      <w:r w:rsidR="00A5055C" w:rsidRPr="00FE2DFC">
        <w:rPr>
          <w:rFonts w:eastAsia="Times New Roman"/>
          <w:sz w:val="28"/>
        </w:rPr>
        <w:t>граждан</w:t>
      </w:r>
      <w:r w:rsidR="00A5055C">
        <w:rPr>
          <w:rFonts w:eastAsia="Times New Roman"/>
          <w:sz w:val="28"/>
        </w:rPr>
        <w:t xml:space="preserve"> </w:t>
      </w:r>
      <w:r>
        <w:rPr>
          <w:rFonts w:eastAsia="Times New Roman"/>
          <w:sz w:val="28"/>
        </w:rPr>
        <w:t>к</w:t>
      </w:r>
      <w:r>
        <w:rPr>
          <w:rFonts w:eastAsia="Times New Roman"/>
          <w:b/>
          <w:sz w:val="28"/>
        </w:rPr>
        <w:t xml:space="preserve"> </w:t>
      </w:r>
      <w:r>
        <w:rPr>
          <w:rFonts w:eastAsia="Times New Roman"/>
          <w:sz w:val="28"/>
        </w:rPr>
        <w:t xml:space="preserve">выполнению на добровольной основе социально значимых для поселения работ (в том числе дежурств) в целях решения вопросов местного значения поселения, предусмотренных пунктами </w:t>
      </w:r>
      <w:r w:rsidR="00AE1F7F" w:rsidRPr="002624C5">
        <w:rPr>
          <w:rFonts w:eastAsia="Times New Roman"/>
          <w:sz w:val="28"/>
        </w:rPr>
        <w:t>8-11, 18, 21</w:t>
      </w:r>
      <w:r w:rsidR="00AE1F7F">
        <w:rPr>
          <w:rFonts w:eastAsia="Times New Roman"/>
          <w:sz w:val="28"/>
        </w:rPr>
        <w:t xml:space="preserve"> </w:t>
      </w:r>
      <w:r>
        <w:rPr>
          <w:rFonts w:eastAsia="Times New Roman"/>
          <w:sz w:val="28"/>
        </w:rPr>
        <w:t xml:space="preserve">статьи 8 настоящего устава. </w:t>
      </w:r>
    </w:p>
    <w:p w:rsidR="009917B8" w:rsidRDefault="009917B8" w:rsidP="0081350A">
      <w:pPr>
        <w:tabs>
          <w:tab w:val="left" w:pos="142"/>
        </w:tabs>
        <w:ind w:firstLine="851"/>
        <w:jc w:val="both"/>
        <w:rPr>
          <w:rFonts w:eastAsia="Times New Roman"/>
          <w:sz w:val="28"/>
        </w:rPr>
      </w:pPr>
      <w:r>
        <w:rPr>
          <w:rFonts w:eastAsia="Times New Roman"/>
          <w:sz w:val="28"/>
        </w:rPr>
        <w:t>К социально значимым работам могут быть отнесены только работы, не требующие специальной профессиональной подготовки.</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 xml:space="preserve">К выполнению социально значимых работ </w:t>
      </w:r>
      <w:r w:rsidR="002968F8" w:rsidRPr="002D5A50">
        <w:rPr>
          <w:rFonts w:eastAsia="Times New Roman"/>
        </w:rPr>
        <w:t>могут привлекаться</w:t>
      </w:r>
      <w:r w:rsidR="002968F8">
        <w:rPr>
          <w:rFonts w:eastAsia="Times New Roman"/>
        </w:rPr>
        <w:t xml:space="preserve"> </w:t>
      </w:r>
      <w:r>
        <w:rPr>
          <w:rFonts w:eastAsia="Times New Roman"/>
        </w:rPr>
        <w:t>совершеннолетние трудоспособные жители поселения в свободное от основной работы</w:t>
      </w:r>
      <w:r>
        <w:rPr>
          <w:rFonts w:eastAsia="Times New Roman"/>
          <w:b/>
        </w:rPr>
        <w:t xml:space="preserve"> </w:t>
      </w:r>
      <w:r>
        <w:rPr>
          <w:rFonts w:eastAsia="Times New Roman"/>
        </w:rPr>
        <w:t>или  учебы</w:t>
      </w:r>
      <w:r>
        <w:rPr>
          <w:rFonts w:eastAsia="Times New Roman"/>
          <w:b/>
        </w:rPr>
        <w:t xml:space="preserve">  </w:t>
      </w:r>
      <w:r>
        <w:rPr>
          <w:rFonts w:eastAsia="Times New Roman"/>
        </w:rPr>
        <w:t>время на безвозмездной основе не более чем один раз в три месяца. Продолжительность социально значимых работ не может составлять более четырех часов подряд.</w:t>
      </w:r>
    </w:p>
    <w:p w:rsidR="009917B8" w:rsidRDefault="009917B8" w:rsidP="0081350A">
      <w:pPr>
        <w:pStyle w:val="22"/>
        <w:tabs>
          <w:tab w:val="left" w:pos="-142"/>
          <w:tab w:val="left" w:pos="142"/>
        </w:tabs>
        <w:spacing w:before="0" w:after="0"/>
        <w:ind w:firstLine="851"/>
        <w:rPr>
          <w:rFonts w:eastAsia="Times New Roman"/>
        </w:rPr>
      </w:pPr>
      <w:r>
        <w:rPr>
          <w:rFonts w:eastAsia="Times New Roman"/>
        </w:rPr>
        <w:t>Организация и материально-техническое обеспечение проведения социально значимых работ осуществляется администрацией поселения.</w:t>
      </w:r>
    </w:p>
    <w:p w:rsidR="009917B8" w:rsidRDefault="009917B8" w:rsidP="0081350A">
      <w:pPr>
        <w:pStyle w:val="ConsNormal"/>
        <w:ind w:firstLine="708"/>
        <w:jc w:val="both"/>
        <w:rPr>
          <w:rFonts w:ascii="Times New Roman" w:hAnsi="Times New Roman"/>
          <w:b/>
          <w:sz w:val="28"/>
        </w:rPr>
      </w:pPr>
    </w:p>
    <w:p w:rsidR="009917B8" w:rsidRDefault="009917B8" w:rsidP="0081350A">
      <w:pPr>
        <w:pStyle w:val="ConsNormal"/>
        <w:ind w:firstLine="708"/>
        <w:jc w:val="both"/>
        <w:rPr>
          <w:rFonts w:ascii="Times New Roman" w:hAnsi="Times New Roman"/>
          <w:b/>
          <w:sz w:val="28"/>
        </w:rPr>
      </w:pPr>
      <w:r>
        <w:rPr>
          <w:rFonts w:ascii="Times New Roman" w:hAnsi="Times New Roman"/>
          <w:b/>
          <w:sz w:val="28"/>
        </w:rPr>
        <w:t>Статья 11.</w:t>
      </w:r>
      <w:r>
        <w:rPr>
          <w:rFonts w:ascii="Times New Roman" w:hAnsi="Times New Roman"/>
          <w:sz w:val="28"/>
        </w:rPr>
        <w:t xml:space="preserve"> </w:t>
      </w:r>
      <w:r>
        <w:rPr>
          <w:rFonts w:ascii="Times New Roman" w:hAnsi="Times New Roman"/>
          <w:b/>
          <w:sz w:val="28"/>
        </w:rPr>
        <w:t>Осуществление органами местного самоуправления поселения отдельных государственных полномочий</w:t>
      </w:r>
    </w:p>
    <w:p w:rsidR="009917B8" w:rsidRDefault="009917B8" w:rsidP="0081350A">
      <w:pPr>
        <w:pStyle w:val="ConsNormal"/>
        <w:ind w:firstLine="708"/>
        <w:jc w:val="both"/>
        <w:rPr>
          <w:rFonts w:ascii="Times New Roman" w:hAnsi="Times New Roman"/>
          <w:sz w:val="28"/>
        </w:rPr>
      </w:pPr>
      <w:r>
        <w:rPr>
          <w:rFonts w:ascii="Times New Roman" w:hAnsi="Times New Roman"/>
          <w:sz w:val="28"/>
        </w:rPr>
        <w:lastRenderedPageBreak/>
        <w:t>1. Органы местного самоуправления поселения в соответствии с законодательством могут быть наделены правом осуществлять отдельные государственные полномочия, то есть полномочия по вопросам, не отнесенным</w:t>
      </w:r>
      <w:r>
        <w:rPr>
          <w:rFonts w:ascii="Times New Roman" w:hAnsi="Times New Roman"/>
          <w:b/>
          <w:sz w:val="28"/>
        </w:rPr>
        <w:t xml:space="preserve"> </w:t>
      </w:r>
      <w:r w:rsidR="005254E5" w:rsidRPr="00FE2DFC">
        <w:rPr>
          <w:rFonts w:ascii="Times New Roman" w:hAnsi="Times New Roman"/>
          <w:sz w:val="28"/>
          <w:szCs w:val="28"/>
        </w:rPr>
        <w:t>в соответствии с</w:t>
      </w:r>
      <w:r w:rsidR="005254E5">
        <w:rPr>
          <w:rFonts w:ascii="Times New Roman" w:hAnsi="Times New Roman"/>
          <w:sz w:val="24"/>
        </w:rPr>
        <w:t xml:space="preserve"> </w:t>
      </w:r>
      <w:r>
        <w:rPr>
          <w:rFonts w:ascii="Times New Roman" w:hAnsi="Times New Roman"/>
          <w:sz w:val="28"/>
        </w:rPr>
        <w:t>Федеральным законом от 06.10.2003 № 131-ФЗ</w:t>
      </w:r>
      <w:r>
        <w:rPr>
          <w:rFonts w:ascii="Times New Roman" w:hAnsi="Times New Roman"/>
          <w:b/>
          <w:i/>
          <w:sz w:val="28"/>
        </w:rPr>
        <w:t xml:space="preserve">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xml:space="preserve"> к вопросам местного значения.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2. Наделение органов местного самоуправления поселения отдельными государственными полномочиями Российской Федерации осуществляется федеральными законами и законами Краснодарского края, отдельными государственными полномочиями Краснодарского края - законами Краснодарского края.</w:t>
      </w:r>
    </w:p>
    <w:p w:rsidR="009917B8" w:rsidRPr="00FE2DFC" w:rsidRDefault="009917B8" w:rsidP="00931ED2">
      <w:pPr>
        <w:suppressAutoHyphens w:val="0"/>
        <w:autoSpaceDE w:val="0"/>
        <w:autoSpaceDN w:val="0"/>
        <w:adjustRightInd w:val="0"/>
        <w:ind w:firstLine="851"/>
        <w:jc w:val="both"/>
        <w:rPr>
          <w:strike/>
          <w:sz w:val="28"/>
        </w:rPr>
      </w:pPr>
      <w:r>
        <w:rPr>
          <w:sz w:val="28"/>
        </w:rPr>
        <w:t xml:space="preserve">3. Исполнение отдельных государственных полномочий органами и должностными лицами поселения осуществляется за счет субвенций, предоставляемых из средств федерального и краевого бюджетов. Дополнительное использование собственных материальных ресурсов </w:t>
      </w:r>
      <w:r w:rsidR="00775F12" w:rsidRPr="00FE2DFC">
        <w:rPr>
          <w:rFonts w:eastAsia="Times New Roman"/>
          <w:bCs/>
          <w:iCs/>
          <w:kern w:val="0"/>
          <w:sz w:val="28"/>
          <w:szCs w:val="28"/>
          <w:lang w:eastAsia="ru-RU"/>
        </w:rPr>
        <w:t>и финансовых сре</w:t>
      </w:r>
      <w:proofErr w:type="gramStart"/>
      <w:r w:rsidR="00775F12" w:rsidRPr="00FE2DFC">
        <w:rPr>
          <w:rFonts w:eastAsia="Times New Roman"/>
          <w:bCs/>
          <w:iCs/>
          <w:kern w:val="0"/>
          <w:sz w:val="28"/>
          <w:szCs w:val="28"/>
          <w:lang w:eastAsia="ru-RU"/>
        </w:rPr>
        <w:t>дств</w:t>
      </w:r>
      <w:r w:rsidR="00775F12" w:rsidRPr="00FA665B">
        <w:rPr>
          <w:sz w:val="28"/>
          <w:szCs w:val="28"/>
        </w:rPr>
        <w:t xml:space="preserve"> </w:t>
      </w:r>
      <w:r w:rsidR="00FE2DFC">
        <w:rPr>
          <w:sz w:val="28"/>
          <w:szCs w:val="28"/>
        </w:rPr>
        <w:t xml:space="preserve"> </w:t>
      </w:r>
      <w:r>
        <w:rPr>
          <w:sz w:val="28"/>
        </w:rPr>
        <w:t>дл</w:t>
      </w:r>
      <w:proofErr w:type="gramEnd"/>
      <w:r>
        <w:rPr>
          <w:sz w:val="28"/>
        </w:rPr>
        <w:t xml:space="preserve">я исполнения переданных государственных полномочий осуществляется с согласия Совета, выраженного в решении. </w:t>
      </w:r>
      <w:r w:rsidR="00775F12" w:rsidRPr="00FE2DFC">
        <w:rPr>
          <w:sz w:val="28"/>
          <w:szCs w:val="28"/>
        </w:rPr>
        <w:t>Предложение об использовании собственных материальных ресурсов</w:t>
      </w:r>
      <w:r w:rsidR="00775F12" w:rsidRPr="00FE2DFC">
        <w:rPr>
          <w:rFonts w:eastAsia="Times New Roman"/>
          <w:bCs/>
          <w:iCs/>
          <w:kern w:val="0"/>
          <w:sz w:val="28"/>
          <w:szCs w:val="28"/>
          <w:lang w:eastAsia="ru-RU"/>
        </w:rPr>
        <w:t xml:space="preserve"> и финансовых сре</w:t>
      </w:r>
      <w:proofErr w:type="gramStart"/>
      <w:r w:rsidR="00775F12" w:rsidRPr="00FE2DFC">
        <w:rPr>
          <w:rFonts w:eastAsia="Times New Roman"/>
          <w:bCs/>
          <w:iCs/>
          <w:kern w:val="0"/>
          <w:sz w:val="28"/>
          <w:szCs w:val="28"/>
          <w:lang w:eastAsia="ru-RU"/>
        </w:rPr>
        <w:t>дств</w:t>
      </w:r>
      <w:r w:rsidR="00775F12" w:rsidRPr="00FE2DFC">
        <w:rPr>
          <w:sz w:val="28"/>
          <w:szCs w:val="28"/>
        </w:rPr>
        <w:t xml:space="preserve"> впр</w:t>
      </w:r>
      <w:proofErr w:type="gramEnd"/>
      <w:r w:rsidR="00775F12" w:rsidRPr="00FE2DFC">
        <w:rPr>
          <w:sz w:val="28"/>
          <w:szCs w:val="28"/>
        </w:rPr>
        <w:t>аве направить в Совет глава поселения в случае наличия соответствующих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4. Общий порядок передачи полномочий для их исполнения, срок исполнения, отчетность и осуществление контроля определяются законодательством.</w:t>
      </w:r>
    </w:p>
    <w:p w:rsidR="009917B8" w:rsidRDefault="009917B8" w:rsidP="0081350A">
      <w:pPr>
        <w:ind w:firstLine="851"/>
        <w:jc w:val="both"/>
        <w:rPr>
          <w:sz w:val="28"/>
        </w:rPr>
      </w:pPr>
      <w:r>
        <w:rPr>
          <w:sz w:val="28"/>
        </w:rPr>
        <w:t>5. Органы местного самоуправления поселения несут ответственность за осуществление отдельных государственных полномочий в пределах выделенных поселению на эти цели материальных ресурсов и финансовых средств.</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6. </w:t>
      </w:r>
      <w:proofErr w:type="gramStart"/>
      <w:r>
        <w:rPr>
          <w:rFonts w:ascii="Times New Roman" w:hAnsi="Times New Roman"/>
          <w:sz w:val="28"/>
        </w:rPr>
        <w:t>Контроль за</w:t>
      </w:r>
      <w:proofErr w:type="gramEnd"/>
      <w:r>
        <w:rPr>
          <w:rFonts w:ascii="Times New Roman" w:hAnsi="Times New Roman"/>
          <w:sz w:val="28"/>
        </w:rPr>
        <w:t xml:space="preserve"> осуществлением органами местного самоуправления поселения отдельных государственных полномочий, а также за использованием предоставленных на эти цели материальных ресурсов и финансовых средств осуществляют органы государственной власти.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Органы местного самоуправления поселения участвуют в осуществлении государственных полномочий, не переданных им в соответствии со статьей</w:t>
      </w:r>
      <w:r w:rsidR="006D02FD">
        <w:rPr>
          <w:rFonts w:ascii="Times New Roman" w:hAnsi="Times New Roman"/>
          <w:sz w:val="28"/>
        </w:rPr>
        <w:t xml:space="preserve"> </w:t>
      </w:r>
      <w:r>
        <w:rPr>
          <w:rFonts w:ascii="Times New Roman" w:hAnsi="Times New Roman"/>
          <w:sz w:val="28"/>
        </w:rPr>
        <w:t xml:space="preserve">19 Федерального закона от 06.10.2003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 в случае принятия Советом решения о реализации права на участие в осуществлении указанных полномочий.</w:t>
      </w:r>
    </w:p>
    <w:p w:rsidR="009917B8" w:rsidRDefault="009917B8" w:rsidP="0081350A">
      <w:pPr>
        <w:pStyle w:val="ConsNormal"/>
        <w:ind w:firstLine="851"/>
        <w:jc w:val="both"/>
        <w:rPr>
          <w:rFonts w:ascii="Times New Roman" w:hAnsi="Times New Roman"/>
          <w:b/>
          <w:sz w:val="28"/>
        </w:rPr>
      </w:pPr>
    </w:p>
    <w:p w:rsidR="009917B8" w:rsidRDefault="009917B8" w:rsidP="0081350A">
      <w:pPr>
        <w:pStyle w:val="9"/>
        <w:keepNext w:val="0"/>
        <w:tabs>
          <w:tab w:val="left" w:pos="851"/>
        </w:tabs>
        <w:spacing w:before="0" w:after="0" w:line="100" w:lineRule="atLeast"/>
        <w:ind w:firstLine="851"/>
        <w:rPr>
          <w:rFonts w:eastAsia="Times New Roman"/>
          <w:caps/>
        </w:rPr>
      </w:pPr>
    </w:p>
    <w:p w:rsidR="00751D75" w:rsidRDefault="00751D75" w:rsidP="00751D75"/>
    <w:p w:rsidR="00751D75" w:rsidRDefault="00751D75" w:rsidP="00751D75"/>
    <w:p w:rsidR="00751D75" w:rsidRDefault="00751D75" w:rsidP="00751D75"/>
    <w:p w:rsidR="00751D75" w:rsidRDefault="00751D75" w:rsidP="00751D75"/>
    <w:p w:rsidR="00751D75" w:rsidRDefault="00751D75" w:rsidP="00751D75"/>
    <w:p w:rsidR="00751D75" w:rsidRPr="00751D75" w:rsidRDefault="00751D75" w:rsidP="00751D75"/>
    <w:p w:rsidR="009917B8" w:rsidRDefault="009917B8" w:rsidP="00B01C7E">
      <w:pPr>
        <w:pStyle w:val="9"/>
        <w:keepNext w:val="0"/>
        <w:tabs>
          <w:tab w:val="left" w:pos="851"/>
        </w:tabs>
        <w:spacing w:before="0" w:after="0" w:line="100" w:lineRule="atLeast"/>
        <w:rPr>
          <w:rFonts w:eastAsia="Times New Roman"/>
          <w:caps/>
        </w:rPr>
      </w:pPr>
      <w:r>
        <w:rPr>
          <w:rFonts w:eastAsia="Times New Roman"/>
          <w:caps/>
        </w:rPr>
        <w:lastRenderedPageBreak/>
        <w:t xml:space="preserve">ГЛАВА </w:t>
      </w:r>
      <w:r w:rsidR="00B01C7E">
        <w:rPr>
          <w:rFonts w:eastAsia="Times New Roman"/>
          <w:caps/>
        </w:rPr>
        <w:t>3</w:t>
      </w:r>
      <w:r>
        <w:rPr>
          <w:rFonts w:eastAsia="Times New Roman"/>
          <w:caps/>
        </w:rPr>
        <w:t>. ФОРМЫ НЕПОСРЕДСТВЕННОГО ОСУЩЕСТВЛЕНИЯ НАСЕЛЕНИЕМ местноГО самоуправлениЯ и УчастиЯ населения поселения в осуществлении местного самоуправления</w:t>
      </w:r>
    </w:p>
    <w:p w:rsidR="005403B1" w:rsidRDefault="005403B1"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12. Местный референдум</w:t>
      </w:r>
    </w:p>
    <w:p w:rsidR="009917B8" w:rsidRDefault="009917B8" w:rsidP="0081350A">
      <w:pPr>
        <w:tabs>
          <w:tab w:val="left" w:pos="142"/>
        </w:tabs>
        <w:ind w:firstLine="851"/>
        <w:jc w:val="both"/>
        <w:rPr>
          <w:rFonts w:eastAsia="Times New Roman"/>
          <w:sz w:val="28"/>
        </w:rPr>
      </w:pPr>
      <w:r>
        <w:rPr>
          <w:rFonts w:eastAsia="Times New Roman"/>
          <w:sz w:val="28"/>
        </w:rPr>
        <w:t xml:space="preserve">1. В целях решения непосредственно населением вопросов местного значения  проводится местный референдум. </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t>2. Местный референдум проводится на всей территории поселения.</w:t>
      </w:r>
    </w:p>
    <w:p w:rsidR="009917B8" w:rsidRDefault="009917B8" w:rsidP="0081350A">
      <w:pPr>
        <w:shd w:val="clear" w:color="auto" w:fill="FFFFFF"/>
        <w:tabs>
          <w:tab w:val="left" w:pos="142"/>
        </w:tabs>
        <w:ind w:firstLine="851"/>
        <w:jc w:val="both"/>
        <w:rPr>
          <w:color w:val="000000"/>
          <w:sz w:val="28"/>
        </w:rPr>
      </w:pPr>
      <w:r>
        <w:rPr>
          <w:color w:val="000000"/>
          <w:sz w:val="28"/>
        </w:rPr>
        <w:t>На местный референдум могут быть вынесены только вопросы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3. Решение о назначении</w:t>
      </w:r>
      <w:r w:rsidR="00F96E17">
        <w:rPr>
          <w:rFonts w:eastAsia="Times New Roman"/>
          <w:sz w:val="28"/>
        </w:rPr>
        <w:t xml:space="preserve"> </w:t>
      </w:r>
      <w:r w:rsidR="00F96E17" w:rsidRPr="002624C5">
        <w:rPr>
          <w:rFonts w:eastAsia="Times New Roman"/>
          <w:sz w:val="28"/>
        </w:rPr>
        <w:t>и проведении</w:t>
      </w:r>
      <w:r w:rsidR="00F96E17">
        <w:rPr>
          <w:rFonts w:eastAsia="Times New Roman"/>
          <w:sz w:val="28"/>
        </w:rPr>
        <w:t xml:space="preserve"> </w:t>
      </w:r>
      <w:r>
        <w:rPr>
          <w:rFonts w:eastAsia="Times New Roman"/>
          <w:sz w:val="28"/>
        </w:rPr>
        <w:t>местного референдума принимается Советом:</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1) по инициативе, выдвинутой гражданами Российской Федерации, имеющими право на участие в местном референдуме;</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color w:val="000000"/>
          <w:sz w:val="28"/>
        </w:rPr>
        <w:t xml:space="preserve">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 </w:t>
      </w:r>
    </w:p>
    <w:p w:rsidR="009917B8" w:rsidRDefault="009917B8" w:rsidP="0081350A">
      <w:pPr>
        <w:tabs>
          <w:tab w:val="left" w:pos="142"/>
        </w:tabs>
        <w:ind w:firstLine="851"/>
        <w:jc w:val="both"/>
        <w:rPr>
          <w:sz w:val="28"/>
        </w:rPr>
      </w:pPr>
      <w:r>
        <w:rPr>
          <w:sz w:val="28"/>
        </w:rPr>
        <w:t>3)</w:t>
      </w:r>
      <w:r>
        <w:rPr>
          <w:b/>
          <w:sz w:val="28"/>
        </w:rPr>
        <w:t xml:space="preserve"> </w:t>
      </w:r>
      <w:r>
        <w:rPr>
          <w:sz w:val="28"/>
        </w:rPr>
        <w:t xml:space="preserve">по инициативе Совета и главы администрации, выдвинутой ими совместно. </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4. Инициатива проведения референдума, выдвинутая гражданами, избирательными объединениями, иными общественными объединениями оформляется </w:t>
      </w:r>
      <w:r>
        <w:rPr>
          <w:color w:val="000000"/>
          <w:sz w:val="28"/>
        </w:rPr>
        <w:t xml:space="preserve">и реализуется в порядке, установленном 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 xml:space="preserve">. </w:t>
      </w:r>
    </w:p>
    <w:p w:rsidR="009917B8" w:rsidRDefault="009917B8" w:rsidP="0081350A">
      <w:pPr>
        <w:tabs>
          <w:tab w:val="left" w:pos="142"/>
        </w:tabs>
        <w:ind w:firstLine="851"/>
        <w:jc w:val="both"/>
        <w:rPr>
          <w:color w:val="000000"/>
          <w:sz w:val="28"/>
        </w:rPr>
      </w:pPr>
      <w:r>
        <w:rPr>
          <w:rFonts w:eastAsia="Times New Roman"/>
          <w:color w:val="000000"/>
          <w:sz w:val="28"/>
        </w:rPr>
        <w:t>5. Условием назначения местного референдума по инициативе граждан, избирательных объединений, иных общественных объединений, является сбор подписей</w:t>
      </w:r>
      <w:r>
        <w:rPr>
          <w:rFonts w:eastAsia="Times New Roman"/>
          <w:b/>
          <w:color w:val="000000"/>
          <w:sz w:val="28"/>
        </w:rPr>
        <w:t xml:space="preserve"> </w:t>
      </w:r>
      <w:r>
        <w:rPr>
          <w:rFonts w:eastAsia="Times New Roman"/>
          <w:color w:val="000000"/>
          <w:sz w:val="28"/>
        </w:rPr>
        <w:t>в поддержку данной инициативы, количество которых составляет 5 процентов от числа участников референдума, зарегистрированных на территории поселения</w:t>
      </w:r>
      <w:r>
        <w:rPr>
          <w:rFonts w:eastAsia="Times New Roman"/>
          <w:b/>
          <w:color w:val="000000"/>
          <w:sz w:val="28"/>
        </w:rPr>
        <w:t xml:space="preserve"> </w:t>
      </w:r>
      <w:r>
        <w:rPr>
          <w:rFonts w:eastAsia="Times New Roman"/>
          <w:color w:val="000000"/>
          <w:sz w:val="28"/>
        </w:rPr>
        <w:t xml:space="preserve">в соответствии с </w:t>
      </w:r>
      <w:r>
        <w:rPr>
          <w:color w:val="000000"/>
          <w:sz w:val="28"/>
        </w:rPr>
        <w:t xml:space="preserve">Федеральным законом от 12.06.2002 года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w:t>
      </w:r>
    </w:p>
    <w:p w:rsidR="009917B8" w:rsidRDefault="009917B8" w:rsidP="0081350A">
      <w:pPr>
        <w:shd w:val="clear" w:color="auto" w:fill="FFFFFF"/>
        <w:tabs>
          <w:tab w:val="left" w:pos="142"/>
        </w:tabs>
        <w:ind w:firstLine="851"/>
        <w:jc w:val="both"/>
        <w:rPr>
          <w:rFonts w:eastAsia="Times New Roman"/>
          <w:sz w:val="28"/>
        </w:rPr>
      </w:pPr>
      <w:r>
        <w:rPr>
          <w:rFonts w:eastAsia="Times New Roman"/>
          <w:color w:val="000000"/>
          <w:sz w:val="28"/>
        </w:rPr>
        <w:t>6. Инициатива проведения референдума, выдвинутая совместно Советом и главой администрации, оформляется правовыми актами Совета</w:t>
      </w:r>
      <w:r>
        <w:rPr>
          <w:rFonts w:eastAsia="Times New Roman"/>
          <w:sz w:val="28"/>
        </w:rPr>
        <w:t xml:space="preserve"> </w:t>
      </w:r>
      <w:r>
        <w:rPr>
          <w:rFonts w:eastAsia="Times New Roman"/>
          <w:color w:val="000000"/>
          <w:sz w:val="28"/>
        </w:rPr>
        <w:t>и главы</w:t>
      </w:r>
      <w:r>
        <w:rPr>
          <w:rFonts w:eastAsia="Times New Roman"/>
          <w:sz w:val="28"/>
        </w:rPr>
        <w:t xml:space="preserve"> администрации.</w:t>
      </w:r>
    </w:p>
    <w:p w:rsidR="009917B8" w:rsidRDefault="009917B8" w:rsidP="0081350A">
      <w:pPr>
        <w:shd w:val="clear" w:color="auto" w:fill="FFFFFF"/>
        <w:ind w:firstLine="900"/>
        <w:jc w:val="both"/>
        <w:rPr>
          <w:sz w:val="28"/>
        </w:rPr>
      </w:pPr>
      <w:r>
        <w:rPr>
          <w:sz w:val="28"/>
        </w:rPr>
        <w:t xml:space="preserve">7. Вопрос (вопросы), предлагаемые для вынесения на референдум по инициативе, выдвинутой гражданами, избирательными объединениями, иными общественными объединениями, подлежат проверке Советом на их соответствие требованиям, установленным статьей 12 Федерального закона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shd w:val="clear" w:color="auto" w:fill="FFFFFF"/>
        <w:tabs>
          <w:tab w:val="left" w:pos="142"/>
        </w:tabs>
        <w:ind w:firstLine="851"/>
        <w:jc w:val="both"/>
        <w:rPr>
          <w:sz w:val="28"/>
        </w:rPr>
      </w:pPr>
      <w:r>
        <w:rPr>
          <w:sz w:val="28"/>
        </w:rPr>
        <w:lastRenderedPageBreak/>
        <w:t>Указанная проверка осуществляется не более 20 календарных дней со дня поступления в Совет ходатайства инициативной группы по проведению референдума и приложенных к нему документов, переданных комиссией референдума.</w:t>
      </w:r>
    </w:p>
    <w:p w:rsidR="009917B8" w:rsidRDefault="009917B8" w:rsidP="0081350A">
      <w:pPr>
        <w:tabs>
          <w:tab w:val="left" w:pos="142"/>
          <w:tab w:val="left" w:pos="360"/>
        </w:tabs>
        <w:ind w:firstLine="851"/>
        <w:jc w:val="both"/>
        <w:rPr>
          <w:sz w:val="28"/>
        </w:rPr>
      </w:pPr>
      <w:r>
        <w:rPr>
          <w:rFonts w:eastAsia="Times New Roman"/>
          <w:sz w:val="28"/>
        </w:rPr>
        <w:t xml:space="preserve">8. </w:t>
      </w:r>
      <w:r>
        <w:rPr>
          <w:sz w:val="28"/>
        </w:rPr>
        <w:t>Совет принимает решение о назначении местного референдума не позднее чем через 15 календарных дней со дня поступления документов, необходимых для назначения местного референдума.</w:t>
      </w:r>
    </w:p>
    <w:p w:rsidR="009917B8" w:rsidRDefault="009917B8" w:rsidP="0081350A">
      <w:pPr>
        <w:tabs>
          <w:tab w:val="left" w:pos="142"/>
          <w:tab w:val="left" w:pos="360"/>
        </w:tabs>
        <w:ind w:firstLine="851"/>
        <w:jc w:val="both"/>
        <w:rPr>
          <w:rFonts w:eastAsia="Times New Roman"/>
          <w:color w:val="000000"/>
          <w:sz w:val="28"/>
        </w:rPr>
      </w:pPr>
      <w:r>
        <w:rPr>
          <w:rFonts w:eastAsia="Times New Roman"/>
          <w:color w:val="000000"/>
          <w:sz w:val="28"/>
        </w:rPr>
        <w:t xml:space="preserve">В случае если местный референдум не назначен Советом в установленные сроки, референдум назначается судом на основании обращения граждан, избирательных объединений, главы поселения, органов государственной власти Краснодарского края, избирательной комиссии Краснодарского края или прокурора. Назначенный судом местный референдум организуется соответствующей </w:t>
      </w:r>
      <w:r>
        <w:rPr>
          <w:sz w:val="28"/>
        </w:rPr>
        <w:t>территориальной избирательной комиссией муниципального образования, на которую возложены полномочия избирательной комиссии муниципального образования (далее – комиссия)</w:t>
      </w:r>
      <w:r>
        <w:rPr>
          <w:rFonts w:eastAsia="Times New Roman"/>
          <w:color w:val="000000"/>
          <w:sz w:val="28"/>
        </w:rPr>
        <w:t>, а обеспечение проведения местного референдума осуществляется администрацией</w:t>
      </w:r>
      <w:r>
        <w:rPr>
          <w:rFonts w:eastAsia="Times New Roman"/>
          <w:b/>
          <w:color w:val="000000"/>
          <w:sz w:val="28"/>
        </w:rPr>
        <w:t xml:space="preserve"> </w:t>
      </w:r>
      <w:r>
        <w:rPr>
          <w:rFonts w:eastAsia="Times New Roman"/>
          <w:color w:val="000000"/>
          <w:sz w:val="28"/>
        </w:rPr>
        <w:t>Краснодарского края или иным органом, на который судом возложено обеспечение проведения местного референдума.</w:t>
      </w:r>
    </w:p>
    <w:p w:rsidR="009917B8" w:rsidRDefault="009917B8" w:rsidP="0081350A">
      <w:pPr>
        <w:shd w:val="clear" w:color="auto" w:fill="FFFFFF"/>
        <w:tabs>
          <w:tab w:val="left" w:pos="142"/>
        </w:tabs>
        <w:ind w:firstLine="851"/>
        <w:jc w:val="both"/>
        <w:rPr>
          <w:rFonts w:eastAsia="Times New Roman"/>
          <w:color w:val="000000"/>
          <w:sz w:val="28"/>
        </w:rPr>
      </w:pPr>
      <w:r>
        <w:rPr>
          <w:rFonts w:eastAsia="Times New Roman"/>
          <w:sz w:val="28"/>
        </w:rPr>
        <w:t xml:space="preserve">9. </w:t>
      </w:r>
      <w:r>
        <w:rPr>
          <w:rFonts w:eastAsia="Times New Roman"/>
          <w:color w:val="000000"/>
          <w:sz w:val="28"/>
        </w:rPr>
        <w:t>В местном референдуме имеют право участвовать граждане Российской Федерации, место жительства которых расположено в границах</w:t>
      </w:r>
      <w:r>
        <w:rPr>
          <w:rFonts w:eastAsia="Times New Roman"/>
          <w:b/>
          <w:color w:val="000000"/>
          <w:sz w:val="28"/>
        </w:rPr>
        <w:t xml:space="preserve"> </w:t>
      </w:r>
      <w:r>
        <w:rPr>
          <w:rFonts w:eastAsia="Times New Roman"/>
          <w:color w:val="000000"/>
          <w:sz w:val="28"/>
        </w:rPr>
        <w:t>поселения. Граждане Российской Федерации участвуют в местном</w:t>
      </w:r>
      <w:r>
        <w:rPr>
          <w:rFonts w:eastAsia="Times New Roman"/>
          <w:sz w:val="28"/>
        </w:rPr>
        <w:t xml:space="preserve"> </w:t>
      </w:r>
      <w:r>
        <w:rPr>
          <w:rFonts w:eastAsia="Times New Roman"/>
          <w:color w:val="000000"/>
          <w:sz w:val="28"/>
        </w:rPr>
        <w:t>референдуме</w:t>
      </w:r>
      <w:r>
        <w:rPr>
          <w:rFonts w:eastAsia="Times New Roman"/>
          <w:b/>
          <w:color w:val="000000"/>
          <w:sz w:val="28"/>
        </w:rPr>
        <w:t xml:space="preserve"> </w:t>
      </w:r>
      <w:r>
        <w:rPr>
          <w:rFonts w:eastAsia="Times New Roman"/>
          <w:color w:val="000000"/>
          <w:sz w:val="28"/>
        </w:rPr>
        <w:t>на основе всеобщего равного и прямого волеизъявления при тайном голосовании.</w:t>
      </w:r>
    </w:p>
    <w:p w:rsidR="009917B8" w:rsidRDefault="009917B8" w:rsidP="0081350A">
      <w:pPr>
        <w:tabs>
          <w:tab w:val="left" w:pos="142"/>
        </w:tabs>
        <w:ind w:firstLine="851"/>
        <w:jc w:val="both"/>
        <w:rPr>
          <w:color w:val="000000"/>
          <w:sz w:val="28"/>
        </w:rPr>
      </w:pPr>
      <w:r>
        <w:rPr>
          <w:color w:val="000000"/>
          <w:sz w:val="28"/>
        </w:rPr>
        <w:t>10.</w:t>
      </w:r>
      <w:r>
        <w:rPr>
          <w:sz w:val="28"/>
        </w:rPr>
        <w:t xml:space="preserve"> </w:t>
      </w:r>
      <w:r>
        <w:rPr>
          <w:color w:val="000000"/>
          <w:sz w:val="28"/>
        </w:rPr>
        <w:t>Итоги голосования и принятое на местном референдуме решение подлежат официальному опубликованию (обнародованию</w:t>
      </w:r>
      <w:r>
        <w:rPr>
          <w:b/>
          <w:color w:val="000000"/>
          <w:sz w:val="28"/>
        </w:rPr>
        <w:t>)</w:t>
      </w:r>
      <w:r>
        <w:rPr>
          <w:color w:val="000000"/>
          <w:sz w:val="28"/>
        </w:rPr>
        <w:t>.</w:t>
      </w:r>
    </w:p>
    <w:p w:rsidR="009917B8" w:rsidRDefault="009917B8" w:rsidP="0081350A">
      <w:pPr>
        <w:pStyle w:val="ad"/>
        <w:tabs>
          <w:tab w:val="left" w:pos="-1134"/>
          <w:tab w:val="left" w:pos="142"/>
        </w:tabs>
        <w:spacing w:after="0" w:line="100" w:lineRule="atLeast"/>
        <w:ind w:firstLine="851"/>
        <w:jc w:val="both"/>
        <w:rPr>
          <w:sz w:val="28"/>
        </w:rPr>
      </w:pPr>
      <w:r>
        <w:rPr>
          <w:sz w:val="28"/>
        </w:rPr>
        <w:t>11. Органы местного самоуправления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9917B8" w:rsidRDefault="009917B8" w:rsidP="0081350A">
      <w:pPr>
        <w:pStyle w:val="ad"/>
        <w:tabs>
          <w:tab w:val="left" w:pos="142"/>
        </w:tabs>
        <w:spacing w:after="0" w:line="100" w:lineRule="atLeast"/>
        <w:ind w:firstLine="851"/>
        <w:jc w:val="both"/>
        <w:rPr>
          <w:color w:val="000000"/>
          <w:sz w:val="28"/>
        </w:rPr>
      </w:pPr>
      <w:r>
        <w:rPr>
          <w:sz w:val="28"/>
        </w:rPr>
        <w:t xml:space="preserve">12. Гарантии права граждан на участие в местном референдуме, а также порядок подготовки и проведения местного референдума устанавливаются </w:t>
      </w:r>
      <w:r>
        <w:rPr>
          <w:color w:val="000000"/>
          <w:sz w:val="28"/>
        </w:rPr>
        <w:t xml:space="preserve">Федеральным законом от 12.06.2002 № 67-ФЗ </w:t>
      </w:r>
      <w:r w:rsidR="00A03B53">
        <w:rPr>
          <w:color w:val="000000"/>
          <w:sz w:val="28"/>
        </w:rPr>
        <w:t>«</w:t>
      </w:r>
      <w:r>
        <w:rPr>
          <w:color w:val="000000"/>
          <w:sz w:val="28"/>
        </w:rPr>
        <w:t>Об основных гарантиях избирательных прав  и права на участие в референдуме граждан Российской Федерации</w:t>
      </w:r>
      <w:r w:rsidR="00A03B53">
        <w:rPr>
          <w:color w:val="000000"/>
          <w:sz w:val="28"/>
        </w:rPr>
        <w:t>»</w:t>
      </w:r>
      <w:r>
        <w:rPr>
          <w:color w:val="000000"/>
          <w:sz w:val="28"/>
        </w:rPr>
        <w:t xml:space="preserve">, Законом Краснодарского края от 23.07.2003 № 606-КЗ </w:t>
      </w:r>
      <w:r w:rsidR="00A03B53">
        <w:rPr>
          <w:color w:val="000000"/>
          <w:sz w:val="28"/>
        </w:rPr>
        <w:t>«</w:t>
      </w:r>
      <w:r>
        <w:rPr>
          <w:color w:val="000000"/>
          <w:sz w:val="28"/>
        </w:rPr>
        <w:t>О референдумах в Краснодарском крае</w:t>
      </w:r>
      <w:r w:rsidR="00A03B53">
        <w:rPr>
          <w:color w:val="000000"/>
          <w:sz w:val="28"/>
        </w:rPr>
        <w:t>»</w:t>
      </w:r>
      <w:r>
        <w:rPr>
          <w:color w:val="000000"/>
          <w:sz w:val="28"/>
        </w:rPr>
        <w:t>.</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13. Муниципальные выборы</w:t>
      </w:r>
    </w:p>
    <w:p w:rsidR="009917B8" w:rsidRDefault="009917B8" w:rsidP="0081350A">
      <w:pPr>
        <w:tabs>
          <w:tab w:val="left" w:pos="142"/>
        </w:tabs>
        <w:ind w:firstLine="851"/>
        <w:jc w:val="both"/>
        <w:rPr>
          <w:rFonts w:eastAsia="Times New Roman"/>
          <w:sz w:val="28"/>
        </w:rPr>
      </w:pPr>
      <w:r>
        <w:rPr>
          <w:rFonts w:eastAsia="Times New Roman"/>
          <w:sz w:val="28"/>
        </w:rPr>
        <w:t>1. Муниципальные выборы проводятся в целях избрания главы поселения, депутатов Совета, на основе всеобщего равного и прямого избирательного права при тайном голосовании.</w:t>
      </w:r>
    </w:p>
    <w:p w:rsidR="009917B8" w:rsidRDefault="009917B8" w:rsidP="0081350A">
      <w:pPr>
        <w:ind w:firstLine="851"/>
        <w:jc w:val="both"/>
        <w:rPr>
          <w:sz w:val="28"/>
        </w:rPr>
      </w:pPr>
      <w:r>
        <w:rPr>
          <w:rFonts w:eastAsia="Times New Roman"/>
          <w:sz w:val="28"/>
        </w:rPr>
        <w:t xml:space="preserve">2. </w:t>
      </w:r>
      <w:r>
        <w:rPr>
          <w:sz w:val="28"/>
        </w:rPr>
        <w:t xml:space="preserve">Гарантии избирательных прав граждан при проведении муниципальных выборов, порядок назначения, подготовки, проведения и подведения итогов муниципальных выборов устанавливаются Федеральным законом от 12.06.2002 № 67-ФЗ «Об основных гарантиях избирательных прав и права на участие в референдуме граждан Российской Федерации», Законом </w:t>
      </w:r>
      <w:r>
        <w:rPr>
          <w:sz w:val="28"/>
        </w:rPr>
        <w:lastRenderedPageBreak/>
        <w:t xml:space="preserve">Краснодарского края от 26.12.2005 № 966-КЗ «О муниципальных выборах в Краснодарском крае». </w:t>
      </w:r>
    </w:p>
    <w:p w:rsidR="009917B8" w:rsidRDefault="009917B8" w:rsidP="0081350A">
      <w:pPr>
        <w:ind w:firstLine="700"/>
        <w:jc w:val="both"/>
        <w:rPr>
          <w:sz w:val="28"/>
        </w:rPr>
      </w:pPr>
      <w:r>
        <w:rPr>
          <w:sz w:val="28"/>
        </w:rPr>
        <w:t>Избрание главы поселения на муниципальных выборах проводится по мажоритарной системе абсолютного большинства, выборы депутатов Совета проводятся по мажоритарной системе относительного большинства.</w:t>
      </w:r>
    </w:p>
    <w:p w:rsidR="00717F02" w:rsidRPr="00FE2DFC" w:rsidRDefault="00717F02" w:rsidP="00717F02">
      <w:pPr>
        <w:pStyle w:val="210"/>
        <w:jc w:val="both"/>
        <w:rPr>
          <w:szCs w:val="28"/>
        </w:rPr>
      </w:pPr>
      <w:r w:rsidRPr="0063233B">
        <w:rPr>
          <w:szCs w:val="28"/>
        </w:rPr>
        <w:t xml:space="preserve">3. Муниципальные выборы назначаются Советом не ранее чем за 90 дней и не </w:t>
      </w:r>
      <w:proofErr w:type="gramStart"/>
      <w:r w:rsidRPr="0063233B">
        <w:rPr>
          <w:szCs w:val="28"/>
        </w:rPr>
        <w:t>позднее</w:t>
      </w:r>
      <w:proofErr w:type="gramEnd"/>
      <w:r w:rsidRPr="0063233B">
        <w:rPr>
          <w:szCs w:val="28"/>
        </w:rPr>
        <w:t xml:space="preserve"> чем за 80 дней до дня голосования</w:t>
      </w:r>
      <w:r w:rsidRPr="00FE2DFC">
        <w:rPr>
          <w:szCs w:val="28"/>
        </w:rPr>
        <w:t>.</w:t>
      </w:r>
      <w:r w:rsidR="00286E4A" w:rsidRPr="00FE2DFC">
        <w:rPr>
          <w:rFonts w:eastAsia="Calibri"/>
          <w:kern w:val="0"/>
          <w:szCs w:val="28"/>
          <w:lang w:eastAsia="ru-RU"/>
        </w:rPr>
        <w:t xml:space="preserve"> В случаях, установленных федеральным законом, муниципальные выборы назначаются соответствующей избирательной комиссией или судом.</w:t>
      </w:r>
    </w:p>
    <w:p w:rsidR="00717F02" w:rsidRPr="0063233B" w:rsidRDefault="00717F02" w:rsidP="00717F02">
      <w:pPr>
        <w:pStyle w:val="210"/>
        <w:jc w:val="both"/>
        <w:rPr>
          <w:szCs w:val="28"/>
        </w:rPr>
      </w:pPr>
      <w:r w:rsidRPr="0063233B">
        <w:rPr>
          <w:szCs w:val="28"/>
        </w:rPr>
        <w:t xml:space="preserve">Днем голосования является второе воскресенье сентября года, в котором истекают сроки полномочий органов местного самоуправления, а если сроки полномочий истекают в год </w:t>
      </w:r>
      <w:proofErr w:type="gramStart"/>
      <w:r w:rsidRPr="0063233B">
        <w:rPr>
          <w:szCs w:val="28"/>
        </w:rPr>
        <w:t>проведения выборов депутатов Государственной Думы Федерального Собрания Российской Федерации очередного</w:t>
      </w:r>
      <w:proofErr w:type="gramEnd"/>
      <w:r w:rsidRPr="0063233B">
        <w:rPr>
          <w:szCs w:val="28"/>
        </w:rPr>
        <w:t xml:space="preserve"> созыва, - день голосования на указанных выборах.</w:t>
      </w:r>
    </w:p>
    <w:p w:rsidR="00717F02" w:rsidRPr="0063233B" w:rsidRDefault="00717F02" w:rsidP="00717F02">
      <w:pPr>
        <w:pStyle w:val="210"/>
        <w:jc w:val="both"/>
        <w:rPr>
          <w:szCs w:val="28"/>
        </w:rPr>
      </w:pPr>
      <w:r w:rsidRPr="0063233B">
        <w:rPr>
          <w:szCs w:val="28"/>
        </w:rPr>
        <w:t>Голосование на выборах может быть назначено только на воскресенье. Не допускается назначение голосования на нерабочий праздничный день, на предшествующий ему день, на день, следующий за нерабочим праздничным днем, и на воскресенье, которое объявлено в установленном порядке рабочим днем. Если второе воскресенье сентября, на которое должны быть назначены выборы, совпадает с нерабочим праздничным днем, или предшествующим ему днем, или днем, следующим за нерабочим праздничным днем, либо второе воскресенье  сентября объявлено в установленном порядке рабочим днем, выборы назначаются на третье воскресенье сентября.</w:t>
      </w:r>
    </w:p>
    <w:p w:rsidR="009917B8" w:rsidRDefault="009917B8" w:rsidP="0081350A">
      <w:pPr>
        <w:pStyle w:val="WW-3"/>
        <w:tabs>
          <w:tab w:val="left" w:pos="142"/>
        </w:tabs>
        <w:rPr>
          <w:rFonts w:eastAsia="Times New Roman"/>
          <w:b w:val="0"/>
          <w:i w:val="0"/>
        </w:rPr>
      </w:pPr>
      <w:r>
        <w:rPr>
          <w:rFonts w:eastAsia="Times New Roman"/>
          <w:b w:val="0"/>
          <w:i w:val="0"/>
        </w:rPr>
        <w:t>Решение о назначении выборов официально публикуется в средствах массовой информации не позднее чем через пять дней со дня его принятия.</w:t>
      </w:r>
    </w:p>
    <w:p w:rsidR="009917B8" w:rsidRDefault="009917B8" w:rsidP="0081350A">
      <w:pPr>
        <w:tabs>
          <w:tab w:val="left" w:pos="142"/>
        </w:tabs>
        <w:ind w:firstLine="851"/>
        <w:jc w:val="both"/>
        <w:rPr>
          <w:b/>
          <w:sz w:val="28"/>
        </w:rPr>
      </w:pPr>
      <w:r>
        <w:rPr>
          <w:sz w:val="28"/>
        </w:rPr>
        <w:t>4. В случае досрочного прекращения полномочий главы поселения или депутатов (депутата) Совета, влекущего за собой неправомочность органа, досрочные выборы должны быть проведены не позднее чем через шесть месяцев со дня такого досрочного прекращения полномочий.</w:t>
      </w:r>
      <w:r>
        <w:rPr>
          <w:b/>
          <w:sz w:val="28"/>
        </w:rPr>
        <w:t xml:space="preserve"> </w:t>
      </w:r>
    </w:p>
    <w:p w:rsidR="009917B8" w:rsidRDefault="009917B8" w:rsidP="0081350A">
      <w:pPr>
        <w:tabs>
          <w:tab w:val="left" w:pos="-426"/>
        </w:tabs>
        <w:ind w:firstLine="851"/>
        <w:jc w:val="both"/>
      </w:pPr>
      <w:r>
        <w:rPr>
          <w:sz w:val="28"/>
        </w:rPr>
        <w:t>При назначении досрочных выборов сроки, указанные в части 3 настоящей статьи, а также сроки осуществления иных избирательных действий могут быть сокращены, но не более чем на одну треть, что должно быть зафиксировано в решении Совета об их назначении.</w:t>
      </w:r>
      <w:r>
        <w:t xml:space="preserve"> </w:t>
      </w:r>
    </w:p>
    <w:p w:rsidR="005E18B5" w:rsidRPr="00FE2DFC" w:rsidRDefault="005E18B5" w:rsidP="005E18B5">
      <w:pPr>
        <w:widowControl/>
        <w:suppressAutoHyphens w:val="0"/>
        <w:autoSpaceDE w:val="0"/>
        <w:autoSpaceDN w:val="0"/>
        <w:adjustRightInd w:val="0"/>
        <w:ind w:firstLine="851"/>
        <w:jc w:val="both"/>
        <w:rPr>
          <w:sz w:val="28"/>
          <w:szCs w:val="28"/>
        </w:rPr>
      </w:pPr>
      <w:r w:rsidRPr="00FE2DFC">
        <w:rPr>
          <w:rFonts w:eastAsia="Times New Roman"/>
          <w:bCs/>
          <w:kern w:val="0"/>
          <w:sz w:val="28"/>
          <w:szCs w:val="28"/>
          <w:lang w:eastAsia="ru-RU"/>
        </w:rPr>
        <w:t>В случае</w:t>
      </w:r>
      <w:proofErr w:type="gramStart"/>
      <w:r w:rsidRPr="00FE2DFC">
        <w:rPr>
          <w:rFonts w:eastAsia="Times New Roman"/>
          <w:bCs/>
          <w:kern w:val="0"/>
          <w:sz w:val="28"/>
          <w:szCs w:val="28"/>
          <w:lang w:eastAsia="ru-RU"/>
        </w:rPr>
        <w:t>,</w:t>
      </w:r>
      <w:proofErr w:type="gramEnd"/>
      <w:r w:rsidRPr="00FE2DFC">
        <w:rPr>
          <w:rFonts w:eastAsia="Times New Roman"/>
          <w:bCs/>
          <w:kern w:val="0"/>
          <w:sz w:val="28"/>
          <w:szCs w:val="28"/>
          <w:lang w:eastAsia="ru-RU"/>
        </w:rPr>
        <w:t xml:space="preserve"> если избранный на муниципальных выборах глава поселения, полномочия которого прекращены досрочно на основании решения Совета об удалении его в отставку, обжалует в судебном порядке указанное решение, досрочные выборы главы поселения не могут быть назначены до вступления решения суда в законную силу.</w:t>
      </w:r>
    </w:p>
    <w:p w:rsidR="009917B8" w:rsidRDefault="009917B8" w:rsidP="0081350A">
      <w:pPr>
        <w:tabs>
          <w:tab w:val="left" w:pos="142"/>
        </w:tabs>
        <w:ind w:firstLine="851"/>
        <w:jc w:val="both"/>
        <w:rPr>
          <w:sz w:val="28"/>
        </w:rPr>
      </w:pPr>
      <w:r>
        <w:rPr>
          <w:sz w:val="28"/>
        </w:rPr>
        <w:t>5.</w:t>
      </w:r>
      <w:r>
        <w:t xml:space="preserve"> </w:t>
      </w:r>
      <w:r>
        <w:rPr>
          <w:sz w:val="28"/>
        </w:rPr>
        <w:t xml:space="preserve">Основные выборы органов местного самоуправления, проводимые после досрочных выборов, должны быть назначены на второе воскресенье </w:t>
      </w:r>
      <w:r w:rsidR="000C2261" w:rsidRPr="0063233B">
        <w:rPr>
          <w:sz w:val="28"/>
          <w:szCs w:val="28"/>
        </w:rPr>
        <w:t>сентября</w:t>
      </w:r>
      <w:r w:rsidRPr="000C2261">
        <w:rPr>
          <w:sz w:val="28"/>
          <w:szCs w:val="28"/>
        </w:rPr>
        <w:t xml:space="preserve"> </w:t>
      </w:r>
      <w:r>
        <w:rPr>
          <w:sz w:val="28"/>
        </w:rPr>
        <w:t>года, в котором истекают полномочия органа местного самоуправления, избранного на досрочных выборах.</w:t>
      </w:r>
    </w:p>
    <w:p w:rsidR="009917B8" w:rsidRDefault="009917B8" w:rsidP="0081350A">
      <w:pPr>
        <w:ind w:firstLine="851"/>
        <w:jc w:val="both"/>
        <w:rPr>
          <w:sz w:val="28"/>
        </w:rPr>
      </w:pPr>
      <w:r>
        <w:rPr>
          <w:rFonts w:eastAsia="Times New Roman"/>
          <w:sz w:val="28"/>
        </w:rPr>
        <w:t>6. Результаты муниципальных выборов подлежат официальному опубликованию (обнародованию) в сроки, установленные</w:t>
      </w:r>
      <w:r>
        <w:rPr>
          <w:rFonts w:eastAsia="Times New Roman"/>
        </w:rPr>
        <w:t xml:space="preserve"> </w:t>
      </w:r>
      <w:r>
        <w:rPr>
          <w:sz w:val="28"/>
        </w:rPr>
        <w:t xml:space="preserve">Федеральным </w:t>
      </w:r>
      <w:r>
        <w:rPr>
          <w:sz w:val="28"/>
        </w:rPr>
        <w:lastRenderedPageBreak/>
        <w:t xml:space="preserve">законом от 12.06.2002 № 67-ФЗ «Об основных гарантиях избирательных прав и права на участие в референдуме граждан Российской Федерации». </w:t>
      </w:r>
    </w:p>
    <w:p w:rsidR="009917B8" w:rsidRDefault="009917B8" w:rsidP="0081350A">
      <w:pPr>
        <w:pStyle w:val="22"/>
        <w:tabs>
          <w:tab w:val="left" w:pos="142"/>
        </w:tabs>
        <w:spacing w:before="0" w:after="0"/>
        <w:ind w:firstLine="851"/>
        <w:rPr>
          <w:rFonts w:eastAsia="Times New Roman"/>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14. Голосование по отзыву депутата</w:t>
      </w:r>
      <w:r>
        <w:rPr>
          <w:rFonts w:eastAsia="Times New Roman"/>
          <w:sz w:val="28"/>
        </w:rPr>
        <w:t xml:space="preserve"> </w:t>
      </w:r>
      <w:r>
        <w:rPr>
          <w:rFonts w:eastAsia="Times New Roman"/>
          <w:b/>
          <w:sz w:val="28"/>
        </w:rPr>
        <w:t>Совета, главы поселения, по вопросам изменения границ поселения, преобразования поселения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Инициатива проведения голосования по отзыву депутатов Совета, главы поселения принадлежит гражданам Российской Федерации, имеющим право на участие в местном референдуме.</w:t>
      </w:r>
    </w:p>
    <w:p w:rsidR="009917B8" w:rsidRDefault="009917B8" w:rsidP="0081350A">
      <w:pPr>
        <w:pStyle w:val="ad"/>
        <w:spacing w:after="0" w:line="100" w:lineRule="atLeast"/>
        <w:ind w:firstLine="720"/>
        <w:jc w:val="both"/>
        <w:rPr>
          <w:sz w:val="28"/>
        </w:rPr>
      </w:pPr>
      <w:r>
        <w:t xml:space="preserve"> </w:t>
      </w:r>
      <w:r>
        <w:rPr>
          <w:sz w:val="28"/>
        </w:rPr>
        <w:t>2. Основаниями для отзыва депутата Совета, главы поселения могут служить только их конкретные противоправные решения или действия (бездействие) в случае их подтверждения в судебном порядке.</w:t>
      </w:r>
    </w:p>
    <w:p w:rsidR="009917B8" w:rsidRDefault="009917B8" w:rsidP="0081350A">
      <w:pPr>
        <w:pStyle w:val="WW-2"/>
        <w:tabs>
          <w:tab w:val="left" w:pos="142"/>
        </w:tabs>
        <w:autoSpaceDE w:val="0"/>
      </w:pPr>
      <w:r>
        <w:t>Основанием для отзыва не могут служить политические мотивы (политическая деятельность, позиция при голосовании).</w:t>
      </w:r>
    </w:p>
    <w:p w:rsidR="009917B8" w:rsidRDefault="009917B8" w:rsidP="0081350A">
      <w:pPr>
        <w:tabs>
          <w:tab w:val="left" w:pos="-900"/>
          <w:tab w:val="left" w:pos="142"/>
        </w:tabs>
        <w:ind w:firstLine="851"/>
        <w:jc w:val="both"/>
        <w:rPr>
          <w:rFonts w:eastAsia="Times New Roman"/>
          <w:sz w:val="28"/>
        </w:rPr>
      </w:pPr>
      <w:r>
        <w:rPr>
          <w:rFonts w:eastAsia="Times New Roman"/>
          <w:sz w:val="28"/>
        </w:rPr>
        <w:t>3. Основанием для отзыва депутата Совета является подтвержденное в судебном порядке неисполнение полномочий депутата.</w:t>
      </w:r>
    </w:p>
    <w:p w:rsidR="009917B8" w:rsidRDefault="009917B8" w:rsidP="0081350A">
      <w:pPr>
        <w:tabs>
          <w:tab w:val="left" w:pos="-900"/>
          <w:tab w:val="left" w:pos="142"/>
        </w:tabs>
        <w:ind w:firstLine="851"/>
        <w:jc w:val="both"/>
        <w:rPr>
          <w:rFonts w:eastAsia="Times New Roman"/>
          <w:sz w:val="28"/>
        </w:rPr>
      </w:pPr>
      <w:r>
        <w:rPr>
          <w:rFonts w:eastAsia="Times New Roman"/>
          <w:sz w:val="28"/>
        </w:rPr>
        <w:t>Под неисполнением полномочий депутатом как основанием для отзыва, понимается без уважительных причин систематическое (более двух раз подряд) непосещение сессий Совета, неучастие в работе соответствующей</w:t>
      </w:r>
      <w:r>
        <w:rPr>
          <w:rFonts w:eastAsia="Times New Roman"/>
          <w:b/>
          <w:sz w:val="28"/>
        </w:rPr>
        <w:t xml:space="preserve"> </w:t>
      </w:r>
      <w:r>
        <w:rPr>
          <w:rFonts w:eastAsia="Times New Roman"/>
          <w:sz w:val="28"/>
        </w:rPr>
        <w:t>комиссии (комитета) Совета, а также</w:t>
      </w:r>
      <w:r>
        <w:rPr>
          <w:rFonts w:eastAsia="Times New Roman"/>
          <w:b/>
          <w:sz w:val="28"/>
        </w:rPr>
        <w:t xml:space="preserve"> </w:t>
      </w:r>
      <w:r>
        <w:rPr>
          <w:rFonts w:eastAsia="Times New Roman"/>
          <w:sz w:val="28"/>
        </w:rPr>
        <w:t xml:space="preserve">уклонение или отказ от выполнения поручений Совета.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4. Основаниями для отзыва главы поселения, в случае их подтверждения в судебном порядке, являются:</w:t>
      </w:r>
    </w:p>
    <w:p w:rsidR="009917B8" w:rsidRDefault="009917B8" w:rsidP="0081350A">
      <w:pPr>
        <w:tabs>
          <w:tab w:val="left" w:pos="-900"/>
          <w:tab w:val="left" w:pos="142"/>
        </w:tabs>
        <w:ind w:firstLine="851"/>
        <w:jc w:val="both"/>
        <w:rPr>
          <w:rFonts w:eastAsia="Times New Roman"/>
          <w:sz w:val="28"/>
        </w:rPr>
      </w:pPr>
      <w:r>
        <w:rPr>
          <w:rFonts w:eastAsia="Times New Roman"/>
          <w:sz w:val="28"/>
        </w:rPr>
        <w:t>1) нарушение срока издания муниципального акта, необходимого для реализации решения, принятого путем прямого волеизъявления населения;</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 xml:space="preserve">2) неисполнение полномочий по выборной должности, предусмотренных настоящим уставом, повлекшее нарушение прав и свобод граждан. </w:t>
      </w:r>
    </w:p>
    <w:p w:rsidR="009917B8" w:rsidRDefault="009917B8" w:rsidP="0081350A">
      <w:pPr>
        <w:pStyle w:val="21"/>
        <w:tabs>
          <w:tab w:val="left" w:pos="142"/>
        </w:tabs>
        <w:ind w:firstLine="851"/>
        <w:rPr>
          <w:rFonts w:eastAsia="Times New Roman"/>
        </w:rPr>
      </w:pPr>
      <w:r>
        <w:rPr>
          <w:rFonts w:eastAsia="Times New Roman"/>
        </w:rPr>
        <w:t xml:space="preserve">Под неисполнением полномочий главой поселения как основанием для отзыва понимается систематическое без уважительных причин, умышленное уклонение от осуществления своих полномочий, предусмотренных настоящим уставом. </w:t>
      </w:r>
    </w:p>
    <w:p w:rsidR="009917B8" w:rsidRDefault="009917B8" w:rsidP="0081350A">
      <w:pPr>
        <w:pStyle w:val="3"/>
        <w:keepNext w:val="0"/>
        <w:tabs>
          <w:tab w:val="left" w:pos="851"/>
        </w:tabs>
        <w:ind w:left="0" w:firstLine="851"/>
        <w:rPr>
          <w:rFonts w:eastAsia="Times New Roman"/>
          <w:b w:val="0"/>
          <w:i w:val="0"/>
          <w:color w:val="000000"/>
          <w:sz w:val="28"/>
        </w:rPr>
      </w:pPr>
      <w:r>
        <w:rPr>
          <w:rFonts w:eastAsia="Times New Roman"/>
          <w:b w:val="0"/>
          <w:i w:val="0"/>
          <w:color w:val="000000"/>
          <w:sz w:val="28"/>
        </w:rPr>
        <w:t>5. Отзыв по указанным основаниям не освобождает депутата Совета, главу поселения</w:t>
      </w:r>
      <w:r>
        <w:rPr>
          <w:rFonts w:eastAsia="Times New Roman"/>
          <w:color w:val="000000"/>
          <w:sz w:val="28"/>
        </w:rPr>
        <w:t xml:space="preserve"> </w:t>
      </w:r>
      <w:r>
        <w:rPr>
          <w:rFonts w:eastAsia="Times New Roman"/>
          <w:b w:val="0"/>
          <w:i w:val="0"/>
          <w:color w:val="000000"/>
          <w:sz w:val="28"/>
        </w:rPr>
        <w:t>от иной ответственности, установленной за допущенные нарушения федеральным законодательством.</w:t>
      </w:r>
    </w:p>
    <w:p w:rsidR="009917B8" w:rsidRDefault="009917B8" w:rsidP="0081350A">
      <w:pPr>
        <w:tabs>
          <w:tab w:val="left" w:pos="-900"/>
          <w:tab w:val="left" w:pos="142"/>
        </w:tabs>
        <w:ind w:firstLine="851"/>
        <w:jc w:val="both"/>
        <w:rPr>
          <w:rFonts w:eastAsia="Times New Roman"/>
          <w:color w:val="000000"/>
          <w:sz w:val="28"/>
        </w:rPr>
      </w:pPr>
      <w:r>
        <w:rPr>
          <w:rFonts w:eastAsia="Times New Roman"/>
          <w:sz w:val="28"/>
        </w:rPr>
        <w:t xml:space="preserve">6. </w:t>
      </w:r>
      <w:r>
        <w:rPr>
          <w:rFonts w:eastAsia="Times New Roman"/>
          <w:color w:val="000000"/>
          <w:sz w:val="28"/>
        </w:rPr>
        <w:t>Право отзыва не может быть использовано в период со дня инициирования вопроса о досрочном прекращении полномочий Совета</w:t>
      </w:r>
      <w:r>
        <w:rPr>
          <w:rFonts w:eastAsia="Times New Roman"/>
          <w:sz w:val="28"/>
        </w:rPr>
        <w:t>, главы поселения</w:t>
      </w:r>
      <w:r>
        <w:rPr>
          <w:rFonts w:eastAsia="Times New Roman"/>
          <w:color w:val="000000"/>
          <w:sz w:val="28"/>
        </w:rPr>
        <w:t xml:space="preserve"> в порядке, установленном статьями 73, 74 Федерального закона </w:t>
      </w:r>
      <w:r>
        <w:rPr>
          <w:sz w:val="28"/>
        </w:rPr>
        <w:t>от 06.10.2003 № 131-ФЗ</w:t>
      </w:r>
      <w:r>
        <w:rPr>
          <w:rFonts w:eastAsia="Times New Roman"/>
          <w:color w:val="000000"/>
          <w:sz w:val="28"/>
        </w:rPr>
        <w:t xml:space="preserve"> «Об общих принципах организации местного самоуправления в Российской Федерации». </w:t>
      </w:r>
    </w:p>
    <w:p w:rsidR="009917B8" w:rsidRDefault="009917B8" w:rsidP="0081350A">
      <w:pPr>
        <w:tabs>
          <w:tab w:val="left" w:pos="-900"/>
          <w:tab w:val="left" w:pos="142"/>
        </w:tabs>
        <w:ind w:firstLine="851"/>
        <w:jc w:val="both"/>
        <w:rPr>
          <w:rFonts w:eastAsia="Times New Roman"/>
          <w:sz w:val="28"/>
        </w:rPr>
      </w:pPr>
      <w:r>
        <w:rPr>
          <w:rFonts w:eastAsia="Times New Roman"/>
          <w:sz w:val="28"/>
        </w:rPr>
        <w:t>Депутат Совета, глава поселения имеет право давать избирателям объяснения по поводу обстоятельств, выдвигаемых в качестве оснований для отзыва.</w:t>
      </w:r>
    </w:p>
    <w:p w:rsidR="009917B8" w:rsidRDefault="0094135B" w:rsidP="0081350A">
      <w:pPr>
        <w:pStyle w:val="31"/>
        <w:tabs>
          <w:tab w:val="left" w:pos="142"/>
        </w:tabs>
        <w:ind w:firstLine="851"/>
        <w:jc w:val="both"/>
        <w:rPr>
          <w:rFonts w:eastAsia="Times New Roman"/>
          <w:sz w:val="28"/>
        </w:rPr>
      </w:pPr>
      <w:r w:rsidRPr="00751D75">
        <w:rPr>
          <w:rFonts w:eastAsia="Times New Roman"/>
          <w:color w:val="000000"/>
          <w:sz w:val="28"/>
        </w:rPr>
        <w:t>7</w:t>
      </w:r>
      <w:r w:rsidR="009917B8" w:rsidRPr="00751D75">
        <w:rPr>
          <w:rFonts w:eastAsia="Times New Roman"/>
          <w:color w:val="000000"/>
          <w:sz w:val="28"/>
        </w:rPr>
        <w:t>.</w:t>
      </w:r>
      <w:r w:rsidR="009917B8">
        <w:rPr>
          <w:rFonts w:eastAsia="Times New Roman"/>
          <w:color w:val="000000"/>
          <w:sz w:val="28"/>
        </w:rPr>
        <w:t xml:space="preserve"> </w:t>
      </w:r>
      <w:r w:rsidR="009917B8">
        <w:rPr>
          <w:rFonts w:eastAsia="Times New Roman"/>
          <w:sz w:val="28"/>
        </w:rPr>
        <w:t>Для выдвижения инициативы проведения голосования по отзыву и сбора подписей граждан в ее поддержку необходимо образовать инициативную группу в количестве не менее 10 человек.</w:t>
      </w:r>
    </w:p>
    <w:p w:rsidR="009917B8" w:rsidRDefault="009917B8" w:rsidP="0081350A">
      <w:pPr>
        <w:pStyle w:val="31"/>
        <w:tabs>
          <w:tab w:val="left" w:pos="142"/>
        </w:tabs>
        <w:ind w:firstLine="851"/>
        <w:jc w:val="both"/>
        <w:rPr>
          <w:rFonts w:eastAsia="Times New Roman"/>
          <w:sz w:val="28"/>
        </w:rPr>
      </w:pPr>
      <w:r>
        <w:rPr>
          <w:rFonts w:eastAsia="Times New Roman"/>
          <w:sz w:val="28"/>
        </w:rPr>
        <w:lastRenderedPageBreak/>
        <w:t>Инициативная группа образуется гражданами,</w:t>
      </w:r>
      <w:r>
        <w:rPr>
          <w:rFonts w:eastAsia="Times New Roman"/>
          <w:b/>
          <w:sz w:val="28"/>
        </w:rPr>
        <w:t xml:space="preserve"> </w:t>
      </w:r>
      <w:r>
        <w:rPr>
          <w:rFonts w:eastAsia="Times New Roman"/>
          <w:sz w:val="28"/>
        </w:rPr>
        <w:t>указанными в части 1 настоящей статьи,</w:t>
      </w:r>
      <w:r>
        <w:rPr>
          <w:rFonts w:eastAsia="Times New Roman"/>
          <w:b/>
          <w:sz w:val="28"/>
        </w:rPr>
        <w:t xml:space="preserve"> </w:t>
      </w:r>
      <w:r>
        <w:rPr>
          <w:rFonts w:eastAsia="Times New Roman"/>
          <w:sz w:val="28"/>
        </w:rPr>
        <w:t xml:space="preserve"> по месту своего жительства на собрании. </w:t>
      </w:r>
    </w:p>
    <w:p w:rsidR="009917B8" w:rsidRDefault="0094135B" w:rsidP="0081350A">
      <w:pPr>
        <w:pStyle w:val="ad"/>
        <w:tabs>
          <w:tab w:val="left" w:pos="142"/>
        </w:tabs>
        <w:spacing w:after="0" w:line="100" w:lineRule="atLeast"/>
        <w:ind w:firstLine="851"/>
        <w:jc w:val="both"/>
        <w:rPr>
          <w:rFonts w:eastAsia="Times New Roman"/>
          <w:sz w:val="28"/>
        </w:rPr>
      </w:pPr>
      <w:r w:rsidRPr="00751D75">
        <w:rPr>
          <w:rFonts w:eastAsia="Times New Roman"/>
          <w:sz w:val="28"/>
        </w:rPr>
        <w:t>8</w:t>
      </w:r>
      <w:r w:rsidR="009917B8" w:rsidRPr="00751D75">
        <w:rPr>
          <w:rFonts w:eastAsia="Times New Roman"/>
          <w:sz w:val="28"/>
        </w:rPr>
        <w:t>.</w:t>
      </w:r>
      <w:r w:rsidR="009917B8">
        <w:rPr>
          <w:rFonts w:eastAsia="Times New Roman"/>
          <w:sz w:val="28"/>
        </w:rPr>
        <w:t xml:space="preserve"> Инициаторы проведения собрания обязаны заблаговременно известить о времени и месте проведения собрания комиссию и лицо, отзыв которого инициируется. При этом указанному лицу должна быть обеспечена возможность выступить на собрании инициативной группы и дать участникам собрания объяснения по поводу обстоятельств, выдвигаемых в качестве оснований для его отзыва. Несоблюдение указанных требований является основанием для отказа инициативной группе в регистрации.</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об образовании инициативной группы принимается тайным голосованием и считается принятым, если за него проголосовало более половины участников собрания</w:t>
      </w:r>
      <w:r>
        <w:rPr>
          <w:rFonts w:eastAsia="Times New Roman"/>
          <w:b/>
          <w:color w:val="000000"/>
          <w:sz w:val="28"/>
        </w:rPr>
        <w:t xml:space="preserve">, </w:t>
      </w:r>
      <w:r>
        <w:rPr>
          <w:rFonts w:eastAsia="Times New Roman"/>
          <w:color w:val="000000"/>
          <w:sz w:val="28"/>
        </w:rPr>
        <w:t>но не менее 10 человек.</w:t>
      </w:r>
    </w:p>
    <w:p w:rsidR="009917B8" w:rsidRDefault="0094135B" w:rsidP="0081350A">
      <w:pPr>
        <w:tabs>
          <w:tab w:val="left" w:pos="142"/>
        </w:tabs>
        <w:autoSpaceDE w:val="0"/>
        <w:ind w:firstLine="851"/>
        <w:jc w:val="both"/>
        <w:rPr>
          <w:rFonts w:eastAsia="Times New Roman"/>
          <w:color w:val="000000"/>
          <w:sz w:val="28"/>
        </w:rPr>
      </w:pPr>
      <w:r w:rsidRPr="00751D75">
        <w:rPr>
          <w:rFonts w:eastAsia="Times New Roman"/>
          <w:color w:val="000000"/>
          <w:sz w:val="28"/>
        </w:rPr>
        <w:t>9</w:t>
      </w:r>
      <w:r w:rsidR="009917B8" w:rsidRPr="00751D75">
        <w:rPr>
          <w:rFonts w:eastAsia="Times New Roman"/>
          <w:color w:val="000000"/>
          <w:sz w:val="28"/>
        </w:rPr>
        <w:t>.</w:t>
      </w:r>
      <w:r w:rsidR="009917B8">
        <w:rPr>
          <w:rFonts w:eastAsia="Times New Roman"/>
          <w:color w:val="000000"/>
          <w:sz w:val="28"/>
        </w:rPr>
        <w:t xml:space="preserve"> Инициативная группа не позднее трех дней со дня проведения собрания обращается с ходатайством о регистрации группы в комиссию, которая в течение 15 дней обязана рассмотреть ходатайство и приложенные к нему документы. В случае соответствия указанных ходатайства и документов требованиям федерального закона, закона Краснодарского края, настоящего устава, комиссия принимает решение о направлении их в Совет, в противном случае - мотивированное решение об отказе в регистрации инициативной группы.</w:t>
      </w:r>
    </w:p>
    <w:p w:rsidR="009917B8" w:rsidRDefault="009917B8" w:rsidP="0081350A">
      <w:pPr>
        <w:tabs>
          <w:tab w:val="left" w:pos="142"/>
        </w:tabs>
        <w:autoSpaceDE w:val="0"/>
        <w:ind w:firstLine="851"/>
        <w:jc w:val="both"/>
        <w:rPr>
          <w:rFonts w:eastAsia="Times New Roman"/>
          <w:color w:val="000000"/>
          <w:sz w:val="28"/>
        </w:rPr>
      </w:pPr>
      <w:proofErr w:type="gramStart"/>
      <w:r>
        <w:rPr>
          <w:rFonts w:eastAsia="Times New Roman"/>
          <w:color w:val="000000"/>
          <w:sz w:val="28"/>
        </w:rPr>
        <w:t xml:space="preserve">В ходатайстве инициативной группы должны быть указаны основания отзыва депутата Совета, главы поселения, а также фамилия, имя, отчество, дата и место рождения, серия, номер и дата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w:t>
      </w:r>
      <w:proofErr w:type="gramEnd"/>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К ходатайству должно быть приложено вступившее в законную силу решение суда, подтверждающее факт наличия конкретных противоправных решений или действий (бездействия)</w:t>
      </w:r>
      <w:r>
        <w:rPr>
          <w:rFonts w:eastAsia="Times New Roman"/>
          <w:b/>
          <w:color w:val="000000"/>
          <w:sz w:val="28"/>
        </w:rPr>
        <w:t xml:space="preserve"> </w:t>
      </w:r>
      <w:r>
        <w:rPr>
          <w:rFonts w:eastAsia="Times New Roman"/>
          <w:color w:val="000000"/>
          <w:sz w:val="28"/>
        </w:rPr>
        <w:t xml:space="preserve">отзываемого лица и протокол собрания инициативной группы,  </w:t>
      </w:r>
      <w:r w:rsidR="00C36084" w:rsidRPr="004743C6">
        <w:rPr>
          <w:rFonts w:eastAsia="Times New Roman"/>
          <w:color w:val="000000"/>
          <w:sz w:val="28"/>
        </w:rPr>
        <w:t>на котором</w:t>
      </w:r>
      <w:r w:rsidR="00C36084">
        <w:rPr>
          <w:rFonts w:eastAsia="Times New Roman"/>
          <w:color w:val="000000"/>
          <w:sz w:val="28"/>
        </w:rPr>
        <w:t xml:space="preserve"> </w:t>
      </w:r>
      <w:r>
        <w:rPr>
          <w:rFonts w:eastAsia="Times New Roman"/>
          <w:color w:val="000000"/>
          <w:sz w:val="28"/>
        </w:rPr>
        <w:t>было принято решение о его отзыве. Указанный протокол должен содержать следующие решения: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1) об образовании инициативной группы по отзыву депутата Совета, главы поселения;</w:t>
      </w:r>
    </w:p>
    <w:p w:rsidR="009917B8" w:rsidRDefault="009917B8" w:rsidP="0081350A">
      <w:pPr>
        <w:tabs>
          <w:tab w:val="left" w:pos="142"/>
          <w:tab w:val="left" w:pos="555"/>
        </w:tabs>
        <w:autoSpaceDE w:val="0"/>
        <w:ind w:firstLine="851"/>
        <w:jc w:val="both"/>
        <w:rPr>
          <w:rFonts w:eastAsia="Times New Roman"/>
          <w:color w:val="000000"/>
          <w:sz w:val="28"/>
        </w:rPr>
      </w:pPr>
      <w:r>
        <w:rPr>
          <w:rFonts w:eastAsia="Times New Roman"/>
          <w:color w:val="000000"/>
          <w:sz w:val="28"/>
        </w:rPr>
        <w:t>2) о назначении уполномоченных представителей инициативной группы.</w:t>
      </w:r>
    </w:p>
    <w:p w:rsidR="009917B8" w:rsidRDefault="009917B8" w:rsidP="0081350A">
      <w:pPr>
        <w:tabs>
          <w:tab w:val="left" w:pos="-142"/>
          <w:tab w:val="left" w:pos="0"/>
          <w:tab w:val="left" w:pos="142"/>
        </w:tabs>
        <w:autoSpaceDE w:val="0"/>
        <w:ind w:firstLine="821"/>
        <w:jc w:val="both"/>
        <w:rPr>
          <w:color w:val="000000"/>
          <w:sz w:val="28"/>
        </w:rPr>
      </w:pPr>
      <w:r>
        <w:rPr>
          <w:rFonts w:eastAsia="Times New Roman"/>
          <w:color w:val="000000"/>
          <w:sz w:val="28"/>
        </w:rPr>
        <w:t xml:space="preserve">В регистрации инициативной группы может быть отказано только в случае нарушения установленного </w:t>
      </w:r>
      <w:r>
        <w:rPr>
          <w:color w:val="000000"/>
          <w:sz w:val="28"/>
        </w:rPr>
        <w:t>настоящей статьей порядка выдвижения инициативы проведения голосования по отзыву депутата Совета, главы поселения.</w:t>
      </w:r>
    </w:p>
    <w:p w:rsidR="009917B8" w:rsidRDefault="009917B8" w:rsidP="0081350A">
      <w:pPr>
        <w:tabs>
          <w:tab w:val="left" w:pos="-142"/>
          <w:tab w:val="left" w:pos="0"/>
          <w:tab w:val="left" w:pos="142"/>
        </w:tabs>
        <w:autoSpaceDE w:val="0"/>
        <w:ind w:firstLine="821"/>
        <w:jc w:val="both"/>
        <w:rPr>
          <w:color w:val="000000"/>
          <w:sz w:val="28"/>
        </w:rPr>
      </w:pPr>
      <w:r>
        <w:rPr>
          <w:color w:val="000000"/>
          <w:sz w:val="28"/>
        </w:rPr>
        <w:t>При регистрации инициативной группе по отзыву депутата Совета, главы поселения выдается регистрационное свидетельство, форма которого устанавливается комиссией.</w:t>
      </w:r>
      <w:r>
        <w:rPr>
          <w:b/>
          <w:color w:val="000000"/>
          <w:sz w:val="28"/>
        </w:rPr>
        <w:t xml:space="preserve"> </w:t>
      </w:r>
      <w:r>
        <w:rPr>
          <w:color w:val="000000"/>
          <w:sz w:val="28"/>
        </w:rPr>
        <w:t>Срок действия регистрационного свидетельства оканчивается одновременно с окончанием кампании по отзыву депутата Совета, главы поселения.</w:t>
      </w:r>
    </w:p>
    <w:p w:rsidR="009917B8" w:rsidRDefault="009917B8" w:rsidP="0081350A">
      <w:pPr>
        <w:tabs>
          <w:tab w:val="left" w:pos="142"/>
        </w:tabs>
        <w:autoSpaceDE w:val="0"/>
        <w:ind w:firstLine="851"/>
        <w:jc w:val="both"/>
        <w:rPr>
          <w:rFonts w:eastAsia="Times New Roman"/>
          <w:color w:val="000000"/>
          <w:sz w:val="28"/>
        </w:rPr>
      </w:pPr>
      <w:r w:rsidRPr="00751D75">
        <w:rPr>
          <w:rFonts w:eastAsia="Times New Roman"/>
          <w:color w:val="000000"/>
          <w:sz w:val="28"/>
        </w:rPr>
        <w:t>1</w:t>
      </w:r>
      <w:r w:rsidR="0094135B" w:rsidRPr="00751D75">
        <w:rPr>
          <w:rFonts w:eastAsia="Times New Roman"/>
          <w:color w:val="000000"/>
          <w:sz w:val="28"/>
        </w:rPr>
        <w:t>0</w:t>
      </w:r>
      <w:r w:rsidRPr="00751D75">
        <w:rPr>
          <w:rFonts w:eastAsia="Times New Roman"/>
          <w:color w:val="000000"/>
          <w:sz w:val="28"/>
        </w:rPr>
        <w:t>.</w:t>
      </w:r>
      <w:r>
        <w:rPr>
          <w:rFonts w:eastAsia="Times New Roman"/>
          <w:color w:val="000000"/>
          <w:sz w:val="28"/>
        </w:rPr>
        <w:t xml:space="preserve"> Регистрация инициативной группы</w:t>
      </w:r>
      <w:r>
        <w:rPr>
          <w:rFonts w:eastAsia="Times New Roman"/>
          <w:b/>
          <w:color w:val="000000"/>
          <w:sz w:val="28"/>
        </w:rPr>
        <w:t xml:space="preserve"> </w:t>
      </w:r>
      <w:r>
        <w:rPr>
          <w:rFonts w:eastAsia="Times New Roman"/>
          <w:color w:val="000000"/>
          <w:sz w:val="28"/>
        </w:rPr>
        <w:t xml:space="preserve">является основанием для сбора </w:t>
      </w:r>
      <w:r>
        <w:rPr>
          <w:rFonts w:eastAsia="Times New Roman"/>
          <w:color w:val="000000"/>
          <w:sz w:val="28"/>
        </w:rPr>
        <w:lastRenderedPageBreak/>
        <w:t>подписей, необходимых для назначения голосования по отзыву депутата</w:t>
      </w:r>
      <w:r>
        <w:rPr>
          <w:rFonts w:eastAsia="Times New Roman"/>
          <w:sz w:val="28"/>
        </w:rPr>
        <w:t xml:space="preserve"> Совета</w:t>
      </w:r>
      <w:r>
        <w:rPr>
          <w:rFonts w:eastAsia="Times New Roman"/>
          <w:color w:val="000000"/>
          <w:sz w:val="28"/>
        </w:rPr>
        <w:t xml:space="preserve">, главы </w:t>
      </w:r>
      <w:r>
        <w:rPr>
          <w:rFonts w:eastAsia="Times New Roman"/>
          <w:sz w:val="28"/>
        </w:rPr>
        <w:t>поселения</w:t>
      </w:r>
      <w:r>
        <w:rPr>
          <w:rFonts w:eastAsia="Times New Roman"/>
          <w:color w:val="000000"/>
          <w:sz w:val="28"/>
        </w:rPr>
        <w:t>.</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Подписи собираются путем заполнения подписных листов, содержащих предложение о проведении голосования по отзыву. </w:t>
      </w:r>
    </w:p>
    <w:p w:rsidR="00A8761A" w:rsidRPr="002D5A50" w:rsidRDefault="00A8761A" w:rsidP="0081350A">
      <w:pPr>
        <w:tabs>
          <w:tab w:val="left" w:pos="142"/>
        </w:tabs>
        <w:autoSpaceDE w:val="0"/>
        <w:ind w:firstLine="851"/>
        <w:jc w:val="both"/>
        <w:rPr>
          <w:rFonts w:eastAsia="Times New Roman"/>
          <w:color w:val="000000"/>
          <w:sz w:val="28"/>
        </w:rPr>
      </w:pPr>
      <w:r w:rsidRPr="002D5A50">
        <w:rPr>
          <w:sz w:val="27"/>
          <w:szCs w:val="27"/>
        </w:rPr>
        <w:t xml:space="preserve">Подписные листы изготавливаются по форме, установленной </w:t>
      </w:r>
      <w:r w:rsidRPr="002D5A50">
        <w:rPr>
          <w:color w:val="000000"/>
          <w:sz w:val="27"/>
          <w:szCs w:val="27"/>
        </w:rPr>
        <w:t>приложением 9 к Федеральному закону от 12.06.2002 № 67-ФЗ «</w:t>
      </w:r>
      <w:r w:rsidRPr="002D5A50">
        <w:rPr>
          <w:sz w:val="27"/>
          <w:szCs w:val="27"/>
        </w:rPr>
        <w:t xml:space="preserve">Об основных гарантиях избирательных прав и права на участие в референдуме граждан Российской Федерации», с учетом особенностей их оформления, определенных </w:t>
      </w:r>
      <w:r w:rsidRPr="002D5A50">
        <w:rPr>
          <w:color w:val="000000"/>
          <w:sz w:val="27"/>
          <w:szCs w:val="27"/>
        </w:rPr>
        <w:t>Законом Краснодарского края от 23.07.2003 № 606-КЗ «О референдумах в Краснодарском крае».</w:t>
      </w:r>
    </w:p>
    <w:p w:rsidR="009917B8" w:rsidRDefault="009917B8" w:rsidP="0081350A">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1</w:t>
      </w:r>
      <w:r w:rsidRPr="004743C6">
        <w:rPr>
          <w:rFonts w:eastAsia="Times New Roman"/>
          <w:color w:val="000000"/>
          <w:sz w:val="28"/>
        </w:rPr>
        <w:t xml:space="preserve">. </w:t>
      </w:r>
      <w:r w:rsidR="00DB6164" w:rsidRPr="004743C6">
        <w:rPr>
          <w:color w:val="000000"/>
          <w:sz w:val="28"/>
          <w:szCs w:val="28"/>
        </w:rPr>
        <w:t xml:space="preserve"> Количество</w:t>
      </w:r>
      <w:r w:rsidR="00DB6164">
        <w:rPr>
          <w:color w:val="000000"/>
          <w:sz w:val="28"/>
          <w:szCs w:val="28"/>
        </w:rPr>
        <w:t xml:space="preserve"> </w:t>
      </w:r>
      <w:r>
        <w:rPr>
          <w:rFonts w:eastAsia="Times New Roman"/>
          <w:color w:val="000000"/>
          <w:sz w:val="28"/>
        </w:rPr>
        <w:t>подписей, необходимых для назначения голосования по отзыву</w:t>
      </w:r>
      <w:r>
        <w:rPr>
          <w:rFonts w:eastAsia="Times New Roman"/>
          <w:b/>
          <w:color w:val="000000"/>
          <w:sz w:val="28"/>
        </w:rPr>
        <w:t xml:space="preserve"> </w:t>
      </w:r>
      <w:r>
        <w:rPr>
          <w:rFonts w:eastAsia="Times New Roman"/>
          <w:color w:val="000000"/>
          <w:sz w:val="28"/>
        </w:rPr>
        <w:t>депутата Совета, составляет 5 процентов от числа избирателей, зарегистрированных на территории соответствующего избирательного округа.</w:t>
      </w:r>
    </w:p>
    <w:p w:rsidR="009917B8" w:rsidRDefault="00DB6164" w:rsidP="0081350A">
      <w:pPr>
        <w:tabs>
          <w:tab w:val="left" w:pos="-142"/>
          <w:tab w:val="left" w:pos="0"/>
          <w:tab w:val="left" w:pos="142"/>
        </w:tabs>
        <w:autoSpaceDE w:val="0"/>
        <w:ind w:firstLine="821"/>
        <w:jc w:val="both"/>
        <w:rPr>
          <w:color w:val="000000"/>
          <w:sz w:val="28"/>
        </w:rPr>
      </w:pPr>
      <w:r>
        <w:rPr>
          <w:color w:val="000000"/>
          <w:sz w:val="28"/>
          <w:szCs w:val="28"/>
        </w:rPr>
        <w:t xml:space="preserve"> </w:t>
      </w:r>
      <w:r w:rsidRPr="004743C6">
        <w:rPr>
          <w:color w:val="000000"/>
          <w:sz w:val="28"/>
          <w:szCs w:val="28"/>
        </w:rPr>
        <w:t xml:space="preserve">Количество </w:t>
      </w:r>
      <w:r w:rsidR="009917B8">
        <w:rPr>
          <w:color w:val="000000"/>
          <w:sz w:val="28"/>
        </w:rPr>
        <w:t>подписей, необходимых для назначения голосования по отзыву главы поселения, составляет 5 процентов от числа избирателей, зарегистрированных на территории поселения.</w:t>
      </w:r>
    </w:p>
    <w:p w:rsidR="009917B8" w:rsidRDefault="009917B8" w:rsidP="0094135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2</w:t>
      </w:r>
      <w:r w:rsidRPr="004743C6">
        <w:rPr>
          <w:rFonts w:eastAsia="Times New Roman"/>
          <w:color w:val="000000"/>
          <w:sz w:val="28"/>
        </w:rPr>
        <w:t xml:space="preserve">. </w:t>
      </w:r>
      <w:r w:rsidR="00DB6164" w:rsidRPr="004743C6">
        <w:rPr>
          <w:color w:val="000000"/>
          <w:sz w:val="28"/>
          <w:szCs w:val="28"/>
        </w:rPr>
        <w:t xml:space="preserve"> Количество</w:t>
      </w:r>
      <w:r w:rsidR="00DB6164">
        <w:rPr>
          <w:color w:val="000000"/>
          <w:sz w:val="28"/>
          <w:szCs w:val="28"/>
        </w:rPr>
        <w:t xml:space="preserve"> </w:t>
      </w:r>
      <w:r>
        <w:rPr>
          <w:rFonts w:eastAsia="Times New Roman"/>
          <w:color w:val="000000"/>
          <w:sz w:val="28"/>
        </w:rPr>
        <w:t xml:space="preserve">представляемых в комиссию подписей, собранных в поддержку инициативы проведения голосования по отзыву, может превышать </w:t>
      </w:r>
      <w:r w:rsidR="00DB6164">
        <w:rPr>
          <w:color w:val="000000"/>
          <w:sz w:val="28"/>
          <w:szCs w:val="28"/>
        </w:rPr>
        <w:t xml:space="preserve"> </w:t>
      </w:r>
      <w:r w:rsidR="00DB6164" w:rsidRPr="004743C6">
        <w:rPr>
          <w:color w:val="000000"/>
          <w:sz w:val="28"/>
          <w:szCs w:val="28"/>
        </w:rPr>
        <w:t>количество</w:t>
      </w:r>
      <w:r w:rsidR="00DB6164">
        <w:rPr>
          <w:color w:val="000000"/>
          <w:sz w:val="28"/>
          <w:szCs w:val="28"/>
        </w:rPr>
        <w:t xml:space="preserve"> </w:t>
      </w:r>
      <w:r>
        <w:rPr>
          <w:rFonts w:eastAsia="Times New Roman"/>
          <w:color w:val="000000"/>
          <w:sz w:val="28"/>
        </w:rPr>
        <w:t>подписей, необходимое для назначения голосования по отзыву, но не более чем на 10 процентов.</w:t>
      </w:r>
    </w:p>
    <w:p w:rsidR="009917B8" w:rsidRDefault="009917B8" w:rsidP="0094135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3</w:t>
      </w:r>
      <w:r w:rsidRPr="004743C6">
        <w:rPr>
          <w:rFonts w:eastAsia="Times New Roman"/>
          <w:color w:val="000000"/>
          <w:sz w:val="28"/>
        </w:rPr>
        <w:t>.</w:t>
      </w:r>
      <w:r>
        <w:rPr>
          <w:rFonts w:eastAsia="Times New Roman"/>
          <w:color w:val="000000"/>
          <w:sz w:val="28"/>
        </w:rPr>
        <w:t xml:space="preserve"> Подписи могут собираться со дня, следующего за днем регистрации инициативной группы и выдачи ей регистрационного свидетельства. </w:t>
      </w:r>
      <w:r>
        <w:rPr>
          <w:color w:val="000000"/>
          <w:sz w:val="28"/>
        </w:rPr>
        <w:t>Изготовление подписных листов оплачивается из соответствующего фонда по отзыву.</w:t>
      </w:r>
      <w:r>
        <w:rPr>
          <w:b/>
          <w:color w:val="000000"/>
          <w:sz w:val="28"/>
        </w:rPr>
        <w:t xml:space="preserve"> </w:t>
      </w:r>
      <w:r>
        <w:rPr>
          <w:rFonts w:eastAsia="Times New Roman"/>
          <w:color w:val="000000"/>
          <w:sz w:val="28"/>
        </w:rPr>
        <w:t xml:space="preserve">Период сбора подписей составляет 20 дней. </w:t>
      </w:r>
    </w:p>
    <w:p w:rsidR="009917B8" w:rsidRDefault="009917B8" w:rsidP="0094135B">
      <w:pPr>
        <w:tabs>
          <w:tab w:val="left" w:pos="142"/>
        </w:tabs>
        <w:autoSpaceDE w:val="0"/>
        <w:ind w:firstLine="851"/>
        <w:jc w:val="both"/>
        <w:rPr>
          <w:b/>
          <w:sz w:val="28"/>
        </w:rPr>
      </w:pPr>
      <w:r w:rsidRPr="004743C6">
        <w:rPr>
          <w:rFonts w:eastAsia="Times New Roman"/>
          <w:color w:val="000000"/>
          <w:sz w:val="28"/>
        </w:rPr>
        <w:t>1</w:t>
      </w:r>
      <w:r w:rsidR="0094135B" w:rsidRPr="004743C6">
        <w:rPr>
          <w:rFonts w:eastAsia="Times New Roman"/>
          <w:color w:val="000000"/>
          <w:sz w:val="28"/>
        </w:rPr>
        <w:t>4</w:t>
      </w:r>
      <w:r w:rsidRPr="004743C6">
        <w:rPr>
          <w:rFonts w:eastAsia="Times New Roman"/>
          <w:color w:val="000000"/>
          <w:sz w:val="28"/>
        </w:rPr>
        <w:t>.</w:t>
      </w:r>
      <w:r>
        <w:rPr>
          <w:rFonts w:eastAsia="Times New Roman"/>
          <w:color w:val="000000"/>
          <w:sz w:val="28"/>
        </w:rPr>
        <w:t xml:space="preserve"> Комиссия в течение десяти дней проверяет соблюдение порядка сбора подписей, оформления подписных листов, достоверность сведений об избирателях и подписей избирателей, собранных в поддержку инициативы проведения голосования по отзыву.</w:t>
      </w:r>
      <w:r>
        <w:rPr>
          <w:b/>
          <w:sz w:val="28"/>
        </w:rPr>
        <w:t xml:space="preserve"> </w:t>
      </w:r>
    </w:p>
    <w:p w:rsidR="006179CF" w:rsidRPr="002D5A50" w:rsidRDefault="006179CF" w:rsidP="0094135B">
      <w:pPr>
        <w:tabs>
          <w:tab w:val="left" w:pos="142"/>
        </w:tabs>
        <w:autoSpaceDE w:val="0"/>
        <w:ind w:firstLine="851"/>
        <w:jc w:val="both"/>
        <w:rPr>
          <w:rFonts w:eastAsia="Times New Roman"/>
          <w:color w:val="000000"/>
          <w:sz w:val="28"/>
        </w:rPr>
      </w:pPr>
      <w:r w:rsidRPr="002D5A50">
        <w:rPr>
          <w:rFonts w:eastAsia="Times New Roman"/>
          <w:color w:val="000000"/>
          <w:sz w:val="28"/>
        </w:rPr>
        <w:t>Проверке подлежат все представленные подписи.</w:t>
      </w:r>
    </w:p>
    <w:p w:rsidR="009917B8" w:rsidRDefault="00CD29C4" w:rsidP="0094135B">
      <w:pPr>
        <w:tabs>
          <w:tab w:val="left" w:pos="142"/>
        </w:tabs>
        <w:autoSpaceDE w:val="0"/>
        <w:ind w:firstLine="851"/>
        <w:jc w:val="both"/>
        <w:rPr>
          <w:rFonts w:eastAsia="Times New Roman"/>
          <w:color w:val="000000"/>
          <w:sz w:val="28"/>
        </w:rPr>
      </w:pPr>
      <w:r w:rsidRPr="004743C6">
        <w:rPr>
          <w:rFonts w:eastAsia="Times New Roman"/>
          <w:color w:val="000000"/>
          <w:sz w:val="28"/>
        </w:rPr>
        <w:t>1</w:t>
      </w:r>
      <w:r w:rsidR="0094135B" w:rsidRPr="004743C6">
        <w:rPr>
          <w:rFonts w:eastAsia="Times New Roman"/>
          <w:color w:val="000000"/>
          <w:sz w:val="28"/>
        </w:rPr>
        <w:t>5</w:t>
      </w:r>
      <w:r w:rsidRPr="004743C6">
        <w:rPr>
          <w:rFonts w:eastAsia="Times New Roman"/>
          <w:color w:val="000000"/>
          <w:sz w:val="28"/>
        </w:rPr>
        <w:t>.</w:t>
      </w:r>
      <w:r>
        <w:rPr>
          <w:rFonts w:eastAsia="Times New Roman"/>
          <w:color w:val="000000"/>
          <w:sz w:val="28"/>
        </w:rPr>
        <w:t xml:space="preserve"> </w:t>
      </w:r>
      <w:r w:rsidR="009917B8">
        <w:rPr>
          <w:rFonts w:eastAsia="Times New Roman"/>
          <w:color w:val="000000"/>
          <w:sz w:val="28"/>
        </w:rPr>
        <w:t>Итоги проведенной проверки оформляются решением комиссии о соответствии либо несоответствии</w:t>
      </w:r>
      <w:r w:rsidR="009917B8">
        <w:rPr>
          <w:rFonts w:eastAsia="Times New Roman"/>
          <w:b/>
          <w:color w:val="000000"/>
          <w:sz w:val="28"/>
        </w:rPr>
        <w:t xml:space="preserve"> </w:t>
      </w:r>
      <w:r w:rsidR="009917B8">
        <w:rPr>
          <w:rFonts w:eastAsia="Times New Roman"/>
          <w:color w:val="000000"/>
          <w:sz w:val="28"/>
        </w:rPr>
        <w:t>порядка выдвижения инициативы по отзыву депутата</w:t>
      </w:r>
      <w:r w:rsidR="009917B8">
        <w:rPr>
          <w:rFonts w:eastAsia="Times New Roman"/>
          <w:sz w:val="28"/>
        </w:rPr>
        <w:t xml:space="preserve"> Совета</w:t>
      </w:r>
      <w:r w:rsidR="009917B8">
        <w:rPr>
          <w:rFonts w:eastAsia="Times New Roman"/>
          <w:color w:val="000000"/>
          <w:sz w:val="28"/>
        </w:rPr>
        <w:t xml:space="preserve">, главы </w:t>
      </w:r>
      <w:r w:rsidR="009917B8">
        <w:rPr>
          <w:rFonts w:eastAsia="Times New Roman"/>
          <w:sz w:val="28"/>
        </w:rPr>
        <w:t xml:space="preserve">поселения </w:t>
      </w:r>
      <w:r w:rsidR="009917B8">
        <w:rPr>
          <w:rFonts w:eastAsia="Times New Roman"/>
          <w:color w:val="000000"/>
          <w:sz w:val="28"/>
        </w:rPr>
        <w:t xml:space="preserve">требованиям действующего законодательства, настоящего устава. </w:t>
      </w:r>
    </w:p>
    <w:p w:rsidR="009917B8" w:rsidRDefault="009917B8" w:rsidP="0081350A">
      <w:pPr>
        <w:pStyle w:val="ad"/>
        <w:tabs>
          <w:tab w:val="left" w:pos="142"/>
        </w:tabs>
        <w:spacing w:after="0" w:line="100" w:lineRule="atLeast"/>
        <w:ind w:firstLine="851"/>
        <w:jc w:val="both"/>
        <w:rPr>
          <w:rFonts w:eastAsia="Times New Roman"/>
          <w:sz w:val="28"/>
        </w:rPr>
      </w:pPr>
      <w:proofErr w:type="gramStart"/>
      <w:r>
        <w:rPr>
          <w:rFonts w:eastAsia="Times New Roman"/>
          <w:sz w:val="28"/>
        </w:rPr>
        <w:t xml:space="preserve">Если в результате соответствующей проверки установлено, что представленных подписей достаточно для </w:t>
      </w:r>
      <w:r>
        <w:rPr>
          <w:rFonts w:eastAsia="Times New Roman"/>
          <w:color w:val="000000"/>
          <w:sz w:val="28"/>
        </w:rPr>
        <w:t>выдвижения инициативы по отзыву</w:t>
      </w:r>
      <w:r>
        <w:rPr>
          <w:rFonts w:eastAsia="Times New Roman"/>
          <w:sz w:val="28"/>
        </w:rPr>
        <w:t>, комиссия направляет подписные листы, протокол об итогах сбора подписей и заверенную копию своего решения о результатах проверки подписей в представительный орган муниципального образования для принятия решения о назначении голосования по отзыву (копия указанного решения направляется уполномоченному представителю инициативной группы).</w:t>
      </w:r>
      <w:proofErr w:type="gramEnd"/>
    </w:p>
    <w:p w:rsidR="009917B8"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1</w:t>
      </w:r>
      <w:r w:rsidR="0094135B" w:rsidRPr="004743C6">
        <w:rPr>
          <w:rFonts w:eastAsia="Times New Roman"/>
          <w:sz w:val="28"/>
        </w:rPr>
        <w:t>6</w:t>
      </w:r>
      <w:r w:rsidRPr="004743C6">
        <w:rPr>
          <w:rFonts w:eastAsia="Times New Roman"/>
          <w:sz w:val="28"/>
        </w:rPr>
        <w:t>.</w:t>
      </w:r>
      <w:r>
        <w:rPr>
          <w:rFonts w:eastAsia="Times New Roman"/>
          <w:sz w:val="28"/>
        </w:rPr>
        <w:t xml:space="preserve"> Совет</w:t>
      </w:r>
      <w:r>
        <w:rPr>
          <w:rFonts w:eastAsia="Times New Roman"/>
          <w:b/>
          <w:sz w:val="28"/>
        </w:rPr>
        <w:t xml:space="preserve"> </w:t>
      </w:r>
      <w:r>
        <w:rPr>
          <w:rFonts w:eastAsia="Times New Roman"/>
          <w:sz w:val="28"/>
        </w:rPr>
        <w:t>принимает решение о назначении голосования по отзыву не позднее</w:t>
      </w:r>
      <w:r>
        <w:rPr>
          <w:rFonts w:eastAsia="Times New Roman"/>
          <w:b/>
          <w:sz w:val="28"/>
        </w:rPr>
        <w:t xml:space="preserve"> </w:t>
      </w:r>
      <w:r>
        <w:rPr>
          <w:rFonts w:eastAsia="Times New Roman"/>
          <w:sz w:val="28"/>
        </w:rPr>
        <w:t>чем через 15 календарных</w:t>
      </w:r>
      <w:r>
        <w:rPr>
          <w:rFonts w:eastAsia="Times New Roman"/>
          <w:b/>
          <w:sz w:val="28"/>
        </w:rPr>
        <w:t xml:space="preserve"> </w:t>
      </w:r>
      <w:r>
        <w:rPr>
          <w:rFonts w:eastAsia="Times New Roman"/>
          <w:sz w:val="28"/>
        </w:rPr>
        <w:t xml:space="preserve">дней со дня представления документов, указанных  </w:t>
      </w:r>
      <w:r w:rsidR="00C56C19" w:rsidRPr="004743C6">
        <w:rPr>
          <w:rFonts w:eastAsia="Times New Roman"/>
          <w:sz w:val="28"/>
        </w:rPr>
        <w:t>в части 15</w:t>
      </w:r>
      <w:r w:rsidR="00C56C19">
        <w:rPr>
          <w:rFonts w:eastAsia="Times New Roman"/>
          <w:sz w:val="28"/>
        </w:rPr>
        <w:t xml:space="preserve"> </w:t>
      </w:r>
      <w:r>
        <w:rPr>
          <w:rFonts w:eastAsia="Times New Roman"/>
          <w:sz w:val="28"/>
        </w:rPr>
        <w:t xml:space="preserve">настоящей статьи. </w:t>
      </w:r>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Решение о назначении голосования должно быть</w:t>
      </w:r>
      <w:r w:rsidR="00E971B3">
        <w:rPr>
          <w:rFonts w:eastAsia="Times New Roman"/>
          <w:color w:val="000000"/>
          <w:sz w:val="28"/>
        </w:rPr>
        <w:t xml:space="preserve"> </w:t>
      </w:r>
      <w:r w:rsidR="00E971B3" w:rsidRPr="002D5A50">
        <w:rPr>
          <w:rFonts w:eastAsia="Times New Roman"/>
          <w:color w:val="000000"/>
          <w:sz w:val="28"/>
        </w:rPr>
        <w:t>принято</w:t>
      </w:r>
      <w:r w:rsidRPr="002D5A50">
        <w:rPr>
          <w:rFonts w:eastAsia="Times New Roman"/>
          <w:color w:val="000000"/>
          <w:sz w:val="28"/>
        </w:rPr>
        <w:t xml:space="preserve"> </w:t>
      </w:r>
      <w:r>
        <w:rPr>
          <w:rFonts w:eastAsia="Times New Roman"/>
          <w:color w:val="000000"/>
          <w:sz w:val="28"/>
        </w:rPr>
        <w:t xml:space="preserve">не </w:t>
      </w:r>
      <w:proofErr w:type="gramStart"/>
      <w:r>
        <w:rPr>
          <w:rFonts w:eastAsia="Times New Roman"/>
          <w:color w:val="000000"/>
          <w:sz w:val="28"/>
        </w:rPr>
        <w:t>позднее</w:t>
      </w:r>
      <w:proofErr w:type="gramEnd"/>
      <w:r>
        <w:rPr>
          <w:rFonts w:eastAsia="Times New Roman"/>
          <w:color w:val="000000"/>
          <w:sz w:val="28"/>
        </w:rPr>
        <w:t xml:space="preserve">  чем за 55 дней до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Pr>
          <w:rFonts w:eastAsia="Times New Roman"/>
          <w:sz w:val="28"/>
        </w:rPr>
        <w:lastRenderedPageBreak/>
        <w:t xml:space="preserve">Голосование по отзыву может быть назначено только на воскресенье. </w:t>
      </w:r>
      <w:proofErr w:type="gramStart"/>
      <w:r>
        <w:rPr>
          <w:rFonts w:eastAsia="Times New Roman"/>
          <w:sz w:val="28"/>
        </w:rPr>
        <w:t>Не допускается назначение голосования на предпраздничный и нерабочий праздничный дни, на день, следующий за нерабочим праздничным днем, а также на воскресенье, которое в установленном порядке объявлено рабочим днем.</w:t>
      </w:r>
      <w:proofErr w:type="gramEnd"/>
    </w:p>
    <w:p w:rsidR="009917B8" w:rsidRDefault="009917B8" w:rsidP="0081350A">
      <w:pPr>
        <w:tabs>
          <w:tab w:val="left" w:pos="142"/>
        </w:tabs>
        <w:autoSpaceDE w:val="0"/>
        <w:ind w:firstLine="851"/>
        <w:jc w:val="both"/>
        <w:rPr>
          <w:rFonts w:eastAsia="Times New Roman"/>
          <w:color w:val="000000"/>
          <w:sz w:val="28"/>
        </w:rPr>
      </w:pPr>
      <w:r>
        <w:rPr>
          <w:rFonts w:eastAsia="Times New Roman"/>
          <w:color w:val="000000"/>
          <w:sz w:val="28"/>
        </w:rPr>
        <w:t xml:space="preserve">Решение о назначении голосования по отзыву подлежит официальному опубликованию в средствах массовой информации не позднее чем через 5 дней со дня его принятия. </w:t>
      </w:r>
    </w:p>
    <w:p w:rsidR="00FC553A" w:rsidRPr="00E64CF2" w:rsidRDefault="00FC553A" w:rsidP="00FC553A">
      <w:pPr>
        <w:pStyle w:val="ad"/>
        <w:tabs>
          <w:tab w:val="left" w:pos="142"/>
        </w:tabs>
        <w:spacing w:after="0" w:line="240" w:lineRule="auto"/>
        <w:ind w:firstLine="851"/>
        <w:jc w:val="both"/>
        <w:rPr>
          <w:sz w:val="28"/>
          <w:szCs w:val="28"/>
        </w:rPr>
      </w:pPr>
      <w:r w:rsidRPr="004743C6">
        <w:rPr>
          <w:sz w:val="28"/>
          <w:szCs w:val="28"/>
        </w:rPr>
        <w:t>1</w:t>
      </w:r>
      <w:r w:rsidR="0094135B" w:rsidRPr="004743C6">
        <w:rPr>
          <w:sz w:val="28"/>
          <w:szCs w:val="28"/>
        </w:rPr>
        <w:t>7</w:t>
      </w:r>
      <w:r w:rsidRPr="004743C6">
        <w:rPr>
          <w:sz w:val="28"/>
          <w:szCs w:val="28"/>
        </w:rPr>
        <w:t>.</w:t>
      </w:r>
      <w:r w:rsidRPr="00E64CF2">
        <w:rPr>
          <w:sz w:val="28"/>
          <w:szCs w:val="28"/>
        </w:rPr>
        <w:t xml:space="preserve"> Голосование по отзыву осуществляется в границах избирательных участков, образованных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 При проведении голосования по отзыву в качестве участковых комиссий действуют участковые избирательные комиссии, сформированные в соответствии с Федеральным законом от 12.06.2002 № 67-ФЗ «Об основных гарантиях избирательных прав и права на участие в референдуме граждан Российской Федерации».</w:t>
      </w:r>
    </w:p>
    <w:p w:rsidR="00FC553A" w:rsidRPr="00E64CF2" w:rsidRDefault="00FC553A" w:rsidP="00FC553A">
      <w:pPr>
        <w:pStyle w:val="ad"/>
        <w:tabs>
          <w:tab w:val="left" w:pos="142"/>
        </w:tabs>
        <w:spacing w:after="0" w:line="240" w:lineRule="auto"/>
        <w:ind w:firstLine="851"/>
        <w:jc w:val="both"/>
        <w:rPr>
          <w:sz w:val="28"/>
          <w:szCs w:val="28"/>
        </w:rPr>
      </w:pPr>
      <w:r w:rsidRPr="00E64CF2">
        <w:rPr>
          <w:sz w:val="28"/>
          <w:szCs w:val="28"/>
        </w:rPr>
        <w:t>Составление и уточнение списков участников голосования по отзыву осуществляются в порядке, предусмотренном Федеральным законом от 12.06.2002 № 67-ФЗ «Об основных гарантиях избирательных прав и права на участие в референдуме граждан Российской Федерации», Законом Краснодарского края от 23.07.2003 № 606-КЗ «О референдумах в Краснодарском крае».</w:t>
      </w:r>
    </w:p>
    <w:p w:rsidR="009917B8" w:rsidRPr="00E64CF2"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1</w:t>
      </w:r>
      <w:r w:rsidR="0094135B" w:rsidRPr="004743C6">
        <w:rPr>
          <w:rFonts w:eastAsia="Times New Roman"/>
          <w:sz w:val="28"/>
        </w:rPr>
        <w:t>8</w:t>
      </w:r>
      <w:r w:rsidRPr="004743C6">
        <w:rPr>
          <w:rFonts w:eastAsia="Times New Roman"/>
          <w:sz w:val="28"/>
        </w:rPr>
        <w:t>.</w:t>
      </w:r>
      <w:r w:rsidRPr="00E64CF2">
        <w:rPr>
          <w:rFonts w:eastAsia="Times New Roman"/>
          <w:sz w:val="28"/>
        </w:rPr>
        <w:t xml:space="preserve"> Для участия в голосовании по отзыву избиратель получает бюллетень для голосования по отзыву.</w:t>
      </w:r>
    </w:p>
    <w:p w:rsidR="009917B8" w:rsidRPr="004743C6" w:rsidRDefault="009917B8" w:rsidP="0081350A">
      <w:pPr>
        <w:tabs>
          <w:tab w:val="left" w:pos="142"/>
        </w:tabs>
        <w:autoSpaceDE w:val="0"/>
        <w:ind w:firstLine="851"/>
        <w:jc w:val="both"/>
        <w:rPr>
          <w:rFonts w:eastAsia="Times New Roman"/>
          <w:color w:val="000000"/>
          <w:sz w:val="28"/>
        </w:rPr>
      </w:pPr>
      <w:r w:rsidRPr="00E64CF2">
        <w:rPr>
          <w:rFonts w:eastAsia="Times New Roman"/>
          <w:color w:val="000000"/>
          <w:sz w:val="28"/>
        </w:rPr>
        <w:t xml:space="preserve">Форма и текст бюллетеня, число бюллетеней, а также порядок осуществления контроля за изготовлением бюллетеней утверждается  комиссией не </w:t>
      </w:r>
      <w:proofErr w:type="gramStart"/>
      <w:r w:rsidRPr="00E64CF2">
        <w:rPr>
          <w:rFonts w:eastAsia="Times New Roman"/>
          <w:color w:val="000000"/>
          <w:sz w:val="28"/>
        </w:rPr>
        <w:t>позднее</w:t>
      </w:r>
      <w:proofErr w:type="gramEnd"/>
      <w:r w:rsidRPr="00E64CF2">
        <w:rPr>
          <w:rFonts w:eastAsia="Times New Roman"/>
          <w:color w:val="000000"/>
          <w:sz w:val="28"/>
        </w:rPr>
        <w:t xml:space="preserve"> чем за </w:t>
      </w:r>
      <w:r w:rsidR="00EB0B4E" w:rsidRPr="00E64CF2">
        <w:rPr>
          <w:rFonts w:eastAsia="Times New Roman"/>
          <w:color w:val="000000"/>
          <w:sz w:val="28"/>
        </w:rPr>
        <w:t xml:space="preserve">20 </w:t>
      </w:r>
      <w:r w:rsidRPr="00E64CF2">
        <w:rPr>
          <w:rFonts w:eastAsia="Times New Roman"/>
          <w:color w:val="000000"/>
          <w:sz w:val="28"/>
        </w:rPr>
        <w:t xml:space="preserve">дней до дня голосования. Текст бюллетеня </w:t>
      </w:r>
      <w:r w:rsidRPr="004743C6">
        <w:rPr>
          <w:rFonts w:eastAsia="Times New Roman"/>
          <w:color w:val="000000"/>
          <w:sz w:val="28"/>
        </w:rPr>
        <w:t>должен быть размещен только на одной его стороне.</w:t>
      </w:r>
    </w:p>
    <w:p w:rsidR="009917B8" w:rsidRDefault="0094135B" w:rsidP="0081350A">
      <w:pPr>
        <w:tabs>
          <w:tab w:val="left" w:pos="142"/>
        </w:tabs>
        <w:autoSpaceDE w:val="0"/>
        <w:ind w:firstLine="851"/>
        <w:jc w:val="both"/>
        <w:rPr>
          <w:rFonts w:eastAsia="Times New Roman"/>
          <w:color w:val="000000"/>
          <w:sz w:val="28"/>
        </w:rPr>
      </w:pPr>
      <w:r w:rsidRPr="004743C6">
        <w:rPr>
          <w:rFonts w:eastAsia="Times New Roman"/>
          <w:color w:val="000000"/>
          <w:sz w:val="28"/>
        </w:rPr>
        <w:t>19</w:t>
      </w:r>
      <w:r w:rsidR="009917B8" w:rsidRPr="004743C6">
        <w:rPr>
          <w:rFonts w:eastAsia="Times New Roman"/>
          <w:color w:val="000000"/>
          <w:sz w:val="28"/>
        </w:rPr>
        <w:t>.</w:t>
      </w:r>
      <w:r w:rsidR="009917B8" w:rsidRPr="00E64CF2">
        <w:rPr>
          <w:rFonts w:eastAsia="Times New Roman"/>
          <w:color w:val="000000"/>
          <w:sz w:val="28"/>
        </w:rPr>
        <w:t xml:space="preserve"> В верхней части бюллетеня для голосования по отзыву указывается</w:t>
      </w:r>
      <w:r w:rsidR="009917B8">
        <w:rPr>
          <w:rFonts w:eastAsia="Times New Roman"/>
          <w:color w:val="000000"/>
          <w:sz w:val="28"/>
        </w:rPr>
        <w:t xml:space="preserve"> фамилия, имя, отчество, год рождения, место жительства, должность и дата избрания, лица, отзыв которого инициируется, а также воспроизводится текст с указанием основания (оснований) отзыва. Далее указываются варианты волеизъявления голосующего словами: «За отзыв», «Против отзыва», под </w:t>
      </w:r>
      <w:proofErr w:type="gramStart"/>
      <w:r w:rsidR="009917B8">
        <w:rPr>
          <w:rFonts w:eastAsia="Times New Roman"/>
          <w:color w:val="000000"/>
          <w:sz w:val="28"/>
        </w:rPr>
        <w:t>которыми</w:t>
      </w:r>
      <w:proofErr w:type="gramEnd"/>
      <w:r w:rsidR="009917B8">
        <w:rPr>
          <w:rFonts w:eastAsia="Times New Roman"/>
          <w:color w:val="000000"/>
          <w:sz w:val="28"/>
        </w:rPr>
        <w:t xml:space="preserve"> помещаются пустые квадраты.</w:t>
      </w:r>
    </w:p>
    <w:p w:rsidR="009917B8"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0</w:t>
      </w:r>
      <w:r w:rsidRPr="004743C6">
        <w:rPr>
          <w:rFonts w:eastAsia="Times New Roman"/>
          <w:sz w:val="28"/>
        </w:rPr>
        <w:t>.</w:t>
      </w:r>
      <w:r>
        <w:rPr>
          <w:rFonts w:eastAsia="Times New Roman"/>
          <w:sz w:val="28"/>
        </w:rPr>
        <w:t xml:space="preserve"> </w:t>
      </w:r>
      <w:proofErr w:type="gramStart"/>
      <w:r>
        <w:rPr>
          <w:rFonts w:eastAsia="Times New Roman"/>
          <w:sz w:val="28"/>
        </w:rPr>
        <w:t>Голосование по отзыву депутата Совета, главы поселения</w:t>
      </w:r>
      <w:r>
        <w:rPr>
          <w:rFonts w:eastAsia="Times New Roman"/>
          <w:b/>
          <w:sz w:val="28"/>
        </w:rPr>
        <w:t xml:space="preserve"> </w:t>
      </w:r>
      <w:r>
        <w:rPr>
          <w:rFonts w:eastAsia="Times New Roman"/>
          <w:sz w:val="28"/>
        </w:rPr>
        <w:t xml:space="preserve">проводится в порядке, установленном Федеральным законом </w:t>
      </w:r>
      <w:r w:rsidR="00EC7643" w:rsidRPr="004743C6">
        <w:rPr>
          <w:rStyle w:val="afc"/>
          <w:i w:val="0"/>
          <w:sz w:val="28"/>
          <w:szCs w:val="28"/>
        </w:rPr>
        <w:t>от 12.06.2002 № 67-ФЗ</w:t>
      </w:r>
      <w:r w:rsidR="00EC7643">
        <w:rPr>
          <w:rFonts w:eastAsia="Times New Roman"/>
          <w:sz w:val="28"/>
        </w:rPr>
        <w:t xml:space="preserve"> </w:t>
      </w:r>
      <w:r>
        <w:rPr>
          <w:rFonts w:eastAsia="Times New Roman"/>
          <w:sz w:val="28"/>
        </w:rPr>
        <w:t xml:space="preserve">«Об основных гарантиях избирательных прав и права на участие в референдуме граждан Российской Федерации», Законом Краснодарского края </w:t>
      </w:r>
      <w:r w:rsidR="00EC7643" w:rsidRPr="004743C6">
        <w:rPr>
          <w:rStyle w:val="afc"/>
          <w:i w:val="0"/>
          <w:sz w:val="28"/>
          <w:szCs w:val="28"/>
        </w:rPr>
        <w:t>от 23.07.2003</w:t>
      </w:r>
      <w:r w:rsidR="00EC7643" w:rsidRPr="004743C6">
        <w:rPr>
          <w:rStyle w:val="afc"/>
          <w:b/>
          <w:i w:val="0"/>
          <w:sz w:val="28"/>
          <w:szCs w:val="28"/>
        </w:rPr>
        <w:t xml:space="preserve"> </w:t>
      </w:r>
      <w:r w:rsidR="00EC7643" w:rsidRPr="004743C6">
        <w:rPr>
          <w:rStyle w:val="afc"/>
          <w:i w:val="0"/>
          <w:sz w:val="28"/>
          <w:szCs w:val="28"/>
        </w:rPr>
        <w:t>№ 606-КЗ</w:t>
      </w:r>
      <w:r w:rsidR="00EC7643">
        <w:rPr>
          <w:rFonts w:eastAsia="Times New Roman"/>
          <w:sz w:val="28"/>
        </w:rPr>
        <w:t xml:space="preserve"> </w:t>
      </w:r>
      <w:r>
        <w:rPr>
          <w:rFonts w:eastAsia="Times New Roman"/>
          <w:sz w:val="28"/>
        </w:rPr>
        <w:t xml:space="preserve">«О референдумах в Краснодарском крае» </w:t>
      </w:r>
      <w:r>
        <w:rPr>
          <w:sz w:val="28"/>
        </w:rPr>
        <w:t xml:space="preserve">с учетом особенностей, предусмотренных Федеральным законом от 06.10.2003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w:t>
      </w:r>
      <w:r>
        <w:rPr>
          <w:sz w:val="26"/>
        </w:rPr>
        <w:t xml:space="preserve"> </w:t>
      </w:r>
      <w:r>
        <w:rPr>
          <w:rFonts w:eastAsia="Times New Roman"/>
          <w:sz w:val="28"/>
        </w:rPr>
        <w:t xml:space="preserve"> </w:t>
      </w:r>
      <w:proofErr w:type="gramEnd"/>
    </w:p>
    <w:p w:rsidR="009917B8"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1</w:t>
      </w:r>
      <w:r w:rsidRPr="004743C6">
        <w:rPr>
          <w:rFonts w:eastAsia="Times New Roman"/>
          <w:sz w:val="28"/>
        </w:rPr>
        <w:t>.</w:t>
      </w:r>
      <w:r>
        <w:rPr>
          <w:rFonts w:eastAsia="Times New Roman"/>
          <w:sz w:val="28"/>
        </w:rPr>
        <w:t xml:space="preserve"> Депутат Совета считается отозванным, если за отзыв проголосовало не менее половины избирателей, зарегистрированных в избирательном округе, в котором был избран отзываемый депутат. </w:t>
      </w:r>
    </w:p>
    <w:p w:rsidR="009917B8" w:rsidRDefault="009917B8" w:rsidP="0081350A">
      <w:pPr>
        <w:tabs>
          <w:tab w:val="left" w:pos="-900"/>
          <w:tab w:val="left" w:pos="142"/>
        </w:tabs>
        <w:ind w:firstLine="851"/>
        <w:jc w:val="both"/>
        <w:rPr>
          <w:rFonts w:eastAsia="Times New Roman"/>
          <w:sz w:val="28"/>
        </w:rPr>
      </w:pPr>
      <w:r>
        <w:rPr>
          <w:rFonts w:eastAsia="Times New Roman"/>
          <w:sz w:val="28"/>
        </w:rPr>
        <w:lastRenderedPageBreak/>
        <w:t>Глава поселения считается отозванным, если за отзыв проголосовало не менее половины избирателей, зарегистрированных на территории муниципального образования.</w:t>
      </w:r>
    </w:p>
    <w:p w:rsidR="009917B8" w:rsidRDefault="009917B8" w:rsidP="0081350A">
      <w:pPr>
        <w:tabs>
          <w:tab w:val="left" w:pos="142"/>
        </w:tabs>
        <w:autoSpaceDE w:val="0"/>
        <w:ind w:firstLine="851"/>
        <w:jc w:val="both"/>
        <w:rPr>
          <w:rFonts w:eastAsia="Times New Roman"/>
          <w:color w:val="000000"/>
          <w:sz w:val="28"/>
        </w:rPr>
      </w:pPr>
      <w:r w:rsidRPr="004743C6">
        <w:rPr>
          <w:rFonts w:eastAsia="Times New Roman"/>
          <w:sz w:val="28"/>
        </w:rPr>
        <w:t>2</w:t>
      </w:r>
      <w:r w:rsidR="0094135B" w:rsidRPr="004743C6">
        <w:rPr>
          <w:rFonts w:eastAsia="Times New Roman"/>
          <w:sz w:val="28"/>
        </w:rPr>
        <w:t>2</w:t>
      </w:r>
      <w:r w:rsidRPr="004743C6">
        <w:rPr>
          <w:rFonts w:eastAsia="Times New Roman"/>
          <w:sz w:val="28"/>
        </w:rPr>
        <w:t>.</w:t>
      </w:r>
      <w:r>
        <w:rPr>
          <w:rFonts w:eastAsia="Times New Roman"/>
          <w:sz w:val="28"/>
        </w:rPr>
        <w:t xml:space="preserve"> </w:t>
      </w:r>
      <w:r>
        <w:rPr>
          <w:rFonts w:eastAsia="Times New Roman"/>
          <w:color w:val="000000"/>
          <w:sz w:val="28"/>
        </w:rPr>
        <w:t xml:space="preserve">В случае невыполнения условия, предусмотренного </w:t>
      </w:r>
      <w:r w:rsidR="00700F8F" w:rsidRPr="004743C6">
        <w:rPr>
          <w:rFonts w:eastAsia="Times New Roman"/>
          <w:color w:val="000000"/>
          <w:sz w:val="28"/>
        </w:rPr>
        <w:t>частью 21</w:t>
      </w:r>
      <w:r w:rsidR="00700F8F">
        <w:rPr>
          <w:rFonts w:eastAsia="Times New Roman"/>
          <w:color w:val="000000"/>
          <w:sz w:val="28"/>
        </w:rPr>
        <w:t xml:space="preserve"> </w:t>
      </w:r>
      <w:r>
        <w:rPr>
          <w:rFonts w:eastAsia="Times New Roman"/>
          <w:color w:val="000000"/>
          <w:sz w:val="28"/>
        </w:rPr>
        <w:t>настоящей статьи, комиссия признает решение об отзыве не принятым.</w:t>
      </w:r>
    </w:p>
    <w:p w:rsidR="009917B8" w:rsidRDefault="009917B8" w:rsidP="0081350A">
      <w:pPr>
        <w:tabs>
          <w:tab w:val="left" w:pos="142"/>
        </w:tabs>
        <w:autoSpaceDE w:val="0"/>
        <w:ind w:firstLine="851"/>
        <w:jc w:val="both"/>
        <w:rPr>
          <w:rFonts w:eastAsia="Times New Roman"/>
          <w:b/>
          <w:i/>
          <w:strike/>
          <w:color w:val="000000"/>
          <w:sz w:val="28"/>
        </w:rPr>
      </w:pPr>
      <w:r w:rsidRPr="004743C6">
        <w:rPr>
          <w:rFonts w:eastAsia="Times New Roman"/>
          <w:color w:val="000000"/>
          <w:sz w:val="28"/>
        </w:rPr>
        <w:t>2</w:t>
      </w:r>
      <w:r w:rsidR="0094135B" w:rsidRPr="004743C6">
        <w:rPr>
          <w:rFonts w:eastAsia="Times New Roman"/>
          <w:color w:val="000000"/>
          <w:sz w:val="28"/>
        </w:rPr>
        <w:t>3</w:t>
      </w:r>
      <w:r w:rsidRPr="004743C6">
        <w:rPr>
          <w:rFonts w:eastAsia="Times New Roman"/>
          <w:b/>
          <w:color w:val="000000"/>
          <w:sz w:val="28"/>
        </w:rPr>
        <w:t>.</w:t>
      </w:r>
      <w:r>
        <w:rPr>
          <w:rFonts w:eastAsia="Times New Roman"/>
          <w:color w:val="000000"/>
          <w:sz w:val="28"/>
        </w:rPr>
        <w:t xml:space="preserve"> Комиссия после подписания протокола о результатах голосования по отзыву извещает лицо, в отношении которого проводилось голосование по отзыву, уполномоченного представителя инициативной группы отзыва.</w:t>
      </w:r>
      <w:r>
        <w:rPr>
          <w:rFonts w:eastAsia="Times New Roman"/>
          <w:b/>
          <w:i/>
          <w:strike/>
          <w:color w:val="000000"/>
          <w:sz w:val="28"/>
        </w:rPr>
        <w:t xml:space="preserve"> </w:t>
      </w:r>
    </w:p>
    <w:p w:rsidR="009917B8"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4</w:t>
      </w:r>
      <w:r w:rsidRPr="004743C6">
        <w:rPr>
          <w:rFonts w:eastAsia="Times New Roman"/>
          <w:sz w:val="28"/>
        </w:rPr>
        <w:t>.</w:t>
      </w:r>
      <w:r>
        <w:rPr>
          <w:rFonts w:eastAsia="Times New Roman"/>
          <w:sz w:val="28"/>
        </w:rPr>
        <w:t xml:space="preserve"> Общие результаты голосования по отзыву, включая данные протоколов об итогах голосования участковых комиссий, публикуются комиссией в средствах массовой информации в течение одного месяца со дня голосования.</w:t>
      </w:r>
    </w:p>
    <w:p w:rsidR="009917B8" w:rsidRDefault="009917B8" w:rsidP="0081350A">
      <w:pPr>
        <w:pStyle w:val="ad"/>
        <w:tabs>
          <w:tab w:val="left" w:pos="142"/>
        </w:tabs>
        <w:spacing w:after="0" w:line="100" w:lineRule="atLeast"/>
        <w:ind w:firstLine="851"/>
        <w:jc w:val="both"/>
        <w:rPr>
          <w:rFonts w:eastAsia="Times New Roman"/>
          <w:sz w:val="28"/>
        </w:rPr>
      </w:pPr>
      <w:r w:rsidRPr="004743C6">
        <w:rPr>
          <w:rFonts w:eastAsia="Times New Roman"/>
          <w:sz w:val="28"/>
        </w:rPr>
        <w:t>2</w:t>
      </w:r>
      <w:r w:rsidR="0094135B" w:rsidRPr="004743C6">
        <w:rPr>
          <w:rFonts w:eastAsia="Times New Roman"/>
          <w:sz w:val="28"/>
        </w:rPr>
        <w:t>5</w:t>
      </w:r>
      <w:r w:rsidRPr="004743C6">
        <w:rPr>
          <w:rFonts w:eastAsia="Times New Roman"/>
          <w:sz w:val="28"/>
        </w:rPr>
        <w:t>.</w:t>
      </w:r>
      <w:r>
        <w:rPr>
          <w:rFonts w:eastAsia="Times New Roman"/>
          <w:sz w:val="28"/>
        </w:rPr>
        <w:t xml:space="preserve"> Полномочия депутата Совета, главы поселения, в отношении которых проводилось голосование по отзыву, </w:t>
      </w:r>
      <w:r w:rsidRPr="004743C6">
        <w:rPr>
          <w:rFonts w:eastAsia="Times New Roman"/>
          <w:sz w:val="28"/>
        </w:rPr>
        <w:t xml:space="preserve">прекращаются </w:t>
      </w:r>
      <w:r w:rsidR="00550CF4" w:rsidRPr="004743C6">
        <w:rPr>
          <w:rFonts w:eastAsia="Times New Roman"/>
          <w:sz w:val="28"/>
        </w:rPr>
        <w:t>со дня</w:t>
      </w:r>
      <w:r w:rsidR="00550CF4">
        <w:rPr>
          <w:rFonts w:eastAsia="Times New Roman"/>
          <w:sz w:val="28"/>
        </w:rPr>
        <w:t xml:space="preserve"> </w:t>
      </w:r>
      <w:r>
        <w:rPr>
          <w:rFonts w:eastAsia="Times New Roman"/>
          <w:sz w:val="28"/>
        </w:rPr>
        <w:t xml:space="preserve">официального опубликования результатов голосования по отзыву, если комиссией установлено, что необходимым количеством голосов они отозваны. </w:t>
      </w:r>
    </w:p>
    <w:p w:rsidR="00C30DC7" w:rsidRDefault="009917B8" w:rsidP="002D72D0">
      <w:pPr>
        <w:autoSpaceDE w:val="0"/>
        <w:autoSpaceDN w:val="0"/>
        <w:adjustRightInd w:val="0"/>
        <w:ind w:firstLine="851"/>
        <w:jc w:val="both"/>
        <w:outlineLvl w:val="1"/>
        <w:rPr>
          <w:sz w:val="28"/>
        </w:rPr>
      </w:pPr>
      <w:r w:rsidRPr="004743C6">
        <w:rPr>
          <w:sz w:val="28"/>
        </w:rPr>
        <w:t>2</w:t>
      </w:r>
      <w:r w:rsidR="0094135B" w:rsidRPr="004743C6">
        <w:rPr>
          <w:sz w:val="28"/>
        </w:rPr>
        <w:t>6</w:t>
      </w:r>
      <w:r w:rsidRPr="004743C6">
        <w:rPr>
          <w:sz w:val="28"/>
        </w:rPr>
        <w:t>.</w:t>
      </w:r>
      <w:r>
        <w:rPr>
          <w:sz w:val="28"/>
        </w:rPr>
        <w:t xml:space="preserve"> В случаях, предусмотренных Федеральным законом от 06.10.2003</w:t>
      </w:r>
      <w:r w:rsidR="00A336AE">
        <w:rPr>
          <w:sz w:val="28"/>
        </w:rPr>
        <w:t xml:space="preserve">        </w:t>
      </w:r>
      <w:r>
        <w:rPr>
          <w:sz w:val="28"/>
        </w:rPr>
        <w:t xml:space="preserve">№ 131-ФЗ «Об общих принципах организации местного самоуправления в Российской Федерации», в целях получения согласия населения при изменении границ поселения, либо его преобразовании </w:t>
      </w:r>
      <w:r w:rsidR="00712342" w:rsidRPr="004743C6">
        <w:rPr>
          <w:sz w:val="28"/>
          <w:szCs w:val="28"/>
        </w:rPr>
        <w:t xml:space="preserve">на всей территории поселения или на части его территории </w:t>
      </w:r>
      <w:r>
        <w:rPr>
          <w:sz w:val="28"/>
        </w:rPr>
        <w:t>проводится голосование по вопросам изменения границ (преобразования) поселения.</w:t>
      </w:r>
      <w:r w:rsidR="00C30DC7">
        <w:rPr>
          <w:sz w:val="28"/>
        </w:rPr>
        <w:t xml:space="preserve"> </w:t>
      </w:r>
    </w:p>
    <w:p w:rsidR="009917B8" w:rsidRDefault="009917B8" w:rsidP="008875E2">
      <w:pPr>
        <w:pStyle w:val="ad"/>
        <w:spacing w:after="0" w:line="100" w:lineRule="atLeast"/>
        <w:ind w:firstLine="851"/>
        <w:jc w:val="both"/>
        <w:rPr>
          <w:sz w:val="28"/>
        </w:rPr>
      </w:pPr>
      <w:proofErr w:type="gramStart"/>
      <w:r>
        <w:rPr>
          <w:sz w:val="28"/>
        </w:rPr>
        <w:t xml:space="preserve">Голосование по указанным вопросам назначается Советом и проводится в порядке, установленном Федеральным законом от 12.06.2002 года № 67-ФЗ «Об основных гарантиях избирательных прав и права на участие в референдуме граждан Российской Федерации», Законом Краснодарского края от 23.07.2003 года № 606-КЗ «О референдумах в Краснодарском крае», с учетом особенностей, предусмотренных Федеральным законом от 06.10.2003 года </w:t>
      </w:r>
      <w:r w:rsidR="00A03B53">
        <w:rPr>
          <w:sz w:val="28"/>
        </w:rPr>
        <w:t xml:space="preserve">      </w:t>
      </w:r>
      <w:r>
        <w:rPr>
          <w:sz w:val="28"/>
        </w:rPr>
        <w:t>№ 131-ФЗ «Об общих принципах организации местного самоуправления в</w:t>
      </w:r>
      <w:proofErr w:type="gramEnd"/>
      <w:r>
        <w:rPr>
          <w:sz w:val="28"/>
        </w:rPr>
        <w:t xml:space="preserve"> Российской Федерации». </w:t>
      </w:r>
      <w:proofErr w:type="gramStart"/>
      <w:r>
        <w:rPr>
          <w:sz w:val="28"/>
        </w:rPr>
        <w:t>При этом положения Федерального закона от 12.06.2002 года № 67-ФЗ «Об основных гарантиях избирательных прав и права на участие в референдуме граждан Российской Федерации», Закона Краснодарского края от 23.07.2003 года № 606-КЗ «О референдумах в Краснодарском крае»,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w:t>
      </w:r>
      <w:proofErr w:type="gramEnd"/>
      <w:r>
        <w:rPr>
          <w:sz w:val="28"/>
        </w:rPr>
        <w:t xml:space="preserve"> применяются.</w:t>
      </w:r>
    </w:p>
    <w:p w:rsidR="00BE16A1" w:rsidRPr="002D5A50" w:rsidRDefault="009917B8" w:rsidP="002D5A50">
      <w:pPr>
        <w:tabs>
          <w:tab w:val="left" w:pos="-900"/>
        </w:tabs>
        <w:ind w:firstLine="851"/>
        <w:jc w:val="both"/>
        <w:rPr>
          <w:rFonts w:eastAsiaTheme="minorHAnsi"/>
          <w:kern w:val="0"/>
          <w:sz w:val="28"/>
          <w:szCs w:val="28"/>
        </w:rPr>
      </w:pPr>
      <w:r w:rsidRPr="004743C6">
        <w:rPr>
          <w:sz w:val="28"/>
        </w:rPr>
        <w:t>2</w:t>
      </w:r>
      <w:r w:rsidR="0094135B" w:rsidRPr="004743C6">
        <w:rPr>
          <w:sz w:val="28"/>
        </w:rPr>
        <w:t>7</w:t>
      </w:r>
      <w:r w:rsidRPr="004743C6">
        <w:rPr>
          <w:sz w:val="28"/>
        </w:rPr>
        <w:t>.</w:t>
      </w:r>
      <w:r>
        <w:rPr>
          <w:sz w:val="28"/>
        </w:rPr>
        <w:t xml:space="preserve"> </w:t>
      </w:r>
      <w:r w:rsidR="00BE16A1" w:rsidRPr="002D5A50">
        <w:rPr>
          <w:rFonts w:eastAsiaTheme="minorHAnsi"/>
          <w:kern w:val="0"/>
          <w:sz w:val="28"/>
          <w:szCs w:val="28"/>
        </w:rPr>
        <w:t>Голосование по вопросам изменения границ поселения, преобразования поселения</w:t>
      </w:r>
      <w:r w:rsidR="00552C0D" w:rsidRPr="002D5A50">
        <w:rPr>
          <w:rFonts w:eastAsiaTheme="minorHAnsi"/>
          <w:kern w:val="0"/>
          <w:sz w:val="28"/>
          <w:szCs w:val="28"/>
        </w:rPr>
        <w:t xml:space="preserve">, проводимое </w:t>
      </w:r>
      <w:r w:rsidR="00BE16A1" w:rsidRPr="002D5A50">
        <w:rPr>
          <w:rFonts w:eastAsiaTheme="minorHAnsi"/>
          <w:kern w:val="0"/>
          <w:sz w:val="28"/>
          <w:szCs w:val="28"/>
        </w:rPr>
        <w:t xml:space="preserve"> </w:t>
      </w:r>
      <w:r w:rsidR="004743C6">
        <w:rPr>
          <w:sz w:val="28"/>
          <w:szCs w:val="28"/>
        </w:rPr>
        <w:t xml:space="preserve">в соответствии </w:t>
      </w:r>
      <w:r w:rsidR="004743C6" w:rsidRPr="00DE5BC2">
        <w:rPr>
          <w:sz w:val="28"/>
          <w:szCs w:val="28"/>
        </w:rPr>
        <w:t>с</w:t>
      </w:r>
      <w:r w:rsidR="00552C0D" w:rsidRPr="00DE5BC2">
        <w:rPr>
          <w:sz w:val="28"/>
          <w:szCs w:val="28"/>
        </w:rPr>
        <w:t xml:space="preserve"> </w:t>
      </w:r>
      <w:r w:rsidR="00712342" w:rsidRPr="00DE5BC2">
        <w:rPr>
          <w:sz w:val="28"/>
          <w:szCs w:val="28"/>
        </w:rPr>
        <w:t>Федеральным законом</w:t>
      </w:r>
      <w:r w:rsidR="00712342">
        <w:rPr>
          <w:sz w:val="28"/>
          <w:szCs w:val="28"/>
        </w:rPr>
        <w:t xml:space="preserve"> </w:t>
      </w:r>
      <w:r w:rsidR="00552C0D" w:rsidRPr="002D5A50">
        <w:rPr>
          <w:sz w:val="28"/>
          <w:szCs w:val="28"/>
        </w:rPr>
        <w:t xml:space="preserve">от 06.10.2003 № 131-ФЗ «Об общих принципах организации местного самоуправления в Российской Федерации», </w:t>
      </w:r>
      <w:r w:rsidR="00BE16A1" w:rsidRPr="002D5A50">
        <w:rPr>
          <w:rFonts w:eastAsiaTheme="minorHAnsi"/>
          <w:kern w:val="0"/>
          <w:sz w:val="28"/>
          <w:szCs w:val="28"/>
        </w:rPr>
        <w:t xml:space="preserve">считается состоявшимся, если в нем приняло участие более половины жителей поселения или </w:t>
      </w:r>
      <w:r w:rsidR="00482F04" w:rsidRPr="002D5A50">
        <w:rPr>
          <w:sz w:val="28"/>
          <w:szCs w:val="28"/>
        </w:rPr>
        <w:t xml:space="preserve">части его территории, </w:t>
      </w:r>
      <w:r w:rsidR="00BE16A1" w:rsidRPr="002D5A50">
        <w:rPr>
          <w:rFonts w:eastAsiaTheme="minorHAnsi"/>
          <w:kern w:val="0"/>
          <w:sz w:val="28"/>
          <w:szCs w:val="28"/>
        </w:rPr>
        <w:t xml:space="preserve">обладающих избирательным правом. Согласие населения на изменение границ </w:t>
      </w:r>
      <w:r w:rsidR="00BE16A1" w:rsidRPr="002D5A50">
        <w:rPr>
          <w:rFonts w:eastAsiaTheme="minorHAnsi"/>
          <w:kern w:val="0"/>
          <w:sz w:val="28"/>
          <w:szCs w:val="28"/>
        </w:rPr>
        <w:lastRenderedPageBreak/>
        <w:t>поселения, преобразование поселения считается полученным, если за указанные изменение, преобразование проголосовало более половины принявших участие в голосовании жителей поселения или части поселения.</w:t>
      </w:r>
    </w:p>
    <w:p w:rsidR="00A019B9" w:rsidRPr="007F2C6C" w:rsidRDefault="00A019B9" w:rsidP="00A019B9">
      <w:pPr>
        <w:tabs>
          <w:tab w:val="left" w:pos="-900"/>
        </w:tabs>
        <w:suppressAutoHyphens w:val="0"/>
        <w:ind w:firstLine="851"/>
        <w:jc w:val="both"/>
        <w:rPr>
          <w:sz w:val="28"/>
          <w:szCs w:val="28"/>
        </w:rPr>
      </w:pPr>
      <w:r w:rsidRPr="00DE5BC2">
        <w:rPr>
          <w:sz w:val="28"/>
          <w:szCs w:val="28"/>
        </w:rPr>
        <w:t>2</w:t>
      </w:r>
      <w:r w:rsidR="0094135B" w:rsidRPr="00DE5BC2">
        <w:rPr>
          <w:sz w:val="28"/>
          <w:szCs w:val="28"/>
        </w:rPr>
        <w:t>8</w:t>
      </w:r>
      <w:r w:rsidRPr="00DE5BC2">
        <w:rPr>
          <w:sz w:val="28"/>
          <w:szCs w:val="28"/>
        </w:rPr>
        <w:t>.</w:t>
      </w:r>
      <w:r>
        <w:rPr>
          <w:sz w:val="28"/>
          <w:szCs w:val="28"/>
        </w:rPr>
        <w:t xml:space="preserve"> </w:t>
      </w:r>
      <w:r w:rsidRPr="007F2C6C">
        <w:rPr>
          <w:sz w:val="28"/>
          <w:szCs w:val="28"/>
        </w:rPr>
        <w:t xml:space="preserve">Итоги голосования по отзыву депутата Совета, главы </w:t>
      </w:r>
      <w:r w:rsidRPr="00341F99">
        <w:rPr>
          <w:sz w:val="28"/>
          <w:szCs w:val="28"/>
        </w:rPr>
        <w:t xml:space="preserve"> </w:t>
      </w:r>
      <w:r w:rsidRPr="00DE5BC2">
        <w:rPr>
          <w:sz w:val="28"/>
          <w:szCs w:val="28"/>
        </w:rPr>
        <w:t>поселения</w:t>
      </w:r>
      <w:r w:rsidRPr="00341F99">
        <w:rPr>
          <w:sz w:val="28"/>
          <w:szCs w:val="28"/>
        </w:rPr>
        <w:t xml:space="preserve">, </w:t>
      </w:r>
      <w:r w:rsidRPr="007F2C6C">
        <w:rPr>
          <w:sz w:val="28"/>
          <w:szCs w:val="28"/>
        </w:rPr>
        <w:t>итоги голосован</w:t>
      </w:r>
      <w:r w:rsidR="00DE5BC2">
        <w:rPr>
          <w:sz w:val="28"/>
          <w:szCs w:val="28"/>
        </w:rPr>
        <w:t xml:space="preserve">ия по вопросам изменения границ </w:t>
      </w:r>
      <w:r w:rsidRPr="00341F99">
        <w:rPr>
          <w:sz w:val="28"/>
          <w:szCs w:val="28"/>
        </w:rPr>
        <w:t xml:space="preserve"> </w:t>
      </w:r>
      <w:r w:rsidRPr="00DE5BC2">
        <w:rPr>
          <w:sz w:val="28"/>
          <w:szCs w:val="28"/>
        </w:rPr>
        <w:t>поселения,</w:t>
      </w:r>
      <w:r w:rsidRPr="007F2C6C">
        <w:rPr>
          <w:sz w:val="28"/>
          <w:szCs w:val="28"/>
        </w:rPr>
        <w:t xml:space="preserve"> преобразования </w:t>
      </w:r>
      <w:r w:rsidRPr="00DE5BC2">
        <w:rPr>
          <w:sz w:val="28"/>
          <w:szCs w:val="28"/>
        </w:rPr>
        <w:t>поселения</w:t>
      </w:r>
      <w:r w:rsidRPr="007F2C6C">
        <w:rPr>
          <w:sz w:val="28"/>
          <w:szCs w:val="28"/>
        </w:rPr>
        <w:t xml:space="preserve"> и принятые решения подлежат официальному опубликованию (обнародованию). </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15.</w:t>
      </w:r>
      <w:r>
        <w:rPr>
          <w:rFonts w:eastAsia="Times New Roman"/>
          <w:b w:val="0"/>
        </w:rPr>
        <w:t xml:space="preserve"> </w:t>
      </w:r>
      <w:r>
        <w:rPr>
          <w:rFonts w:eastAsia="Times New Roman"/>
        </w:rPr>
        <w:t>Правотворческая инициатива граждан</w:t>
      </w:r>
    </w:p>
    <w:p w:rsidR="009917B8" w:rsidRDefault="009917B8" w:rsidP="0081350A">
      <w:pPr>
        <w:pStyle w:val="22"/>
        <w:tabs>
          <w:tab w:val="left" w:pos="142"/>
        </w:tabs>
        <w:spacing w:before="0" w:after="0"/>
        <w:ind w:firstLine="851"/>
        <w:rPr>
          <w:rFonts w:eastAsia="Times New Roman"/>
        </w:rPr>
      </w:pPr>
      <w:r>
        <w:rPr>
          <w:rFonts w:eastAsia="Times New Roman"/>
        </w:rPr>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регулирующим порядок реализации правотворческой инициативы граждан на территории поселения.</w:t>
      </w:r>
    </w:p>
    <w:p w:rsidR="009917B8" w:rsidRDefault="009917B8" w:rsidP="0081350A">
      <w:pPr>
        <w:pStyle w:val="22"/>
        <w:tabs>
          <w:tab w:val="left" w:pos="142"/>
        </w:tabs>
        <w:spacing w:before="0" w:after="0"/>
        <w:ind w:firstLine="851"/>
        <w:rPr>
          <w:rFonts w:eastAsia="Times New Roman"/>
        </w:rPr>
      </w:pPr>
      <w:r>
        <w:rPr>
          <w:rFonts w:eastAsia="Times New Roman"/>
        </w:rPr>
        <w:t>Минимальная численность инициативной группы граждан устанавливается нормативным правовым актом Совета и не может превышать 3 процента от числа жителей поселения, обладающих избирательным правом.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9917B8" w:rsidRDefault="009917B8" w:rsidP="0081350A">
      <w:pPr>
        <w:pStyle w:val="ConsNormal"/>
        <w:tabs>
          <w:tab w:val="left" w:pos="-900"/>
          <w:tab w:val="left" w:pos="142"/>
        </w:tabs>
        <w:ind w:firstLine="851"/>
        <w:jc w:val="both"/>
        <w:rPr>
          <w:rFonts w:ascii="Times New Roman" w:hAnsi="Times New Roman"/>
          <w:sz w:val="28"/>
        </w:rPr>
      </w:pPr>
      <w:r>
        <w:rPr>
          <w:rFonts w:ascii="Times New Roman" w:hAnsi="Times New Roman"/>
          <w:sz w:val="28"/>
        </w:rPr>
        <w:t>В случае</w:t>
      </w:r>
      <w:proofErr w:type="gramStart"/>
      <w:r>
        <w:rPr>
          <w:rFonts w:ascii="Times New Roman" w:hAnsi="Times New Roman"/>
          <w:sz w:val="28"/>
        </w:rPr>
        <w:t>,</w:t>
      </w:r>
      <w:proofErr w:type="gramEnd"/>
      <w:r>
        <w:rPr>
          <w:rFonts w:ascii="Times New Roman" w:hAnsi="Times New Roman"/>
          <w:sz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указанный проект должен быть рассмотрен на его</w:t>
      </w:r>
      <w:r>
        <w:rPr>
          <w:rFonts w:ascii="Times New Roman" w:hAnsi="Times New Roman"/>
          <w:b/>
          <w:sz w:val="28"/>
        </w:rPr>
        <w:t xml:space="preserve"> </w:t>
      </w:r>
      <w:r>
        <w:rPr>
          <w:rFonts w:ascii="Times New Roman" w:hAnsi="Times New Roman"/>
          <w:sz w:val="28"/>
        </w:rPr>
        <w:t>открытом заседании.</w:t>
      </w:r>
    </w:p>
    <w:p w:rsidR="009917B8" w:rsidRDefault="009917B8" w:rsidP="0081350A">
      <w:pPr>
        <w:tabs>
          <w:tab w:val="left" w:pos="142"/>
        </w:tabs>
        <w:ind w:firstLine="851"/>
        <w:jc w:val="both"/>
        <w:rPr>
          <w:rFonts w:eastAsia="Times New Roman"/>
          <w:sz w:val="28"/>
        </w:rPr>
      </w:pPr>
      <w:r>
        <w:rPr>
          <w:rFonts w:eastAsia="Times New Roman"/>
          <w:sz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9917B8" w:rsidRDefault="009917B8" w:rsidP="0081350A">
      <w:pPr>
        <w:pStyle w:val="7"/>
        <w:keepNext w:val="0"/>
        <w:keepLines w:val="0"/>
        <w:tabs>
          <w:tab w:val="left" w:pos="851"/>
        </w:tabs>
        <w:spacing w:line="100" w:lineRule="atLeast"/>
        <w:ind w:firstLine="851"/>
        <w:rPr>
          <w:rFonts w:eastAsia="Times New Roman"/>
        </w:rPr>
      </w:pPr>
    </w:p>
    <w:p w:rsidR="009917B8" w:rsidRDefault="009917B8" w:rsidP="0081350A">
      <w:pPr>
        <w:pStyle w:val="7"/>
        <w:keepNext w:val="0"/>
        <w:keepLines w:val="0"/>
        <w:tabs>
          <w:tab w:val="left" w:pos="851"/>
        </w:tabs>
        <w:spacing w:line="100" w:lineRule="atLeast"/>
        <w:ind w:firstLine="851"/>
        <w:rPr>
          <w:rFonts w:eastAsia="Times New Roman"/>
        </w:rPr>
      </w:pPr>
      <w:r>
        <w:rPr>
          <w:rFonts w:eastAsia="Times New Roman"/>
        </w:rPr>
        <w:t>Статья 16. Территориальное общественное самоуправление</w:t>
      </w:r>
    </w:p>
    <w:p w:rsidR="009917B8" w:rsidRDefault="009917B8" w:rsidP="0081350A">
      <w:pPr>
        <w:pStyle w:val="22"/>
        <w:tabs>
          <w:tab w:val="left" w:pos="142"/>
        </w:tabs>
        <w:spacing w:before="0" w:after="0"/>
        <w:ind w:firstLine="851"/>
        <w:rPr>
          <w:rFonts w:eastAsia="Times New Roman"/>
        </w:rPr>
      </w:pPr>
      <w:r>
        <w:rPr>
          <w:rFonts w:eastAsia="Times New Roman"/>
        </w:rPr>
        <w:t xml:space="preserve">1. Под территориальным общественным самоуправлением понимается самоорганизация граждан по месту их жительства </w:t>
      </w:r>
      <w:proofErr w:type="gramStart"/>
      <w:r>
        <w:rPr>
          <w:rFonts w:eastAsia="Times New Roman"/>
        </w:rPr>
        <w:t>на части территории</w:t>
      </w:r>
      <w:proofErr w:type="gramEnd"/>
      <w:r>
        <w:rPr>
          <w:rFonts w:eastAsia="Times New Roman"/>
        </w:rPr>
        <w:t xml:space="preserve"> поселения для самостоятельного и под свою ответственность осуществления собственных инициатив по вопросам местного значения.</w:t>
      </w:r>
    </w:p>
    <w:p w:rsidR="009917B8" w:rsidRDefault="009917B8" w:rsidP="0081350A">
      <w:pPr>
        <w:pStyle w:val="22"/>
        <w:tabs>
          <w:tab w:val="left" w:pos="142"/>
        </w:tabs>
        <w:spacing w:before="0" w:after="0"/>
        <w:ind w:firstLine="851"/>
        <w:rPr>
          <w:rFonts w:eastAsia="Times New Roman"/>
        </w:rPr>
      </w:pPr>
      <w:r>
        <w:rPr>
          <w:rFonts w:eastAsia="Times New Roman"/>
        </w:rPr>
        <w:t>2. Границы территории, на которой осуществляется территориальное общественное самоуправление, устанавливаются Советом по предложению населения, проживающего на данной территории.</w:t>
      </w:r>
    </w:p>
    <w:p w:rsidR="009917B8" w:rsidRDefault="009917B8" w:rsidP="0081350A">
      <w:pPr>
        <w:pStyle w:val="22"/>
        <w:tabs>
          <w:tab w:val="left" w:pos="142"/>
        </w:tabs>
        <w:spacing w:before="0" w:after="0"/>
        <w:ind w:firstLine="851"/>
        <w:rPr>
          <w:rFonts w:eastAsia="Times New Roman"/>
        </w:rPr>
      </w:pPr>
      <w:r>
        <w:rPr>
          <w:rFonts w:eastAsia="Times New Roman"/>
        </w:rPr>
        <w:t xml:space="preserve">3. Территориальное общественное самоуправление </w:t>
      </w:r>
      <w:r w:rsidRPr="0087280D">
        <w:rPr>
          <w:rFonts w:eastAsia="Times New Roman"/>
        </w:rPr>
        <w:t>в поселении</w:t>
      </w:r>
      <w:r>
        <w:rPr>
          <w:rFonts w:eastAsia="Times New Roman"/>
        </w:rPr>
        <w:t xml:space="preserve"> осуществляется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 </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4.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сельский населенный пункт, не являющийся поселением;  иные территории проживания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6. Территориальное общественное самоуправление считается учрежденным с момента регистрации устава территориального общественного самоуправления главой поселения.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Порядок регистрации устава территориального общественного самоуправления определяется нормативным правовым актом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 в соответствии с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7.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8E32B3" w:rsidRPr="00645581">
        <w:rPr>
          <w:rFonts w:ascii="Times New Roman" w:hAnsi="Times New Roman"/>
          <w:sz w:val="28"/>
        </w:rPr>
        <w:t>одной трети</w:t>
      </w:r>
      <w:r w:rsidR="008E32B3">
        <w:rPr>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8. 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w:t>
      </w:r>
      <w:r w:rsidR="003A19B7" w:rsidRPr="00645581">
        <w:rPr>
          <w:rFonts w:ascii="Times New Roman" w:hAnsi="Times New Roman"/>
          <w:sz w:val="28"/>
        </w:rPr>
        <w:t>одной трети</w:t>
      </w:r>
      <w:r w:rsidR="003A19B7">
        <w:rPr>
          <w:rFonts w:ascii="Times New Roman" w:hAnsi="Times New Roman"/>
          <w:sz w:val="28"/>
        </w:rPr>
        <w:t xml:space="preserve"> </w:t>
      </w:r>
      <w:r>
        <w:rPr>
          <w:rFonts w:ascii="Times New Roman" w:hAnsi="Times New Roman"/>
          <w:sz w:val="28"/>
        </w:rPr>
        <w:t>жителей соответствующей территории, достигших шестнадцатилетнего возраста.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К исключительным полномочиям собрания, конференции граждан, осуществляющих территориальное общественное самоуправление, относятся: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установление структуры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принятие устава территориального общественного самоуправления,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избрание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определение основных направлений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rPr>
        <w:t>а о ее</w:t>
      </w:r>
      <w:proofErr w:type="gramEnd"/>
      <w:r>
        <w:rPr>
          <w:rFonts w:ascii="Times New Roman" w:hAnsi="Times New Roman"/>
          <w:sz w:val="28"/>
        </w:rPr>
        <w:t xml:space="preserve">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рассмотрение и утверждение отчетов о деятельности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Органы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представляют интересы населения, проживающего на соответствующей территории;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обеспечивают исполнение решений, принятых на собраниях и конференциях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местного бюджета;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В уставе территориального общественного самоуправления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территория, на которой оно осуществляется;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цели, задачи, формы и основные направления деятельности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порядок принятия решений;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порядок приобретения имущества, а также порядок пользования и распоряжения указанным имуществом и финансовыми средствами;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порядок прекращения осуществления территориального общественного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Порядок организации и осуществления территориального общественного самоуправления, условия и порядок выделения необходимых средств из местного бюджета определяются нормативными правовыми актами Совета.</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17.</w:t>
      </w:r>
      <w:r>
        <w:rPr>
          <w:rFonts w:eastAsia="Times New Roman"/>
          <w:sz w:val="28"/>
        </w:rPr>
        <w:t xml:space="preserve"> </w:t>
      </w:r>
      <w:r>
        <w:rPr>
          <w:rFonts w:eastAsia="Times New Roman"/>
          <w:b/>
          <w:sz w:val="28"/>
        </w:rPr>
        <w:t>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1. Для обсуждения проектов муниципальных правовых актов по вопросам местного значения с участием жителей поселения Советом, главой поселения могут проводиться публичные слушания.</w:t>
      </w:r>
    </w:p>
    <w:p w:rsidR="009917B8" w:rsidRDefault="009917B8" w:rsidP="0081350A">
      <w:pPr>
        <w:pStyle w:val="22"/>
        <w:tabs>
          <w:tab w:val="left" w:pos="142"/>
        </w:tabs>
        <w:spacing w:before="0" w:after="0"/>
        <w:ind w:firstLine="851"/>
        <w:rPr>
          <w:rFonts w:eastAsia="Times New Roman"/>
        </w:rPr>
      </w:pPr>
      <w:r>
        <w:rPr>
          <w:rFonts w:eastAsia="Times New Roman"/>
        </w:rPr>
        <w:t>2. Публичные слушания проводятся по инициативе населения, Совета, главы поселения.</w:t>
      </w:r>
    </w:p>
    <w:p w:rsidR="009917B8" w:rsidRDefault="009917B8" w:rsidP="0081350A">
      <w:pPr>
        <w:pStyle w:val="22"/>
        <w:tabs>
          <w:tab w:val="left" w:pos="142"/>
        </w:tabs>
        <w:spacing w:before="0" w:after="0"/>
        <w:ind w:firstLine="851"/>
        <w:rPr>
          <w:rFonts w:eastAsia="Times New Roman"/>
        </w:rPr>
      </w:pPr>
      <w:r>
        <w:rPr>
          <w:rFonts w:eastAsia="Times New Roman"/>
        </w:rPr>
        <w:t>Публичные слушания, проводимые по инициативе населения или Совета, назначаются Советом, а по инициативе главы поселения -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 xml:space="preserve">3. На публичные слушания должны выноситься: </w:t>
      </w:r>
    </w:p>
    <w:p w:rsidR="009917B8" w:rsidRDefault="009917B8" w:rsidP="0081350A">
      <w:pPr>
        <w:pStyle w:val="22"/>
        <w:spacing w:before="0" w:after="0"/>
        <w:ind w:firstLine="851"/>
      </w:pPr>
      <w:r>
        <w:rPr>
          <w:rFonts w:eastAsia="Times New Roman"/>
        </w:rPr>
        <w:t>1) проект устава поселения, а также проект решения Совета о внесении изменений и дополнений в устав поселения</w:t>
      </w:r>
      <w:r>
        <w:t xml:space="preserve">, кроме случаев, когда изменения в </w:t>
      </w:r>
      <w:r>
        <w:lastRenderedPageBreak/>
        <w:t>устав вносятся исключительно в целях приведения закрепляемых в уставе вопросов местного значения и полномочий по их решению в соответствие с Конституцией Российской Федерации, федеральными законами;</w:t>
      </w:r>
    </w:p>
    <w:p w:rsidR="009917B8" w:rsidRDefault="009917B8" w:rsidP="0081350A">
      <w:pPr>
        <w:pStyle w:val="22"/>
        <w:tabs>
          <w:tab w:val="left" w:pos="-35"/>
        </w:tabs>
        <w:spacing w:before="0" w:after="0"/>
        <w:ind w:firstLine="851"/>
        <w:rPr>
          <w:rFonts w:eastAsia="Times New Roman"/>
        </w:rPr>
      </w:pPr>
      <w:r>
        <w:t>2) проект местного бюджета и отчет</w:t>
      </w:r>
      <w:r w:rsidR="00E64CF2">
        <w:t xml:space="preserve"> </w:t>
      </w:r>
      <w:r>
        <w:t>о его исполнении</w:t>
      </w:r>
      <w:r>
        <w:rPr>
          <w:rFonts w:eastAsia="Times New Roman"/>
        </w:rPr>
        <w:t>;</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3) проекты планов и программ развития поселения, проекты правил землепользования и застройки, проекты планировки территорий и проекты межевания территорий</w:t>
      </w:r>
      <w:r w:rsidRPr="00D23DC0">
        <w:rPr>
          <w:rFonts w:ascii="Times New Roman" w:hAnsi="Times New Roman"/>
          <w:sz w:val="28"/>
        </w:rPr>
        <w:t xml:space="preserve">, </w:t>
      </w:r>
      <w:r w:rsidR="00AD7482" w:rsidRPr="00DE5BC2">
        <w:rPr>
          <w:rFonts w:ascii="Times New Roman" w:eastAsia="Calibri" w:hAnsi="Times New Roman"/>
          <w:kern w:val="0"/>
          <w:sz w:val="28"/>
          <w:szCs w:val="28"/>
        </w:rPr>
        <w:t>за исключением случаев, предусмотренных Градостроительным кодексом Российской Федерации,</w:t>
      </w:r>
      <w:r w:rsidR="00AD7482" w:rsidRPr="00DE5BC2">
        <w:rPr>
          <w:rFonts w:eastAsia="Calibri"/>
          <w:b/>
          <w:kern w:val="0"/>
        </w:rPr>
        <w:t xml:space="preserve"> </w:t>
      </w:r>
      <w:r w:rsidR="00E45042" w:rsidRPr="00D23DC0">
        <w:rPr>
          <w:rFonts w:ascii="Times New Roman" w:hAnsi="Times New Roman"/>
          <w:sz w:val="28"/>
        </w:rPr>
        <w:t>проекты правил благоустройства территорий,</w:t>
      </w:r>
      <w:r w:rsidR="00E45042">
        <w:rPr>
          <w:rFonts w:ascii="Times New Roman" w:hAnsi="Times New Roman"/>
          <w:sz w:val="28"/>
        </w:rPr>
        <w:t xml:space="preserve"> </w:t>
      </w:r>
      <w:r>
        <w:rPr>
          <w:rFonts w:ascii="Times New Roman" w:hAnsi="Times New Roman"/>
          <w:sz w:val="28"/>
        </w:rPr>
        <w:t>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r>
        <w:rPr>
          <w:sz w:val="28"/>
        </w:rPr>
        <w:t xml:space="preserve"> </w:t>
      </w:r>
      <w:r>
        <w:rPr>
          <w:rFonts w:ascii="Times New Roman" w:hAnsi="Times New Roman"/>
          <w:sz w:val="28"/>
        </w:rPr>
        <w:t>вопросы изменения</w:t>
      </w:r>
      <w:proofErr w:type="gramEnd"/>
      <w:r>
        <w:rPr>
          <w:rFonts w:ascii="Times New Roman" w:hAnsi="Times New Roman"/>
          <w:sz w:val="28"/>
        </w:rPr>
        <w:t xml:space="preserve">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9917B8" w:rsidRDefault="009917B8" w:rsidP="0081350A">
      <w:pPr>
        <w:pStyle w:val="22"/>
        <w:tabs>
          <w:tab w:val="left" w:pos="-35"/>
        </w:tabs>
        <w:spacing w:before="0" w:after="0"/>
        <w:ind w:firstLine="851"/>
        <w:rPr>
          <w:rFonts w:eastAsia="Times New Roman"/>
        </w:rPr>
      </w:pPr>
      <w:r>
        <w:rPr>
          <w:rFonts w:eastAsia="Times New Roman"/>
        </w:rPr>
        <w:t>4) вопросы о преобразовании поселения</w:t>
      </w:r>
      <w:r w:rsidR="003C0A98">
        <w:rPr>
          <w:rFonts w:eastAsia="Times New Roman"/>
          <w:b/>
        </w:rPr>
        <w:t>.</w:t>
      </w:r>
    </w:p>
    <w:p w:rsidR="003C0A98" w:rsidRPr="00D23DC0" w:rsidRDefault="009917B8" w:rsidP="003C0A98">
      <w:pPr>
        <w:pStyle w:val="22"/>
        <w:tabs>
          <w:tab w:val="left" w:pos="-35"/>
        </w:tabs>
        <w:spacing w:before="0" w:after="0"/>
        <w:ind w:firstLine="851"/>
        <w:rPr>
          <w:rFonts w:eastAsia="Times New Roman"/>
        </w:rPr>
      </w:pPr>
      <w:r>
        <w:rPr>
          <w:rFonts w:eastAsia="Times New Roman"/>
        </w:rPr>
        <w:t xml:space="preserve">4. </w:t>
      </w:r>
      <w:proofErr w:type="gramStart"/>
      <w:r>
        <w:rPr>
          <w:rFonts w:eastAsia="Times New Roman"/>
        </w:rPr>
        <w:t>Порядок организации и проведения публичных слушаний определяется нормативным правовым актом Совета и должен предусматривать заблаговременное оповещение жителей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поселения, опубликование (обнародование) результатов публичных слушаний</w:t>
      </w:r>
      <w:r w:rsidR="003C0A98" w:rsidRPr="00D23DC0">
        <w:rPr>
          <w:rFonts w:eastAsia="Times New Roman"/>
        </w:rPr>
        <w:t>, включая мотивированное обоснование принятых решений.</w:t>
      </w:r>
      <w:proofErr w:type="gramEnd"/>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18. Собрание граждан</w:t>
      </w:r>
    </w:p>
    <w:p w:rsidR="009917B8" w:rsidRDefault="009917B8" w:rsidP="0081350A">
      <w:pPr>
        <w:pStyle w:val="ad"/>
        <w:tabs>
          <w:tab w:val="left" w:pos="-851"/>
          <w:tab w:val="left" w:pos="142"/>
        </w:tabs>
        <w:spacing w:after="0" w:line="100" w:lineRule="atLeast"/>
        <w:ind w:firstLine="851"/>
        <w:jc w:val="both"/>
        <w:rPr>
          <w:rFonts w:eastAsia="Times New Roman"/>
          <w:sz w:val="28"/>
        </w:rPr>
      </w:pPr>
      <w:r>
        <w:rPr>
          <w:rFonts w:eastAsia="Times New Roman"/>
          <w:sz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eastAsia="Times New Roman"/>
          <w:sz w:val="28"/>
        </w:rPr>
        <w:t>на части территории</w:t>
      </w:r>
      <w:proofErr w:type="gramEnd"/>
      <w:r>
        <w:rPr>
          <w:rFonts w:eastAsia="Times New Roman"/>
          <w:sz w:val="28"/>
        </w:rPr>
        <w:t xml:space="preserve"> поселения могут проводиться собрания граждан. </w:t>
      </w:r>
    </w:p>
    <w:p w:rsidR="009917B8" w:rsidRDefault="009917B8" w:rsidP="0081350A">
      <w:pPr>
        <w:pStyle w:val="ad"/>
        <w:tabs>
          <w:tab w:val="left" w:pos="-1134"/>
          <w:tab w:val="left" w:pos="142"/>
        </w:tabs>
        <w:spacing w:after="0" w:line="100" w:lineRule="atLeast"/>
        <w:ind w:firstLine="851"/>
        <w:jc w:val="both"/>
        <w:rPr>
          <w:rFonts w:eastAsia="Times New Roman"/>
          <w:sz w:val="28"/>
        </w:rPr>
      </w:pPr>
      <w:r>
        <w:rPr>
          <w:rFonts w:eastAsia="Times New Roman"/>
          <w:sz w:val="28"/>
        </w:rPr>
        <w:t>2. Собрание граждан проводится по инициативе населения, Совета, главы поселения, а также в случаях, предусмотренных уставом территориального общественного самоуправления.</w:t>
      </w:r>
    </w:p>
    <w:p w:rsidR="009917B8" w:rsidRDefault="009917B8" w:rsidP="0081350A">
      <w:pPr>
        <w:pStyle w:val="22"/>
        <w:spacing w:before="0" w:after="0"/>
        <w:ind w:firstLine="851"/>
        <w:rPr>
          <w:rFonts w:eastAsia="Times New Roman"/>
        </w:rPr>
      </w:pPr>
      <w:r>
        <w:rPr>
          <w:rFonts w:eastAsia="Times New Roman"/>
        </w:rPr>
        <w:t>Собрание граждан, проводимое по инициативе Совета или главы поселения, назначается соответственно Советом или главой поселения.</w:t>
      </w:r>
    </w:p>
    <w:p w:rsidR="009917B8" w:rsidRDefault="009917B8" w:rsidP="0081350A">
      <w:pPr>
        <w:pStyle w:val="22"/>
        <w:tabs>
          <w:tab w:val="left" w:pos="142"/>
        </w:tabs>
        <w:spacing w:before="0" w:after="0"/>
        <w:ind w:firstLine="851"/>
        <w:rPr>
          <w:rFonts w:eastAsia="Times New Roman"/>
        </w:rPr>
      </w:pPr>
      <w:r>
        <w:rPr>
          <w:rFonts w:eastAsia="Times New Roman"/>
        </w:rPr>
        <w:t>Собрание граждан, проводимое по инициативе населения, назначается Советом на основании требования не менее 10 процентов жителей поселения, обладающих избирательным правом, выраженного путем сбора подписей среди жителей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9917B8" w:rsidRDefault="009917B8" w:rsidP="0081350A">
      <w:pPr>
        <w:tabs>
          <w:tab w:val="left" w:pos="142"/>
        </w:tabs>
        <w:ind w:firstLine="851"/>
        <w:jc w:val="both"/>
        <w:rPr>
          <w:rFonts w:eastAsia="Times New Roman"/>
          <w:sz w:val="28"/>
        </w:rPr>
      </w:pPr>
      <w:r>
        <w:rPr>
          <w:rFonts w:eastAsia="Times New Roman"/>
          <w:sz w:val="28"/>
        </w:rPr>
        <w:lastRenderedPageBreak/>
        <w:t xml:space="preserve">4.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w:t>
      </w:r>
      <w:r w:rsidR="00036D33" w:rsidRPr="00D23DC0">
        <w:rPr>
          <w:rFonts w:eastAsia="Times New Roman"/>
          <w:sz w:val="28"/>
        </w:rPr>
        <w:t>одной трети</w:t>
      </w:r>
      <w:r w:rsidR="00036D33">
        <w:rPr>
          <w:rFonts w:eastAsia="Times New Roman"/>
          <w:sz w:val="28"/>
        </w:rPr>
        <w:t xml:space="preserve"> </w:t>
      </w:r>
      <w:r>
        <w:rPr>
          <w:rFonts w:eastAsia="Times New Roman"/>
          <w:sz w:val="28"/>
        </w:rPr>
        <w:t xml:space="preserve">жителей соответствующей территории, достигших </w:t>
      </w:r>
      <w:r w:rsidR="0082633F" w:rsidRPr="00DE5BC2">
        <w:rPr>
          <w:sz w:val="28"/>
          <w:szCs w:val="28"/>
        </w:rPr>
        <w:t xml:space="preserve">шестнадцатилетнего </w:t>
      </w:r>
      <w:r>
        <w:rPr>
          <w:rFonts w:eastAsia="Times New Roman"/>
          <w:sz w:val="28"/>
        </w:rPr>
        <w:t>возраста.</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5.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6. 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9917B8" w:rsidRDefault="009917B8" w:rsidP="0081350A">
      <w:pPr>
        <w:pStyle w:val="ad"/>
        <w:tabs>
          <w:tab w:val="left" w:pos="142"/>
          <w:tab w:val="left" w:pos="993"/>
        </w:tabs>
        <w:spacing w:after="0" w:line="100" w:lineRule="atLeast"/>
        <w:ind w:firstLine="851"/>
        <w:jc w:val="both"/>
        <w:rPr>
          <w:rFonts w:eastAsia="Times New Roman"/>
          <w:sz w:val="28"/>
        </w:rPr>
      </w:pPr>
      <w:r>
        <w:rPr>
          <w:rFonts w:eastAsia="Times New Roman"/>
          <w:sz w:val="28"/>
        </w:rPr>
        <w:t>7.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9917B8" w:rsidRDefault="009917B8" w:rsidP="0081350A">
      <w:pPr>
        <w:tabs>
          <w:tab w:val="left" w:pos="-900"/>
          <w:tab w:val="left" w:pos="142"/>
        </w:tabs>
        <w:ind w:firstLine="851"/>
        <w:jc w:val="both"/>
        <w:rPr>
          <w:sz w:val="28"/>
        </w:rPr>
      </w:pPr>
      <w:r>
        <w:rPr>
          <w:sz w:val="28"/>
        </w:rPr>
        <w:t xml:space="preserve">8. Порядок назначения и проведения собрания граждан, а также полномочия собрания граждан определяются Федеральным законом от 06.10.2003 года № 131-ФЗ </w:t>
      </w:r>
      <w:r w:rsidR="00A03B53">
        <w:rPr>
          <w:sz w:val="28"/>
        </w:rPr>
        <w:t>«</w:t>
      </w:r>
      <w:r>
        <w:rPr>
          <w:sz w:val="28"/>
        </w:rPr>
        <w:t>Об общих принципах организации местного самоуправления в Российской Федерации</w:t>
      </w:r>
      <w:r w:rsidR="00A03B53">
        <w:rPr>
          <w:sz w:val="28"/>
        </w:rPr>
        <w:t>»</w:t>
      </w:r>
      <w:r>
        <w:rPr>
          <w:sz w:val="28"/>
        </w:rPr>
        <w:t>, настоящим уставом, нормативным правовым актом Совета поселения и уставом территориального общественного самоуправления.</w:t>
      </w:r>
    </w:p>
    <w:p w:rsidR="009917B8" w:rsidRDefault="009917B8" w:rsidP="0081350A">
      <w:pPr>
        <w:pStyle w:val="ad"/>
        <w:tabs>
          <w:tab w:val="left" w:pos="-709"/>
          <w:tab w:val="left" w:pos="142"/>
        </w:tabs>
        <w:spacing w:after="0" w:line="100" w:lineRule="atLeast"/>
        <w:ind w:firstLine="851"/>
        <w:jc w:val="both"/>
        <w:rPr>
          <w:rFonts w:eastAsia="Times New Roman"/>
          <w:sz w:val="28"/>
        </w:rPr>
      </w:pPr>
      <w:r>
        <w:rPr>
          <w:rFonts w:eastAsia="Times New Roman"/>
          <w:sz w:val="28"/>
        </w:rPr>
        <w:t xml:space="preserve">9. Итоги собрания граждан подлежат официальному опубликованию (обнародованию). </w:t>
      </w:r>
    </w:p>
    <w:p w:rsidR="009917B8" w:rsidRDefault="009917B8"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19. Конференция граждан (собрание делегатов)</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могут проводиться конференции граждан (собрания делегатов).</w:t>
      </w:r>
    </w:p>
    <w:p w:rsidR="009917B8" w:rsidRDefault="009917B8" w:rsidP="0081350A">
      <w:pPr>
        <w:pStyle w:val="22"/>
        <w:numPr>
          <w:ilvl w:val="0"/>
          <w:numId w:val="4"/>
        </w:numPr>
        <w:tabs>
          <w:tab w:val="clear" w:pos="1280"/>
          <w:tab w:val="left" w:pos="1295"/>
        </w:tabs>
        <w:spacing w:before="0" w:after="0"/>
        <w:ind w:left="0" w:firstLine="851"/>
        <w:rPr>
          <w:rFonts w:eastAsia="Times New Roman"/>
        </w:rPr>
      </w:pPr>
      <w:r>
        <w:rPr>
          <w:rFonts w:eastAsia="Times New Roman"/>
        </w:rPr>
        <w:t>Конференция граждан по указанным в части 1 настоящей статьи вопросам проводится по инициативе, оформленной в виде правового акта: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Совета;</w:t>
      </w:r>
    </w:p>
    <w:p w:rsidR="009917B8" w:rsidRPr="00C93BEE" w:rsidRDefault="009917B8" w:rsidP="0081350A">
      <w:pPr>
        <w:pStyle w:val="8"/>
        <w:keepNext w:val="0"/>
        <w:ind w:firstLine="851"/>
      </w:pPr>
      <w:r w:rsidRPr="00C93BEE">
        <w:t>- администрации поселения.</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Избрание делегатов - участников конференции (собрания делегатов) граждан осуществляется собраниями граждан, проводимыми в соответствии с порядком, установленным Советом.</w:t>
      </w:r>
    </w:p>
    <w:p w:rsidR="009917B8" w:rsidRDefault="009917B8" w:rsidP="0081350A">
      <w:pPr>
        <w:pStyle w:val="ConsNormal"/>
        <w:numPr>
          <w:ilvl w:val="0"/>
          <w:numId w:val="4"/>
        </w:numPr>
        <w:tabs>
          <w:tab w:val="clear" w:pos="1280"/>
          <w:tab w:val="left" w:pos="1295"/>
        </w:tabs>
        <w:ind w:left="0" w:firstLine="851"/>
        <w:jc w:val="both"/>
        <w:rPr>
          <w:rFonts w:ascii="Times New Roman" w:hAnsi="Times New Roman"/>
          <w:sz w:val="28"/>
        </w:rPr>
      </w:pPr>
      <w:r>
        <w:rPr>
          <w:rFonts w:ascii="Times New Roman" w:hAnsi="Times New Roman"/>
          <w:sz w:val="28"/>
        </w:rPr>
        <w:t>Порядок назначения и проведения конференции граждан (собрания делегатов)</w:t>
      </w:r>
      <w:r>
        <w:rPr>
          <w:b/>
          <w:sz w:val="28"/>
        </w:rPr>
        <w:t xml:space="preserve"> </w:t>
      </w:r>
      <w:r>
        <w:rPr>
          <w:rFonts w:ascii="Times New Roman" w:hAnsi="Times New Roman"/>
          <w:sz w:val="28"/>
        </w:rPr>
        <w:t>определяется нормативным правовым актом Совета.</w:t>
      </w:r>
    </w:p>
    <w:p w:rsidR="009917B8" w:rsidRDefault="009917B8" w:rsidP="0081350A">
      <w:pPr>
        <w:pStyle w:val="ad"/>
        <w:numPr>
          <w:ilvl w:val="0"/>
          <w:numId w:val="4"/>
        </w:numPr>
        <w:tabs>
          <w:tab w:val="clear" w:pos="1280"/>
          <w:tab w:val="left" w:pos="1295"/>
        </w:tabs>
        <w:spacing w:after="0" w:line="100" w:lineRule="atLeast"/>
        <w:ind w:left="0" w:firstLine="851"/>
        <w:jc w:val="both"/>
        <w:rPr>
          <w:rFonts w:eastAsia="Times New Roman"/>
          <w:sz w:val="28"/>
        </w:rPr>
      </w:pPr>
      <w:r>
        <w:rPr>
          <w:rFonts w:eastAsia="Times New Roman"/>
          <w:sz w:val="28"/>
        </w:rPr>
        <w:t xml:space="preserve">Итоги конференции граждан (собрания делегатов) подлежат официальному опубликованию (обнародованию). </w:t>
      </w:r>
    </w:p>
    <w:p w:rsidR="009917B8" w:rsidRDefault="009917B8" w:rsidP="0081350A">
      <w:pPr>
        <w:tabs>
          <w:tab w:val="left" w:pos="14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20. Опрос граждан</w:t>
      </w:r>
    </w:p>
    <w:p w:rsidR="009917B8" w:rsidRDefault="009917B8" w:rsidP="0081350A">
      <w:pPr>
        <w:pStyle w:val="22"/>
        <w:tabs>
          <w:tab w:val="left" w:pos="142"/>
        </w:tabs>
        <w:spacing w:before="0" w:after="0"/>
        <w:ind w:firstLine="851"/>
        <w:rPr>
          <w:rFonts w:eastAsia="Times New Roman"/>
        </w:rPr>
      </w:pPr>
      <w:r>
        <w:rPr>
          <w:rFonts w:eastAsia="Times New Roman"/>
        </w:rPr>
        <w:lastRenderedPageBreak/>
        <w:t xml:space="preserve">1. Опрос граждан проводится на всей территории или </w:t>
      </w:r>
      <w:proofErr w:type="gramStart"/>
      <w:r>
        <w:rPr>
          <w:rFonts w:eastAsia="Times New Roman"/>
        </w:rPr>
        <w:t>на части территории</w:t>
      </w:r>
      <w:proofErr w:type="gramEnd"/>
      <w:r>
        <w:rPr>
          <w:rFonts w:eastAsia="Times New Roman"/>
        </w:rPr>
        <w:t xml:space="preserve"> поселения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9917B8" w:rsidRDefault="009917B8" w:rsidP="0081350A">
      <w:pPr>
        <w:pStyle w:val="22"/>
        <w:tabs>
          <w:tab w:val="left" w:pos="142"/>
        </w:tabs>
        <w:spacing w:before="0" w:after="0"/>
        <w:ind w:firstLine="851"/>
        <w:rPr>
          <w:rFonts w:eastAsia="Times New Roman"/>
        </w:rPr>
      </w:pPr>
      <w:r>
        <w:rPr>
          <w:rFonts w:eastAsia="Times New Roman"/>
        </w:rPr>
        <w:t>Результаты опроса носят рекомендательный характер.</w:t>
      </w:r>
    </w:p>
    <w:p w:rsidR="009917B8" w:rsidRDefault="009917B8" w:rsidP="0081350A">
      <w:pPr>
        <w:pStyle w:val="22"/>
        <w:tabs>
          <w:tab w:val="left" w:pos="0"/>
          <w:tab w:val="left" w:pos="142"/>
        </w:tabs>
        <w:spacing w:before="0" w:after="0"/>
        <w:ind w:firstLine="851"/>
        <w:rPr>
          <w:rFonts w:eastAsia="Times New Roman"/>
        </w:rPr>
      </w:pPr>
      <w:r>
        <w:rPr>
          <w:rFonts w:eastAsia="Times New Roman"/>
        </w:rPr>
        <w:t>2. В опросе граждан имеют право участвовать жители поселения, обладающие избирательным правом.</w:t>
      </w:r>
    </w:p>
    <w:p w:rsidR="009917B8" w:rsidRDefault="009917B8" w:rsidP="0081350A">
      <w:pPr>
        <w:tabs>
          <w:tab w:val="left" w:pos="142"/>
        </w:tabs>
        <w:ind w:firstLine="851"/>
        <w:jc w:val="both"/>
        <w:rPr>
          <w:rFonts w:eastAsia="Times New Roman"/>
          <w:sz w:val="28"/>
        </w:rPr>
      </w:pPr>
      <w:r>
        <w:rPr>
          <w:rFonts w:eastAsia="Times New Roman"/>
          <w:sz w:val="28"/>
        </w:rPr>
        <w:t>3. Опрос граждан проводится по инициативе:</w:t>
      </w:r>
    </w:p>
    <w:p w:rsidR="009917B8" w:rsidRDefault="009917B8" w:rsidP="0081350A">
      <w:pPr>
        <w:ind w:firstLine="851"/>
        <w:jc w:val="both"/>
        <w:rPr>
          <w:rFonts w:eastAsia="Times New Roman"/>
          <w:sz w:val="28"/>
        </w:rPr>
      </w:pPr>
      <w:r>
        <w:rPr>
          <w:rFonts w:eastAsia="Times New Roman"/>
          <w:sz w:val="28"/>
        </w:rPr>
        <w:t>1) Совета или главы поселения - по вопросам местного значения;</w:t>
      </w:r>
    </w:p>
    <w:p w:rsidR="009917B8" w:rsidRDefault="009917B8" w:rsidP="0081350A">
      <w:pPr>
        <w:pStyle w:val="22"/>
        <w:tabs>
          <w:tab w:val="left" w:pos="-426"/>
          <w:tab w:val="left" w:pos="142"/>
          <w:tab w:val="left" w:pos="993"/>
          <w:tab w:val="left" w:pos="1381"/>
        </w:tabs>
        <w:spacing w:before="0" w:after="0"/>
        <w:ind w:firstLine="851"/>
        <w:rPr>
          <w:rFonts w:eastAsia="Times New Roman"/>
        </w:rPr>
      </w:pPr>
      <w:r>
        <w:rPr>
          <w:rFonts w:eastAsia="Times New Roman"/>
        </w:rPr>
        <w:t>2) органов государственной власти Краснодарского края - для учета мнения граждан при принятии решений об изменении целевого назначения земель поселения для объектов регионального и межрегионального значения.</w:t>
      </w:r>
    </w:p>
    <w:p w:rsidR="009917B8" w:rsidRPr="0098313A" w:rsidRDefault="009917B8" w:rsidP="0081350A">
      <w:pPr>
        <w:pStyle w:val="22"/>
        <w:tabs>
          <w:tab w:val="left" w:pos="142"/>
        </w:tabs>
        <w:spacing w:before="0" w:after="0"/>
        <w:ind w:firstLine="851"/>
        <w:rPr>
          <w:rFonts w:eastAsia="Times New Roman"/>
        </w:rPr>
      </w:pPr>
      <w:r>
        <w:rPr>
          <w:rFonts w:eastAsia="Times New Roman"/>
        </w:rPr>
        <w:t>4. Порядок назначения и проведения опроса граждан определяется нормативными правовыми актами Совета</w:t>
      </w:r>
      <w:r w:rsidR="00B5338E" w:rsidRPr="00DE5BC2">
        <w:rPr>
          <w:b/>
          <w:bCs/>
          <w:szCs w:val="28"/>
        </w:rPr>
        <w:t xml:space="preserve"> </w:t>
      </w:r>
      <w:r w:rsidR="00B5338E" w:rsidRPr="0098313A">
        <w:rPr>
          <w:bCs/>
          <w:szCs w:val="28"/>
        </w:rPr>
        <w:t>в соответствии с законом Краснодарского края</w:t>
      </w:r>
      <w:r w:rsidRPr="0098313A">
        <w:rPr>
          <w:rFonts w:eastAsia="Times New Roman"/>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Решение о назначении опроса граждан принимается Советом. В нормативном правовом акте Совета о назначении опроса граждан устанавливаются: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дата и сроки проведения опроса;</w:t>
      </w:r>
    </w:p>
    <w:p w:rsidR="009917B8" w:rsidRDefault="009917B8" w:rsidP="0081350A">
      <w:pPr>
        <w:pStyle w:val="ConsNormal"/>
        <w:tabs>
          <w:tab w:val="left" w:pos="142"/>
        </w:tabs>
        <w:ind w:firstLine="851"/>
        <w:jc w:val="both"/>
        <w:rPr>
          <w:rFonts w:ascii="Times New Roman" w:hAnsi="Times New Roman"/>
          <w:sz w:val="28"/>
        </w:rPr>
      </w:pPr>
      <w:proofErr w:type="gramStart"/>
      <w:r>
        <w:rPr>
          <w:rFonts w:ascii="Times New Roman" w:hAnsi="Times New Roman"/>
          <w:sz w:val="28"/>
        </w:rPr>
        <w:t>2) формулировка вопроса (вопросов), предлагаемого (предлагаемых) при проведении опроса;</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методика проведения опроса;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форма опросного листа;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минимальная численность жителей муниципального образования, участвующих в опросе.</w:t>
      </w:r>
    </w:p>
    <w:p w:rsidR="009917B8" w:rsidRDefault="009917B8" w:rsidP="0081350A">
      <w:pPr>
        <w:pStyle w:val="22"/>
        <w:tabs>
          <w:tab w:val="left" w:pos="142"/>
        </w:tabs>
        <w:spacing w:before="0" w:after="0"/>
        <w:ind w:firstLine="851"/>
        <w:rPr>
          <w:rFonts w:eastAsia="Times New Roman"/>
        </w:rPr>
      </w:pPr>
      <w:r>
        <w:rPr>
          <w:rFonts w:eastAsia="Times New Roman"/>
        </w:rPr>
        <w:t>6. Жители поселения должны быть проинформированы о проведении опроса граждан не менее чем за 10 дней до его проведения.</w:t>
      </w:r>
    </w:p>
    <w:p w:rsidR="009917B8" w:rsidRDefault="009917B8" w:rsidP="0081350A">
      <w:pPr>
        <w:pStyle w:val="22"/>
        <w:tabs>
          <w:tab w:val="left" w:pos="142"/>
        </w:tabs>
        <w:spacing w:before="0" w:after="0"/>
        <w:ind w:firstLine="851"/>
        <w:rPr>
          <w:rFonts w:eastAsia="Times New Roman"/>
        </w:rPr>
      </w:pPr>
      <w:r>
        <w:rPr>
          <w:rFonts w:eastAsia="Times New Roman"/>
        </w:rPr>
        <w:t>7. Финансирование мероприятий, связанных с подготовкой и проведением опроса граждан, осуществляется:</w:t>
      </w:r>
    </w:p>
    <w:p w:rsidR="009917B8" w:rsidRDefault="009917B8" w:rsidP="0081350A">
      <w:pPr>
        <w:pStyle w:val="22"/>
        <w:tabs>
          <w:tab w:val="left" w:pos="142"/>
        </w:tabs>
        <w:spacing w:before="0" w:after="0"/>
        <w:ind w:firstLine="851"/>
        <w:rPr>
          <w:rFonts w:eastAsia="Times New Roman"/>
        </w:rPr>
      </w:pPr>
      <w:r>
        <w:rPr>
          <w:rFonts w:eastAsia="Times New Roman"/>
        </w:rPr>
        <w:t>1) за счет средств местного бюджета - при проведении его по инициативе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2) за счет сре</w:t>
      </w:r>
      <w:proofErr w:type="gramStart"/>
      <w:r>
        <w:rPr>
          <w:rFonts w:eastAsia="Times New Roman"/>
          <w:sz w:val="28"/>
        </w:rPr>
        <w:t xml:space="preserve">дств </w:t>
      </w:r>
      <w:r w:rsidR="0020297F" w:rsidRPr="0098313A">
        <w:rPr>
          <w:rFonts w:eastAsia="Times New Roman"/>
          <w:sz w:val="28"/>
        </w:rPr>
        <w:t>кр</w:t>
      </w:r>
      <w:proofErr w:type="gramEnd"/>
      <w:r w:rsidR="0020297F" w:rsidRPr="0098313A">
        <w:rPr>
          <w:rFonts w:eastAsia="Times New Roman"/>
          <w:sz w:val="28"/>
        </w:rPr>
        <w:t xml:space="preserve">аевого </w:t>
      </w:r>
      <w:r>
        <w:rPr>
          <w:rFonts w:eastAsia="Times New Roman"/>
          <w:sz w:val="28"/>
        </w:rPr>
        <w:t>бюджета - при проведении его по инициативе органов государственной власти Краснодарского края.</w:t>
      </w:r>
    </w:p>
    <w:p w:rsidR="00A03B53" w:rsidRDefault="00A03B53" w:rsidP="0081350A">
      <w:pPr>
        <w:tabs>
          <w:tab w:val="left" w:pos="-1276"/>
        </w:tabs>
        <w:ind w:firstLine="851"/>
        <w:jc w:val="both"/>
        <w:rPr>
          <w:b/>
          <w:sz w:val="28"/>
        </w:rPr>
      </w:pPr>
    </w:p>
    <w:p w:rsidR="009917B8" w:rsidRDefault="009917B8" w:rsidP="0081350A">
      <w:pPr>
        <w:tabs>
          <w:tab w:val="left" w:pos="-1276"/>
        </w:tabs>
        <w:ind w:firstLine="851"/>
        <w:jc w:val="both"/>
        <w:rPr>
          <w:b/>
          <w:sz w:val="28"/>
        </w:rPr>
      </w:pPr>
      <w:r>
        <w:rPr>
          <w:b/>
          <w:sz w:val="28"/>
        </w:rPr>
        <w:t>Статья 21. Обращения граждан в органы местного самоуправления</w:t>
      </w:r>
    </w:p>
    <w:p w:rsidR="009917B8" w:rsidRDefault="009917B8" w:rsidP="0081350A">
      <w:pPr>
        <w:ind w:firstLine="851"/>
        <w:jc w:val="both"/>
        <w:rPr>
          <w:sz w:val="28"/>
        </w:rPr>
      </w:pPr>
      <w:r>
        <w:rPr>
          <w:sz w:val="28"/>
        </w:rPr>
        <w:t>1. Граждане имеют право на индивидуальные и коллективные обращения в органы местного самоуправления.</w:t>
      </w:r>
    </w:p>
    <w:p w:rsidR="009917B8" w:rsidRDefault="009917B8" w:rsidP="0081350A">
      <w:pPr>
        <w:pStyle w:val="WW-2"/>
        <w:rPr>
          <w:rFonts w:eastAsia="Lucida Sans Unicode"/>
        </w:rPr>
      </w:pPr>
      <w:r>
        <w:rPr>
          <w:rFonts w:eastAsia="Lucida Sans Unicode"/>
        </w:rPr>
        <w:t>2. Обращения граждан подлежат рассмотрению в порядке и сроки, установленные Федеральным законом от 02.05.2006</w:t>
      </w:r>
      <w:r w:rsidR="00345D1E">
        <w:rPr>
          <w:rFonts w:eastAsia="Lucida Sans Unicode"/>
        </w:rPr>
        <w:t xml:space="preserve"> </w:t>
      </w:r>
      <w:r>
        <w:rPr>
          <w:rFonts w:eastAsia="Lucida Sans Unicode"/>
        </w:rPr>
        <w:t xml:space="preserve">№ 59-ФЗ </w:t>
      </w:r>
      <w:r w:rsidR="00A03B53">
        <w:rPr>
          <w:rFonts w:eastAsia="Lucida Sans Unicode"/>
        </w:rPr>
        <w:t>«</w:t>
      </w:r>
      <w:r>
        <w:rPr>
          <w:rFonts w:eastAsia="Lucida Sans Unicode"/>
        </w:rPr>
        <w:t>О порядке рассмотрения обращений граждан Российской Федерации</w:t>
      </w:r>
      <w:r w:rsidR="00A03B53">
        <w:rPr>
          <w:rFonts w:eastAsia="Lucida Sans Unicode"/>
        </w:rPr>
        <w:t>»</w:t>
      </w:r>
      <w:r>
        <w:rPr>
          <w:rFonts w:eastAsia="Lucida Sans Unicode"/>
        </w:rPr>
        <w:t>.</w:t>
      </w:r>
    </w:p>
    <w:p w:rsidR="009917B8" w:rsidRDefault="009917B8" w:rsidP="0081350A">
      <w:pPr>
        <w:ind w:firstLine="851"/>
        <w:jc w:val="both"/>
        <w:rPr>
          <w:sz w:val="28"/>
        </w:rPr>
      </w:pPr>
      <w:r>
        <w:rPr>
          <w:sz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lastRenderedPageBreak/>
        <w:t>Статья 22. Другие формы непосредственного осуществления населением местного самоуправления и участия в его осуществлении</w:t>
      </w:r>
    </w:p>
    <w:p w:rsidR="009917B8" w:rsidRDefault="009917B8" w:rsidP="0081350A">
      <w:pPr>
        <w:pStyle w:val="ConsNonformat"/>
        <w:tabs>
          <w:tab w:val="left" w:pos="142"/>
        </w:tabs>
        <w:ind w:firstLine="851"/>
        <w:jc w:val="both"/>
        <w:rPr>
          <w:rFonts w:ascii="Times New Roman" w:hAnsi="Times New Roman"/>
          <w:sz w:val="28"/>
        </w:rPr>
      </w:pPr>
      <w:r>
        <w:rPr>
          <w:rFonts w:ascii="Times New Roman" w:hAnsi="Times New Roman"/>
          <w:sz w:val="28"/>
        </w:rPr>
        <w:t xml:space="preserve">1. </w:t>
      </w:r>
      <w:proofErr w:type="gramStart"/>
      <w:r>
        <w:rPr>
          <w:rFonts w:ascii="Times New Roman" w:hAnsi="Times New Roman"/>
          <w:sz w:val="28"/>
        </w:rPr>
        <w:t xml:space="preserve">Наряду с предусмотренными Федеральным законом от 06.10.2003 </w:t>
      </w:r>
      <w:r w:rsidR="00A03B53">
        <w:rPr>
          <w:rFonts w:ascii="Times New Roman" w:hAnsi="Times New Roman"/>
          <w:sz w:val="28"/>
        </w:rPr>
        <w:t xml:space="preserve">     </w:t>
      </w:r>
      <w:r>
        <w:rPr>
          <w:rFonts w:ascii="Times New Roman" w:hAnsi="Times New Roman"/>
          <w:sz w:val="28"/>
        </w:rPr>
        <w:t>№ 131-ФЗ «Об общих принципах организации местного самоуправления в Российской Федерации»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законам, законам Краснодарского края.</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9917B8" w:rsidRDefault="009917B8" w:rsidP="005403B1">
      <w:pPr>
        <w:tabs>
          <w:tab w:val="left" w:pos="142"/>
        </w:tabs>
        <w:jc w:val="center"/>
        <w:rPr>
          <w:rFonts w:eastAsia="Times New Roman"/>
          <w:b/>
          <w:caps/>
          <w:sz w:val="28"/>
        </w:rPr>
      </w:pPr>
    </w:p>
    <w:p w:rsidR="009917B8" w:rsidRDefault="009917B8" w:rsidP="005403B1">
      <w:pPr>
        <w:tabs>
          <w:tab w:val="left" w:pos="142"/>
        </w:tabs>
        <w:jc w:val="center"/>
        <w:rPr>
          <w:rFonts w:eastAsia="Times New Roman"/>
          <w:b/>
          <w:caps/>
          <w:sz w:val="28"/>
        </w:rPr>
      </w:pPr>
      <w:r>
        <w:rPr>
          <w:rFonts w:eastAsia="Times New Roman"/>
          <w:b/>
          <w:caps/>
          <w:sz w:val="28"/>
        </w:rPr>
        <w:t xml:space="preserve">ГЛАВА </w:t>
      </w:r>
      <w:r w:rsidR="00B01C7E">
        <w:rPr>
          <w:rFonts w:eastAsia="Times New Roman"/>
          <w:b/>
          <w:caps/>
          <w:sz w:val="28"/>
        </w:rPr>
        <w:t>4</w:t>
      </w:r>
      <w:r>
        <w:rPr>
          <w:rFonts w:eastAsia="Times New Roman"/>
          <w:b/>
          <w:caps/>
          <w:sz w:val="28"/>
        </w:rPr>
        <w:t>. Органы местного самоуправления и должностные лица местного самоуправления</w:t>
      </w:r>
    </w:p>
    <w:p w:rsidR="009917B8" w:rsidRDefault="009917B8" w:rsidP="0081350A">
      <w:pPr>
        <w:tabs>
          <w:tab w:val="left" w:pos="142"/>
        </w:tabs>
        <w:ind w:firstLine="851"/>
        <w:jc w:val="center"/>
        <w:rPr>
          <w:rFonts w:eastAsia="Times New Roman"/>
          <w:b/>
          <w:caps/>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23. Структура органов местного самоуправления поселения</w:t>
      </w:r>
    </w:p>
    <w:p w:rsidR="009917B8" w:rsidRDefault="009917B8" w:rsidP="0081350A">
      <w:pPr>
        <w:tabs>
          <w:tab w:val="left" w:pos="142"/>
        </w:tabs>
        <w:ind w:firstLine="851"/>
        <w:jc w:val="both"/>
        <w:rPr>
          <w:rFonts w:eastAsia="Times New Roman"/>
          <w:sz w:val="28"/>
        </w:rPr>
      </w:pPr>
      <w:r>
        <w:rPr>
          <w:rFonts w:eastAsia="Times New Roman"/>
          <w:sz w:val="28"/>
        </w:rPr>
        <w:t>1. Структуру органов местного самоуправления составляют:</w:t>
      </w:r>
    </w:p>
    <w:p w:rsidR="009917B8" w:rsidRDefault="009917B8" w:rsidP="0081350A">
      <w:pPr>
        <w:ind w:firstLine="840"/>
        <w:jc w:val="both"/>
        <w:rPr>
          <w:sz w:val="28"/>
        </w:rPr>
      </w:pPr>
      <w:r>
        <w:rPr>
          <w:sz w:val="28"/>
        </w:rPr>
        <w:t>- представительный орган муниципального образования – Совет</w:t>
      </w:r>
      <w:r w:rsidR="0098313A">
        <w:rPr>
          <w:b/>
          <w:i/>
          <w:sz w:val="28"/>
        </w:rPr>
        <w:t xml:space="preserve">   </w:t>
      </w:r>
      <w:proofErr w:type="spellStart"/>
      <w:r w:rsidR="0098313A" w:rsidRPr="0098313A">
        <w:rPr>
          <w:sz w:val="28"/>
        </w:rPr>
        <w:t>Канеловского</w:t>
      </w:r>
      <w:proofErr w:type="spellEnd"/>
      <w:r w:rsidR="0098313A">
        <w:rPr>
          <w:b/>
          <w:i/>
          <w:sz w:val="28"/>
        </w:rPr>
        <w:t xml:space="preserve"> </w:t>
      </w:r>
      <w:r w:rsidR="0098313A">
        <w:rPr>
          <w:sz w:val="28"/>
        </w:rPr>
        <w:t xml:space="preserve"> сельского поселения </w:t>
      </w:r>
      <w:proofErr w:type="spellStart"/>
      <w:r w:rsidR="0098313A">
        <w:rPr>
          <w:sz w:val="28"/>
        </w:rPr>
        <w:t>Староминского</w:t>
      </w:r>
      <w:proofErr w:type="spellEnd"/>
      <w:r w:rsidR="0098313A">
        <w:rPr>
          <w:sz w:val="28"/>
        </w:rPr>
        <w:t xml:space="preserve"> </w:t>
      </w:r>
      <w:r>
        <w:rPr>
          <w:sz w:val="28"/>
        </w:rPr>
        <w:t xml:space="preserve"> района;</w:t>
      </w:r>
    </w:p>
    <w:p w:rsidR="009917B8" w:rsidRDefault="009917B8" w:rsidP="0081350A">
      <w:pPr>
        <w:ind w:firstLine="840"/>
        <w:jc w:val="both"/>
        <w:rPr>
          <w:sz w:val="28"/>
        </w:rPr>
      </w:pPr>
      <w:r>
        <w:rPr>
          <w:sz w:val="28"/>
        </w:rPr>
        <w:t>- глава муниципал</w:t>
      </w:r>
      <w:r w:rsidR="0098313A">
        <w:rPr>
          <w:sz w:val="28"/>
        </w:rPr>
        <w:t xml:space="preserve">ьного образования – глава  </w:t>
      </w:r>
      <w:proofErr w:type="spellStart"/>
      <w:r w:rsidR="0098313A">
        <w:rPr>
          <w:sz w:val="28"/>
        </w:rPr>
        <w:t>К</w:t>
      </w:r>
      <w:r w:rsidR="00D05877">
        <w:rPr>
          <w:sz w:val="28"/>
        </w:rPr>
        <w:t>анеловского</w:t>
      </w:r>
      <w:proofErr w:type="spellEnd"/>
      <w:r w:rsidR="00D05877">
        <w:rPr>
          <w:sz w:val="28"/>
        </w:rPr>
        <w:t xml:space="preserve"> сельского поселения  </w:t>
      </w:r>
      <w:proofErr w:type="spellStart"/>
      <w:r w:rsidR="00D05877">
        <w:rPr>
          <w:sz w:val="28"/>
        </w:rPr>
        <w:t>Старомиснкого</w:t>
      </w:r>
      <w:proofErr w:type="spellEnd"/>
      <w:r w:rsidR="00D05877">
        <w:rPr>
          <w:sz w:val="28"/>
        </w:rPr>
        <w:t xml:space="preserve"> </w:t>
      </w:r>
      <w:r>
        <w:rPr>
          <w:sz w:val="28"/>
        </w:rPr>
        <w:t xml:space="preserve"> района;</w:t>
      </w:r>
    </w:p>
    <w:p w:rsidR="009917B8" w:rsidRDefault="009917B8" w:rsidP="0081350A">
      <w:pPr>
        <w:ind w:firstLine="840"/>
        <w:jc w:val="both"/>
        <w:rPr>
          <w:sz w:val="28"/>
        </w:rPr>
      </w:pPr>
      <w:r>
        <w:rPr>
          <w:sz w:val="28"/>
        </w:rPr>
        <w:t>- исполнительно-распорядительный орган муниципального обра</w:t>
      </w:r>
      <w:r w:rsidR="00D05877">
        <w:rPr>
          <w:sz w:val="28"/>
        </w:rPr>
        <w:t xml:space="preserve">зования – администрация </w:t>
      </w:r>
      <w:proofErr w:type="spellStart"/>
      <w:r w:rsidR="00D05877">
        <w:rPr>
          <w:sz w:val="28"/>
        </w:rPr>
        <w:t>Канеловского</w:t>
      </w:r>
      <w:proofErr w:type="spellEnd"/>
      <w:r w:rsidR="00D05877">
        <w:rPr>
          <w:sz w:val="28"/>
        </w:rPr>
        <w:t xml:space="preserve">  сельского поселения  </w:t>
      </w:r>
      <w:proofErr w:type="spellStart"/>
      <w:r w:rsidR="00D05877">
        <w:rPr>
          <w:sz w:val="28"/>
        </w:rPr>
        <w:t>Староминского</w:t>
      </w:r>
      <w:proofErr w:type="spellEnd"/>
      <w:r w:rsidR="00D05877">
        <w:rPr>
          <w:sz w:val="28"/>
        </w:rPr>
        <w:t xml:space="preserve"> </w:t>
      </w:r>
      <w:r>
        <w:rPr>
          <w:sz w:val="28"/>
        </w:rPr>
        <w:t>района.</w:t>
      </w:r>
    </w:p>
    <w:p w:rsidR="009917B8" w:rsidRDefault="009917B8" w:rsidP="0081350A">
      <w:pPr>
        <w:tabs>
          <w:tab w:val="left" w:pos="142"/>
        </w:tabs>
        <w:ind w:firstLine="851"/>
        <w:jc w:val="both"/>
        <w:rPr>
          <w:rFonts w:eastAsia="Times New Roman"/>
          <w:sz w:val="28"/>
        </w:rPr>
      </w:pPr>
      <w:r>
        <w:rPr>
          <w:rFonts w:eastAsia="Times New Roman"/>
          <w:sz w:val="28"/>
        </w:rPr>
        <w:t>Органы местного самоуправления обладают собственными полномочиями по решению вопросов местного значения.</w:t>
      </w:r>
    </w:p>
    <w:p w:rsidR="009917B8" w:rsidRDefault="009917B8" w:rsidP="0081350A">
      <w:pPr>
        <w:tabs>
          <w:tab w:val="left" w:pos="142"/>
        </w:tabs>
        <w:ind w:firstLine="851"/>
        <w:jc w:val="both"/>
        <w:rPr>
          <w:rFonts w:eastAsia="Times New Roman"/>
          <w:sz w:val="28"/>
        </w:rPr>
      </w:pPr>
      <w:r>
        <w:rPr>
          <w:rFonts w:eastAsia="Times New Roman"/>
          <w:sz w:val="28"/>
        </w:rPr>
        <w:t>2. Изменение структуры органов местного самоуправления поселения осуществляется не иначе как путем внесения изменений в настоящий устав.</w:t>
      </w:r>
    </w:p>
    <w:p w:rsidR="009917B8" w:rsidRPr="00D23DC0" w:rsidRDefault="009917B8" w:rsidP="00243961">
      <w:pPr>
        <w:pStyle w:val="ConsPlusNormal"/>
        <w:ind w:firstLine="851"/>
        <w:jc w:val="both"/>
        <w:outlineLvl w:val="1"/>
        <w:rPr>
          <w:rFonts w:eastAsia="Times New Roman"/>
          <w:sz w:val="28"/>
        </w:rPr>
      </w:pPr>
      <w:r w:rsidRPr="00F7428D">
        <w:rPr>
          <w:rFonts w:ascii="Times New Roman" w:eastAsia="Times New Roman" w:hAnsi="Times New Roman" w:cs="Times New Roman"/>
          <w:sz w:val="28"/>
          <w:szCs w:val="28"/>
        </w:rPr>
        <w:t>3. Решение Совета об изменении структуры органов местного самоуправления вступает в силу не ранее чем по истечении срока полномочий Совета, принявшего указанное решение</w:t>
      </w:r>
      <w:r w:rsidR="00F7428D" w:rsidRPr="00D23DC0">
        <w:rPr>
          <w:rFonts w:ascii="Times New Roman" w:eastAsia="Times New Roman" w:hAnsi="Times New Roman" w:cs="Times New Roman"/>
          <w:sz w:val="28"/>
          <w:szCs w:val="28"/>
        </w:rPr>
        <w:t xml:space="preserve">, </w:t>
      </w:r>
      <w:r w:rsidR="00F7428D" w:rsidRPr="00D23DC0">
        <w:rPr>
          <w:rFonts w:ascii="Times New Roman" w:eastAsiaTheme="minorHAnsi" w:hAnsi="Times New Roman" w:cs="Times New Roman"/>
          <w:kern w:val="0"/>
          <w:sz w:val="28"/>
          <w:szCs w:val="28"/>
          <w:lang w:eastAsia="en-US" w:bidi="ar-SA"/>
        </w:rPr>
        <w:t xml:space="preserve">за исключением случаев, предусмотренных Федеральным законом </w:t>
      </w:r>
      <w:r w:rsidR="00F7428D" w:rsidRPr="00D23DC0">
        <w:rPr>
          <w:rFonts w:ascii="Times New Roman" w:hAnsi="Times New Roman"/>
          <w:sz w:val="28"/>
        </w:rPr>
        <w:t>от 06.10.2003</w:t>
      </w:r>
      <w:r w:rsidR="007251CB" w:rsidRPr="00D23DC0">
        <w:rPr>
          <w:rFonts w:ascii="Times New Roman" w:hAnsi="Times New Roman"/>
          <w:sz w:val="28"/>
        </w:rPr>
        <w:t xml:space="preserve"> </w:t>
      </w:r>
      <w:r w:rsidR="00F7428D" w:rsidRPr="00D23DC0">
        <w:rPr>
          <w:rFonts w:ascii="Times New Roman" w:hAnsi="Times New Roman"/>
          <w:sz w:val="28"/>
        </w:rPr>
        <w:t>№ 131-ФЗ «Об общих принципах организации местного самоуправления в Российской Федерации»</w:t>
      </w:r>
      <w:r w:rsidRPr="00D23DC0">
        <w:rPr>
          <w:rFonts w:eastAsia="Times New Roman"/>
          <w:sz w:val="28"/>
        </w:rPr>
        <w:t>.</w:t>
      </w:r>
    </w:p>
    <w:p w:rsidR="009917B8" w:rsidRDefault="009917B8" w:rsidP="0081350A">
      <w:pPr>
        <w:autoSpaceDE w:val="0"/>
        <w:ind w:firstLine="900"/>
        <w:jc w:val="both"/>
        <w:rPr>
          <w:sz w:val="28"/>
          <w:szCs w:val="28"/>
        </w:rPr>
      </w:pPr>
      <w:r>
        <w:rPr>
          <w:sz w:val="28"/>
          <w:szCs w:val="28"/>
        </w:rPr>
        <w:t xml:space="preserve">Решение Совета о внесении изменений в устав поселения и предусматривающее создание </w:t>
      </w:r>
      <w:r w:rsidR="006F549D" w:rsidRPr="00D23DC0">
        <w:rPr>
          <w:sz w:val="28"/>
          <w:szCs w:val="28"/>
        </w:rPr>
        <w:t>контрольно-счетного</w:t>
      </w:r>
      <w:r w:rsidR="006F549D">
        <w:rPr>
          <w:sz w:val="28"/>
          <w:szCs w:val="28"/>
        </w:rPr>
        <w:t xml:space="preserve"> </w:t>
      </w:r>
      <w:r>
        <w:rPr>
          <w:sz w:val="28"/>
          <w:szCs w:val="28"/>
        </w:rPr>
        <w:t>органа поселения вступает в силу после его официального опубликования (обнародования).</w:t>
      </w:r>
    </w:p>
    <w:p w:rsidR="009917B8" w:rsidRDefault="009917B8" w:rsidP="0081350A">
      <w:pPr>
        <w:tabs>
          <w:tab w:val="left" w:pos="142"/>
        </w:tabs>
        <w:ind w:firstLine="851"/>
        <w:jc w:val="both"/>
        <w:rPr>
          <w:rFonts w:eastAsia="Times New Roman"/>
          <w:sz w:val="28"/>
        </w:rPr>
      </w:pPr>
      <w:r>
        <w:rPr>
          <w:rFonts w:eastAsia="Times New Roman"/>
          <w:sz w:val="28"/>
        </w:rPr>
        <w:t xml:space="preserve">4. </w:t>
      </w:r>
      <w:r w:rsidRPr="00C93BEE">
        <w:rPr>
          <w:rStyle w:val="80"/>
        </w:rPr>
        <w:t xml:space="preserve">Финансовое обеспечение деятельности </w:t>
      </w:r>
      <w:r>
        <w:rPr>
          <w:rFonts w:eastAsia="Times New Roman"/>
          <w:sz w:val="28"/>
        </w:rPr>
        <w:t>органов местного самоуправления поселения осуществляется исключительно за счет собственных доходов бюджета поселения.</w:t>
      </w:r>
    </w:p>
    <w:p w:rsidR="009917B8" w:rsidRDefault="009917B8" w:rsidP="0081350A">
      <w:pPr>
        <w:pStyle w:val="af"/>
        <w:tabs>
          <w:tab w:val="left" w:pos="142"/>
        </w:tabs>
        <w:ind w:firstLine="851"/>
        <w:jc w:val="both"/>
        <w:rPr>
          <w:rFonts w:eastAsia="Times New Roman"/>
          <w:b/>
          <w:sz w:val="28"/>
        </w:rPr>
      </w:pPr>
    </w:p>
    <w:p w:rsidR="009917B8" w:rsidRDefault="009917B8" w:rsidP="0081350A">
      <w:pPr>
        <w:pStyle w:val="af"/>
        <w:tabs>
          <w:tab w:val="left" w:pos="142"/>
        </w:tabs>
        <w:ind w:firstLine="851"/>
        <w:jc w:val="both"/>
        <w:rPr>
          <w:rFonts w:eastAsia="Times New Roman"/>
          <w:b/>
          <w:sz w:val="28"/>
        </w:rPr>
      </w:pPr>
      <w:r>
        <w:rPr>
          <w:rFonts w:eastAsia="Times New Roman"/>
          <w:b/>
          <w:sz w:val="28"/>
        </w:rPr>
        <w:t>Статья 24.</w:t>
      </w:r>
      <w:r>
        <w:rPr>
          <w:rFonts w:eastAsia="Times New Roman"/>
          <w:sz w:val="28"/>
        </w:rPr>
        <w:t xml:space="preserve"> </w:t>
      </w:r>
      <w:r>
        <w:rPr>
          <w:rFonts w:eastAsia="Times New Roman"/>
          <w:b/>
          <w:sz w:val="28"/>
        </w:rPr>
        <w:t>Совет поселения</w:t>
      </w:r>
    </w:p>
    <w:p w:rsidR="009917B8" w:rsidRDefault="00D05877"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состоит из  14 </w:t>
      </w:r>
      <w:r w:rsidR="009917B8">
        <w:rPr>
          <w:rFonts w:ascii="Times New Roman" w:hAnsi="Times New Roman"/>
          <w:sz w:val="28"/>
        </w:rPr>
        <w:t>депутатов, избираемых на основе всеобщего, равного и прямого избирательного права при тайном голосовании.</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 xml:space="preserve">Совет может осуществлять свои полномочия в случае избрания не </w:t>
      </w:r>
      <w:r>
        <w:rPr>
          <w:rFonts w:ascii="Times New Roman" w:hAnsi="Times New Roman"/>
          <w:sz w:val="28"/>
        </w:rPr>
        <w:lastRenderedPageBreak/>
        <w:t>менее двух третей от установленной численности депутатов.</w:t>
      </w:r>
    </w:p>
    <w:p w:rsidR="009917B8" w:rsidRDefault="009917B8" w:rsidP="0081350A">
      <w:pPr>
        <w:pStyle w:val="a6"/>
        <w:numPr>
          <w:ilvl w:val="0"/>
          <w:numId w:val="5"/>
        </w:numPr>
        <w:tabs>
          <w:tab w:val="left" w:pos="-15"/>
        </w:tabs>
        <w:spacing w:after="0"/>
        <w:ind w:left="0" w:firstLine="851"/>
        <w:jc w:val="both"/>
        <w:rPr>
          <w:rFonts w:eastAsia="Times New Roman"/>
          <w:sz w:val="28"/>
        </w:rPr>
      </w:pPr>
      <w:r>
        <w:rPr>
          <w:rFonts w:eastAsia="Times New Roman"/>
          <w:sz w:val="28"/>
        </w:rPr>
        <w:t xml:space="preserve">Совет подотчетен непосредственно населению поселения и </w:t>
      </w:r>
      <w:proofErr w:type="gramStart"/>
      <w:r>
        <w:rPr>
          <w:rFonts w:eastAsia="Times New Roman"/>
          <w:sz w:val="28"/>
        </w:rPr>
        <w:t>отчитывается о</w:t>
      </w:r>
      <w:proofErr w:type="gramEnd"/>
      <w:r>
        <w:rPr>
          <w:rFonts w:eastAsia="Times New Roman"/>
          <w:sz w:val="28"/>
        </w:rPr>
        <w:t xml:space="preserve"> своей деятельности не реже одного раза в год.</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Срок полномочий Совета составляет 5 лет.</w:t>
      </w:r>
    </w:p>
    <w:p w:rsidR="009917B8" w:rsidRDefault="009917B8" w:rsidP="0081350A">
      <w:pPr>
        <w:pStyle w:val="ConsNormal"/>
        <w:ind w:firstLine="0"/>
        <w:jc w:val="both"/>
        <w:rPr>
          <w:rFonts w:ascii="Times New Roman" w:hAnsi="Times New Roman"/>
          <w:sz w:val="28"/>
        </w:rPr>
      </w:pPr>
      <w:r>
        <w:rPr>
          <w:rFonts w:ascii="Times New Roman" w:hAnsi="Times New Roman"/>
          <w:sz w:val="28"/>
        </w:rPr>
        <w:t>В случае избрания депутатов Совета на досрочных выборах срок их полномочий определяется с учетом положений  статьи 13 настоящего устава.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Совет обладает правами юридического лица.</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Глава поселения возглавляет Совет.</w:t>
      </w:r>
    </w:p>
    <w:p w:rsidR="009917B8" w:rsidRDefault="009917B8" w:rsidP="0081350A">
      <w:pPr>
        <w:pStyle w:val="ConsNormal"/>
        <w:numPr>
          <w:ilvl w:val="0"/>
          <w:numId w:val="5"/>
        </w:numPr>
        <w:tabs>
          <w:tab w:val="left" w:pos="-15"/>
        </w:tabs>
        <w:ind w:left="0" w:firstLine="851"/>
        <w:jc w:val="both"/>
        <w:rPr>
          <w:rFonts w:ascii="Times New Roman" w:hAnsi="Times New Roman"/>
          <w:sz w:val="28"/>
        </w:rPr>
      </w:pPr>
      <w:r>
        <w:rPr>
          <w:rFonts w:ascii="Times New Roman" w:hAnsi="Times New Roman"/>
          <w:sz w:val="28"/>
        </w:rPr>
        <w:t>Из числа депутатов Совета на срок его полномочий могут создаваться комиссии (комитеты) для предварительного рассмотрения и подготовки вопросов, отнесенных</w:t>
      </w:r>
      <w:r>
        <w:rPr>
          <w:rFonts w:ascii="Times New Roman" w:hAnsi="Times New Roman"/>
          <w:b/>
          <w:sz w:val="28"/>
        </w:rPr>
        <w:t xml:space="preserve"> </w:t>
      </w:r>
      <w:r>
        <w:rPr>
          <w:rFonts w:ascii="Times New Roman" w:hAnsi="Times New Roman"/>
          <w:sz w:val="28"/>
        </w:rPr>
        <w:t xml:space="preserve">к компетенции Совета. </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D25095">
      <w:pPr>
        <w:pStyle w:val="a6"/>
        <w:tabs>
          <w:tab w:val="left" w:pos="-142"/>
        </w:tabs>
        <w:spacing w:after="0"/>
        <w:ind w:firstLine="851"/>
        <w:rPr>
          <w:rFonts w:eastAsia="Times New Roman"/>
          <w:b/>
          <w:sz w:val="28"/>
        </w:rPr>
      </w:pPr>
      <w:r>
        <w:rPr>
          <w:rFonts w:eastAsia="Times New Roman"/>
          <w:b/>
          <w:sz w:val="28"/>
        </w:rPr>
        <w:t>Статья 25.</w:t>
      </w:r>
      <w:r>
        <w:rPr>
          <w:rFonts w:eastAsia="Times New Roman"/>
          <w:sz w:val="28"/>
        </w:rPr>
        <w:t xml:space="preserve"> Д</w:t>
      </w:r>
      <w:r>
        <w:rPr>
          <w:rFonts w:eastAsia="Times New Roman"/>
          <w:b/>
          <w:sz w:val="28"/>
        </w:rPr>
        <w:t xml:space="preserve">епутат Совета </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1. Депутатом Совета может быть избран гражданин Российской Федерации, достигший </w:t>
      </w:r>
      <w:r w:rsidR="009A4825" w:rsidRPr="002624C5">
        <w:rPr>
          <w:sz w:val="28"/>
          <w:szCs w:val="28"/>
        </w:rPr>
        <w:t>возраста</w:t>
      </w:r>
      <w:r w:rsidR="009A4825" w:rsidRPr="007F2C6C">
        <w:rPr>
          <w:sz w:val="28"/>
          <w:szCs w:val="28"/>
        </w:rPr>
        <w:t xml:space="preserve"> </w:t>
      </w:r>
      <w:r>
        <w:rPr>
          <w:rFonts w:eastAsia="Times New Roman"/>
          <w:sz w:val="28"/>
        </w:rPr>
        <w:t xml:space="preserve">18 лет. </w:t>
      </w:r>
    </w:p>
    <w:p w:rsidR="009917B8" w:rsidRDefault="009917B8" w:rsidP="0081350A">
      <w:pPr>
        <w:pStyle w:val="a6"/>
        <w:spacing w:after="0"/>
        <w:ind w:firstLine="840"/>
        <w:jc w:val="both"/>
        <w:rPr>
          <w:sz w:val="28"/>
        </w:rPr>
      </w:pPr>
      <w:r>
        <w:rPr>
          <w:rFonts w:eastAsia="Times New Roman"/>
          <w:sz w:val="28"/>
        </w:rPr>
        <w:t xml:space="preserve">2. </w:t>
      </w:r>
      <w:r>
        <w:rPr>
          <w:sz w:val="28"/>
        </w:rPr>
        <w:t>Полномочия депутата Совета начинаются со дня его избрания и прекращаются со дня начала работы Совета нового созыва, за исключением случаев досрочного прекращения полномочий депутата, предусмотренных действующим законодательством, частью 7 настоящей статьи.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Депутаты Совета исполняют свои полномочия на непостоянной основе.</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3. Депутату Совета гарантируются условия для беспрепятственного и эффективного осуществления полномочий, защита прав, чести и достоинства.</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 xml:space="preserve">4. Депутат Совета обязан участвовать в работе сессий Совета и в работе его комиссий (комитетов), членом которых он является, выполнять поручения Совета. При невозможности присутствовать на сессии Совета или заседании его комиссии (комитета) по уважительной причине депутат заблаговременно информирует об этом Совет. </w:t>
      </w:r>
    </w:p>
    <w:p w:rsidR="009917B8" w:rsidRDefault="009917B8" w:rsidP="0081350A">
      <w:pPr>
        <w:pStyle w:val="31"/>
        <w:tabs>
          <w:tab w:val="left" w:pos="142"/>
        </w:tabs>
        <w:ind w:firstLine="851"/>
        <w:jc w:val="both"/>
        <w:rPr>
          <w:rFonts w:eastAsia="Times New Roman"/>
          <w:sz w:val="28"/>
        </w:rPr>
      </w:pPr>
      <w:r>
        <w:rPr>
          <w:rFonts w:eastAsia="Times New Roman"/>
          <w:sz w:val="28"/>
        </w:rPr>
        <w:t xml:space="preserve">5. </w:t>
      </w:r>
      <w:proofErr w:type="gramStart"/>
      <w:r>
        <w:rPr>
          <w:rFonts w:eastAsia="Times New Roman"/>
          <w:sz w:val="28"/>
        </w:rPr>
        <w:t>Гарантии прав депутатов Совета при привлечении их к уголовной или административной ответственности, задержании, аресте, обыске, допросе, совершении в 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депутатов, занимаемого ими жилого и (или) служебного помещения, их багажа, личных и служебных транспортных средств, переписки, используемых ими средств связи, принадлежащих им документов устанавливаются федеральными законами.</w:t>
      </w:r>
      <w:proofErr w:type="gramEnd"/>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Д</w:t>
      </w:r>
      <w:r>
        <w:rPr>
          <w:rFonts w:ascii="Times New Roman" w:hAnsi="Times New Roman"/>
          <w:color w:val="000000"/>
          <w:sz w:val="28"/>
        </w:rPr>
        <w:t xml:space="preserve">епутат Совета </w:t>
      </w:r>
      <w:r>
        <w:rPr>
          <w:rFonts w:ascii="Times New Roman" w:hAnsi="Times New Roman"/>
          <w:sz w:val="28"/>
        </w:rPr>
        <w:t xml:space="preserve">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w:t>
      </w:r>
      <w:r>
        <w:rPr>
          <w:rFonts w:ascii="Times New Roman" w:hAnsi="Times New Roman"/>
          <w:color w:val="000000"/>
          <w:sz w:val="28"/>
        </w:rPr>
        <w:t>депутата,</w:t>
      </w:r>
      <w:r>
        <w:rPr>
          <w:rFonts w:ascii="Times New Roman" w:hAnsi="Times New Roman"/>
          <w:sz w:val="28"/>
        </w:rPr>
        <w:t xml:space="preserve">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депутатом </w:t>
      </w:r>
      <w:r>
        <w:rPr>
          <w:rFonts w:ascii="Times New Roman" w:hAnsi="Times New Roman"/>
          <w:sz w:val="28"/>
        </w:rPr>
        <w:t>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7. Полномочия депутата Совета прекращаются досрочно в случаях: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смерти;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lastRenderedPageBreak/>
        <w:t>2) отставки по собственному желанию;</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признания судом недееспособным или ограниченно дееспособным;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признания судом безвестно отсутствующим или объявления умершим;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вступления в отношении его в законную силу обвинительного приговора суда;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sz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отзыва избирателями;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досрочного прекращения полномочий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призыва на военную службу или направления на заменяющую ее альтернативную гражданскую службу;</w:t>
      </w:r>
    </w:p>
    <w:p w:rsidR="009917B8" w:rsidRDefault="009917B8" w:rsidP="0081350A">
      <w:pPr>
        <w:tabs>
          <w:tab w:val="left" w:pos="142"/>
        </w:tabs>
        <w:ind w:firstLine="851"/>
        <w:jc w:val="both"/>
        <w:rPr>
          <w:rFonts w:eastAsia="Times New Roman"/>
          <w:sz w:val="28"/>
        </w:rPr>
      </w:pPr>
      <w:r>
        <w:rPr>
          <w:rFonts w:eastAsia="Times New Roman"/>
          <w:sz w:val="28"/>
        </w:rPr>
        <w:t>11) в иных случаях, установленных Федеральным законом</w:t>
      </w:r>
      <w:r>
        <w:rPr>
          <w:b/>
          <w:i/>
          <w:sz w:val="28"/>
        </w:rPr>
        <w:t xml:space="preserve"> </w:t>
      </w:r>
      <w:r>
        <w:rPr>
          <w:sz w:val="28"/>
        </w:rPr>
        <w:t>от 06.10.2003 № 131-ФЗ</w:t>
      </w:r>
      <w:r>
        <w:rPr>
          <w:rFonts w:eastAsia="Times New Roman"/>
          <w:sz w:val="28"/>
        </w:rPr>
        <w:t xml:space="preserve"> </w:t>
      </w:r>
      <w:r w:rsidR="00A03B53">
        <w:rPr>
          <w:rFonts w:eastAsia="Times New Roman"/>
          <w:sz w:val="28"/>
        </w:rPr>
        <w:t>«</w:t>
      </w:r>
      <w:r>
        <w:rPr>
          <w:rFonts w:eastAsia="Times New Roman"/>
          <w:sz w:val="28"/>
        </w:rPr>
        <w:t>Об общих принципах организации местного самоуправления в Российской Федерации</w:t>
      </w:r>
      <w:r w:rsidR="00A03B53">
        <w:rPr>
          <w:rFonts w:eastAsia="Times New Roman"/>
          <w:sz w:val="28"/>
        </w:rPr>
        <w:t>»</w:t>
      </w:r>
      <w:r>
        <w:rPr>
          <w:rFonts w:eastAsia="Times New Roman"/>
          <w:sz w:val="28"/>
        </w:rPr>
        <w:t xml:space="preserve"> </w:t>
      </w:r>
      <w:r>
        <w:rPr>
          <w:rFonts w:eastAsia="Times New Roman"/>
          <w:sz w:val="28"/>
          <w:szCs w:val="28"/>
        </w:rPr>
        <w:t>и иными федеральными законами</w:t>
      </w:r>
      <w:r>
        <w:rPr>
          <w:rFonts w:eastAsia="Times New Roman"/>
          <w:sz w:val="28"/>
        </w:rPr>
        <w:t>.</w:t>
      </w:r>
    </w:p>
    <w:p w:rsidR="00E1090D" w:rsidRPr="00D05877" w:rsidRDefault="00E1090D" w:rsidP="00E1090D">
      <w:pPr>
        <w:ind w:firstLine="851"/>
        <w:jc w:val="both"/>
        <w:rPr>
          <w:sz w:val="28"/>
          <w:szCs w:val="28"/>
        </w:rPr>
      </w:pPr>
      <w:r w:rsidRPr="00D05877">
        <w:rPr>
          <w:sz w:val="28"/>
          <w:szCs w:val="28"/>
        </w:rPr>
        <w:t xml:space="preserve">В случае, предусмотренном пунктом 2 части </w:t>
      </w:r>
      <w:r w:rsidR="00044091" w:rsidRPr="00D05877">
        <w:rPr>
          <w:sz w:val="28"/>
          <w:szCs w:val="28"/>
        </w:rPr>
        <w:t>7</w:t>
      </w:r>
      <w:r w:rsidRPr="00D05877">
        <w:rPr>
          <w:sz w:val="28"/>
          <w:szCs w:val="28"/>
        </w:rPr>
        <w:t xml:space="preserve"> настоящей статьи, полномочия депутата Совета, подавшего заявление об отставке по собственному желанию, прекращаются решением Совета, принимаемым на ближайшей сессии Совета. </w:t>
      </w:r>
    </w:p>
    <w:p w:rsidR="00E1090D" w:rsidRPr="00D05877" w:rsidRDefault="00E1090D" w:rsidP="00E1090D">
      <w:pPr>
        <w:tabs>
          <w:tab w:val="left" w:pos="142"/>
        </w:tabs>
        <w:ind w:firstLine="851"/>
        <w:jc w:val="both"/>
        <w:rPr>
          <w:sz w:val="28"/>
          <w:szCs w:val="28"/>
        </w:rPr>
      </w:pPr>
      <w:r w:rsidRPr="00D05877">
        <w:rPr>
          <w:sz w:val="28"/>
          <w:szCs w:val="28"/>
        </w:rPr>
        <w:t>В случаях, предусмотренных пунктами 1,</w:t>
      </w:r>
      <w:r w:rsidR="00B5338E" w:rsidRPr="00D05877">
        <w:rPr>
          <w:sz w:val="28"/>
          <w:szCs w:val="28"/>
        </w:rPr>
        <w:t xml:space="preserve"> </w:t>
      </w:r>
      <w:r w:rsidRPr="00D05877">
        <w:rPr>
          <w:sz w:val="28"/>
          <w:szCs w:val="28"/>
        </w:rPr>
        <w:t>3</w:t>
      </w:r>
      <w:r w:rsidR="00B5338E" w:rsidRPr="00D05877">
        <w:rPr>
          <w:sz w:val="28"/>
          <w:szCs w:val="28"/>
        </w:rPr>
        <w:t>-</w:t>
      </w:r>
      <w:r w:rsidRPr="00D05877">
        <w:rPr>
          <w:sz w:val="28"/>
          <w:szCs w:val="28"/>
        </w:rPr>
        <w:t>7,</w:t>
      </w:r>
      <w:r w:rsidR="00B5338E" w:rsidRPr="00D05877">
        <w:rPr>
          <w:sz w:val="28"/>
          <w:szCs w:val="28"/>
        </w:rPr>
        <w:t xml:space="preserve"> </w:t>
      </w:r>
      <w:r w:rsidRPr="00D05877">
        <w:rPr>
          <w:sz w:val="28"/>
          <w:szCs w:val="28"/>
        </w:rPr>
        <w:t xml:space="preserve">10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E1090D" w:rsidRPr="00D05877" w:rsidRDefault="00E1090D" w:rsidP="00E1090D">
      <w:pPr>
        <w:ind w:firstLine="851"/>
        <w:jc w:val="both"/>
        <w:rPr>
          <w:sz w:val="28"/>
          <w:szCs w:val="28"/>
        </w:rPr>
      </w:pPr>
      <w:r w:rsidRPr="00D05877">
        <w:rPr>
          <w:sz w:val="28"/>
          <w:szCs w:val="28"/>
        </w:rPr>
        <w:t xml:space="preserve">В случае, предусмотренном пунктом 8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официального опубликования результатов голосования по отзыву, о чем на ближайшей сессии Совета принимается соответствующее решение.</w:t>
      </w:r>
    </w:p>
    <w:p w:rsidR="00E1090D" w:rsidRPr="00D05877" w:rsidRDefault="00E1090D" w:rsidP="00E1090D">
      <w:pPr>
        <w:ind w:firstLine="851"/>
        <w:jc w:val="both"/>
        <w:rPr>
          <w:sz w:val="28"/>
          <w:szCs w:val="28"/>
        </w:rPr>
      </w:pPr>
      <w:r w:rsidRPr="00D05877">
        <w:rPr>
          <w:sz w:val="28"/>
          <w:szCs w:val="28"/>
        </w:rPr>
        <w:t xml:space="preserve">В случае, предусмотренном пунктом 9 части </w:t>
      </w:r>
      <w:r w:rsidR="00044091" w:rsidRPr="00D05877">
        <w:rPr>
          <w:sz w:val="28"/>
          <w:szCs w:val="28"/>
        </w:rPr>
        <w:t>7</w:t>
      </w:r>
      <w:r w:rsidRPr="00D05877">
        <w:rPr>
          <w:sz w:val="28"/>
          <w:szCs w:val="28"/>
        </w:rPr>
        <w:t xml:space="preserve"> настоящей статьи, полномочия депутата Совета прекращаются со дня вступления в силу соответствующего правового акта, или срока, указанного в нем.</w:t>
      </w:r>
    </w:p>
    <w:p w:rsidR="00E1090D" w:rsidRPr="00D05877" w:rsidRDefault="00E1090D" w:rsidP="00E1090D">
      <w:pPr>
        <w:suppressAutoHyphens w:val="0"/>
        <w:autoSpaceDE w:val="0"/>
        <w:autoSpaceDN w:val="0"/>
        <w:adjustRightInd w:val="0"/>
        <w:ind w:firstLine="851"/>
        <w:jc w:val="both"/>
        <w:rPr>
          <w:strike/>
        </w:rPr>
      </w:pPr>
      <w:r w:rsidRPr="00D05877">
        <w:rPr>
          <w:rFonts w:eastAsia="Calibri"/>
          <w:kern w:val="0"/>
          <w:sz w:val="28"/>
          <w:szCs w:val="28"/>
        </w:rPr>
        <w:t xml:space="preserve">Решение Совета о досрочном прекращении полномочий депутата Совета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 не позднее чем через три месяца со дня появления </w:t>
      </w:r>
      <w:r w:rsidRPr="00D05877">
        <w:rPr>
          <w:rFonts w:eastAsia="Calibri"/>
          <w:kern w:val="0"/>
          <w:sz w:val="28"/>
          <w:szCs w:val="28"/>
        </w:rPr>
        <w:lastRenderedPageBreak/>
        <w:t>такого основания.</w:t>
      </w:r>
      <w:r w:rsidRPr="00D05877">
        <w:rPr>
          <w:strike/>
        </w:rPr>
        <w:t xml:space="preserve"> </w:t>
      </w:r>
    </w:p>
    <w:p w:rsidR="009917B8" w:rsidRDefault="009917B8" w:rsidP="0081350A">
      <w:pPr>
        <w:pStyle w:val="WW-2"/>
        <w:tabs>
          <w:tab w:val="left" w:pos="142"/>
        </w:tabs>
      </w:pPr>
      <w:r>
        <w:t xml:space="preserve">8. Депутаты Совета не могут одновременно исполнять полномочия 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06.10.2003 № 131-ФЗ </w:t>
      </w:r>
      <w:r w:rsidR="00A03B53">
        <w:t>«</w:t>
      </w:r>
      <w:r>
        <w:t>Об общих принципах организации местного самоуправления в Российской Федерации</w:t>
      </w:r>
      <w:r w:rsidR="00A03B53">
        <w:t>»</w:t>
      </w:r>
      <w: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Депутаты Совета не могут замещать должности муниципальной службы, быть депутатами законодательных </w:t>
      </w:r>
      <w:r w:rsidRPr="00673849">
        <w:rPr>
          <w:rFonts w:ascii="Times New Roman" w:hAnsi="Times New Roman"/>
          <w:sz w:val="28"/>
        </w:rPr>
        <w:t>(представительных</w:t>
      </w:r>
      <w:r>
        <w:rPr>
          <w:rFonts w:ascii="Times New Roman" w:hAnsi="Times New Roman"/>
          <w:sz w:val="28"/>
        </w:rPr>
        <w:t>) органов государственной власти.</w:t>
      </w:r>
    </w:p>
    <w:p w:rsidR="00A33C1B" w:rsidRDefault="00A33C1B" w:rsidP="00A33C1B">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10. </w:t>
      </w:r>
      <w:r w:rsidRPr="00D23DC0">
        <w:rPr>
          <w:rFonts w:ascii="Times New Roman" w:eastAsiaTheme="minorHAnsi" w:hAnsi="Times New Roman" w:cs="Times New Roman"/>
          <w:kern w:val="0"/>
          <w:sz w:val="28"/>
          <w:szCs w:val="28"/>
          <w:lang w:eastAsia="en-US" w:bidi="ar-SA"/>
        </w:rPr>
        <w:t>Депутат Совета должен соблюдать ограничения и запреты и исполнять обязанности, которые установлены Федеральным законом от 25.12.2008 № 273-ФЗ «О противодействии коррупции» и другими федеральными законами.</w:t>
      </w:r>
    </w:p>
    <w:p w:rsidR="004E34F8" w:rsidRPr="004E34F8" w:rsidRDefault="004E34F8" w:rsidP="004E34F8"/>
    <w:p w:rsidR="009917B8" w:rsidRDefault="009917B8" w:rsidP="0081350A">
      <w:pPr>
        <w:tabs>
          <w:tab w:val="left" w:pos="142"/>
        </w:tabs>
        <w:ind w:firstLine="851"/>
        <w:jc w:val="both"/>
        <w:rPr>
          <w:rFonts w:eastAsia="Times New Roman"/>
          <w:b/>
          <w:sz w:val="28"/>
        </w:rPr>
      </w:pPr>
      <w:r>
        <w:rPr>
          <w:rFonts w:eastAsia="Times New Roman"/>
          <w:b/>
          <w:sz w:val="28"/>
        </w:rPr>
        <w:t>Статья 26.</w:t>
      </w:r>
      <w:r>
        <w:rPr>
          <w:rFonts w:eastAsia="Times New Roman"/>
          <w:sz w:val="28"/>
        </w:rPr>
        <w:t xml:space="preserve"> </w:t>
      </w:r>
      <w:r>
        <w:rPr>
          <w:rFonts w:eastAsia="Times New Roman"/>
          <w:b/>
          <w:sz w:val="28"/>
        </w:rPr>
        <w:t xml:space="preserve">Компетенция Совета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В исключительной компетенции Совета</w:t>
      </w:r>
      <w:r>
        <w:rPr>
          <w:rFonts w:ascii="Times New Roman" w:hAnsi="Times New Roman"/>
          <w:b/>
          <w:i/>
          <w:sz w:val="28"/>
        </w:rPr>
        <w:t xml:space="preserve"> </w:t>
      </w:r>
      <w:r>
        <w:rPr>
          <w:rFonts w:ascii="Times New Roman" w:hAnsi="Times New Roman"/>
          <w:sz w:val="28"/>
        </w:rPr>
        <w:t>находятся: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принятие устава поселения, внесение в него изменений и дополнений;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утверждение местного бюджета и отчета о его исполнении;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принятие планов и программ развития поселения, утверждение отчетов об их исполнении;</w:t>
      </w:r>
    </w:p>
    <w:p w:rsidR="009917B8" w:rsidRDefault="009917B8" w:rsidP="0081350A">
      <w:pPr>
        <w:pStyle w:val="a6"/>
        <w:tabs>
          <w:tab w:val="left" w:pos="142"/>
        </w:tabs>
        <w:spacing w:after="0"/>
        <w:ind w:firstLine="851"/>
        <w:jc w:val="both"/>
        <w:rPr>
          <w:rFonts w:eastAsia="Times New Roman"/>
          <w:sz w:val="28"/>
        </w:rPr>
      </w:pPr>
      <w:r>
        <w:rPr>
          <w:rFonts w:eastAsia="Times New Roman"/>
          <w:sz w:val="28"/>
        </w:rPr>
        <w:t>5) определение порядка управления и распоряжения имуществом, находящимся в муниципальной собственности поселения;</w:t>
      </w:r>
    </w:p>
    <w:p w:rsidR="00785C69" w:rsidRPr="00D23DC0" w:rsidRDefault="009917B8" w:rsidP="008E32B3">
      <w:pPr>
        <w:pStyle w:val="ConsPlusNormal"/>
        <w:ind w:firstLine="851"/>
        <w:jc w:val="both"/>
        <w:outlineLvl w:val="1"/>
        <w:rPr>
          <w:rFonts w:ascii="Times New Roman" w:eastAsiaTheme="minorHAnsi" w:hAnsi="Times New Roman" w:cs="Times New Roman"/>
          <w:kern w:val="0"/>
          <w:sz w:val="28"/>
          <w:szCs w:val="28"/>
          <w:lang w:eastAsia="en-US" w:bidi="ar-SA"/>
        </w:rPr>
      </w:pPr>
      <w:r>
        <w:rPr>
          <w:rFonts w:ascii="Times New Roman" w:hAnsi="Times New Roman"/>
          <w:sz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w:t>
      </w:r>
      <w:r w:rsidR="00785C69" w:rsidRPr="00D23DC0">
        <w:rPr>
          <w:rFonts w:ascii="Times New Roman" w:hAnsi="Times New Roman"/>
          <w:sz w:val="28"/>
        </w:rPr>
        <w:t xml:space="preserve">, </w:t>
      </w:r>
      <w:r w:rsidR="00785C69" w:rsidRPr="00D23DC0">
        <w:rPr>
          <w:rFonts w:ascii="Times New Roman" w:eastAsiaTheme="minorHAnsi" w:hAnsi="Times New Roman" w:cs="Times New Roman"/>
          <w:kern w:val="0"/>
          <w:sz w:val="28"/>
          <w:szCs w:val="28"/>
          <w:lang w:eastAsia="en-US" w:bidi="ar-SA"/>
        </w:rPr>
        <w:t>выполнение работ, за исключением случаев, предусмотренных федеральными законами;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определение порядка участия поселения в организациях межмуниципального сотрудничества;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определение порядка материально-технического и организационного обеспечения деятельности органов местного самоуправления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9) </w:t>
      </w:r>
      <w:proofErr w:type="gramStart"/>
      <w:r>
        <w:rPr>
          <w:rFonts w:ascii="Times New Roman" w:hAnsi="Times New Roman"/>
          <w:sz w:val="28"/>
        </w:rPr>
        <w:t>контроль за</w:t>
      </w:r>
      <w:proofErr w:type="gramEnd"/>
      <w:r>
        <w:rPr>
          <w:rFonts w:ascii="Times New Roman" w:hAnsi="Times New Roman"/>
          <w:sz w:val="28"/>
        </w:rPr>
        <w:t xml:space="preserve"> исполнением органами местного самоуправления и должностными лицами местного самоуправления поселения полномочий по решению вопросов местного значения;</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rPr>
        <w:t xml:space="preserve">10) </w:t>
      </w:r>
      <w:r>
        <w:rPr>
          <w:rFonts w:ascii="Times New Roman" w:hAnsi="Times New Roman"/>
          <w:sz w:val="28"/>
          <w:szCs w:val="28"/>
        </w:rPr>
        <w:t>принятие решения об удалении главы поселения в отставку.</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На сессиях Совета решаются следующие вопросы:</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1) назначение в соответствии с настоящим уставом публичных слушаний и опросов граждан, определение порядка организации и проведения публичных слушаний, а также определение порядка назначения и проведения </w:t>
      </w:r>
      <w:r w:rsidR="00E971B3" w:rsidRPr="002D5A50">
        <w:rPr>
          <w:rFonts w:ascii="Times New Roman" w:hAnsi="Times New Roman"/>
          <w:sz w:val="28"/>
        </w:rPr>
        <w:t>опроса граждан</w:t>
      </w:r>
      <w:r>
        <w:rPr>
          <w:rFonts w:ascii="Times New Roman" w:hAnsi="Times New Roman"/>
          <w:sz w:val="28"/>
        </w:rPr>
        <w:t>;</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2) принятие в случаях, предусмотренных Федеральным законом от 06.10.2003 № 131-ФЗ </w:t>
      </w:r>
      <w:r w:rsidR="00A03B53">
        <w:rPr>
          <w:rFonts w:ascii="Times New Roman" w:hAnsi="Times New Roman"/>
          <w:sz w:val="28"/>
        </w:rPr>
        <w:t>«</w:t>
      </w:r>
      <w:r>
        <w:rPr>
          <w:rFonts w:ascii="Times New Roman" w:hAnsi="Times New Roman"/>
          <w:sz w:val="28"/>
        </w:rPr>
        <w:t xml:space="preserve">Об общих принципах организации местного </w:t>
      </w:r>
      <w:r>
        <w:rPr>
          <w:rFonts w:ascii="Times New Roman" w:hAnsi="Times New Roman"/>
          <w:sz w:val="28"/>
        </w:rPr>
        <w:lastRenderedPageBreak/>
        <w:t>самоуправления в Российской Федерации</w:t>
      </w:r>
      <w:r w:rsidR="00A03B53">
        <w:rPr>
          <w:rFonts w:ascii="Times New Roman" w:hAnsi="Times New Roman"/>
          <w:sz w:val="28"/>
        </w:rPr>
        <w:t>»</w:t>
      </w:r>
      <w:r>
        <w:rPr>
          <w:rFonts w:ascii="Times New Roman" w:hAnsi="Times New Roman"/>
          <w:sz w:val="28"/>
        </w:rPr>
        <w:t xml:space="preserve"> решений, связанных с изменением границ поселения, а также с преобразованием поселения;</w:t>
      </w:r>
    </w:p>
    <w:p w:rsidR="009917B8" w:rsidRDefault="009917B8" w:rsidP="0081350A">
      <w:pPr>
        <w:pStyle w:val="ConsNormal"/>
        <w:tabs>
          <w:tab w:val="left" w:pos="142"/>
          <w:tab w:val="left" w:pos="1068"/>
        </w:tabs>
        <w:ind w:firstLine="851"/>
        <w:jc w:val="both"/>
        <w:rPr>
          <w:rFonts w:ascii="Times New Roman" w:hAnsi="Times New Roman"/>
          <w:sz w:val="28"/>
        </w:rPr>
      </w:pPr>
      <w:r>
        <w:rPr>
          <w:rFonts w:ascii="Times New Roman" w:hAnsi="Times New Roman"/>
          <w:sz w:val="28"/>
        </w:rPr>
        <w:t xml:space="preserve">3) определение порядка реализации правотворческой инициативы гражданами сельского поселения, порядка организации и осуществления территориального общественного самоуправления и порядка выделения необходимых средств из местного бюджета, порядка назначения и проведения конференций (собраний делегатов) граждан, собраний граждан;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 xml:space="preserve">4) принятие решения о назначении местного референдума; </w:t>
      </w:r>
    </w:p>
    <w:p w:rsidR="009917B8" w:rsidRDefault="009917B8" w:rsidP="0081350A">
      <w:pPr>
        <w:pStyle w:val="ConsNormal"/>
        <w:tabs>
          <w:tab w:val="left" w:pos="142"/>
          <w:tab w:val="left" w:pos="560"/>
          <w:tab w:val="left" w:pos="840"/>
          <w:tab w:val="left" w:pos="1068"/>
        </w:tabs>
        <w:ind w:firstLine="851"/>
        <w:jc w:val="both"/>
        <w:rPr>
          <w:rFonts w:ascii="Times New Roman" w:hAnsi="Times New Roman"/>
          <w:sz w:val="28"/>
        </w:rPr>
      </w:pPr>
      <w:r>
        <w:rPr>
          <w:rFonts w:ascii="Times New Roman" w:hAnsi="Times New Roman"/>
          <w:sz w:val="28"/>
        </w:rPr>
        <w:t>5) утверждение структуры администрации, утверждение положений об отраслевых (функциональных) и территориальных органах администрации поселения, обладающих правами юридического лица;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 xml:space="preserve">6) принятие решения о самороспуске Совета и досрочном прекращении полномочий депутатов Совета в случаях, предусмотренных частью 7 статьи 25 настоящего устава, </w:t>
      </w:r>
      <w:r w:rsidRPr="003E05BA">
        <w:rPr>
          <w:rFonts w:ascii="Times New Roman" w:hAnsi="Times New Roman"/>
          <w:sz w:val="28"/>
        </w:rPr>
        <w:t>оформлени</w:t>
      </w:r>
      <w:r w:rsidR="003E05BA" w:rsidRPr="00D05877">
        <w:rPr>
          <w:rFonts w:ascii="Times New Roman" w:hAnsi="Times New Roman"/>
          <w:sz w:val="28"/>
        </w:rPr>
        <w:t>е</w:t>
      </w:r>
      <w:r w:rsidRPr="003E05BA">
        <w:rPr>
          <w:rFonts w:ascii="Times New Roman" w:hAnsi="Times New Roman"/>
          <w:sz w:val="28"/>
        </w:rPr>
        <w:t xml:space="preserve"> прекращения полномочий выборных должностных лиц;</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7) принятие регламента Совета;</w:t>
      </w:r>
    </w:p>
    <w:p w:rsidR="009917B8" w:rsidRDefault="009917B8" w:rsidP="0081350A">
      <w:pPr>
        <w:pStyle w:val="ConsNormal"/>
        <w:tabs>
          <w:tab w:val="left" w:pos="142"/>
          <w:tab w:val="left" w:pos="560"/>
          <w:tab w:val="left" w:pos="840"/>
        </w:tabs>
        <w:ind w:firstLine="851"/>
        <w:jc w:val="both"/>
        <w:rPr>
          <w:rFonts w:ascii="Times New Roman" w:hAnsi="Times New Roman"/>
          <w:sz w:val="28"/>
        </w:rPr>
      </w:pPr>
      <w:r>
        <w:rPr>
          <w:rFonts w:ascii="Times New Roman" w:hAnsi="Times New Roman"/>
          <w:sz w:val="28"/>
        </w:rPr>
        <w:t>8) образование, утверждение и изменение состава депутатских комиссий (комитетов) Совета;</w:t>
      </w:r>
    </w:p>
    <w:p w:rsidR="009917B8" w:rsidRDefault="0083768F" w:rsidP="0081350A">
      <w:pPr>
        <w:pStyle w:val="ConsNormal"/>
        <w:tabs>
          <w:tab w:val="left" w:pos="142"/>
          <w:tab w:val="left" w:pos="560"/>
          <w:tab w:val="left" w:pos="840"/>
        </w:tabs>
        <w:ind w:firstLine="851"/>
        <w:jc w:val="both"/>
        <w:rPr>
          <w:rFonts w:ascii="Times New Roman" w:hAnsi="Times New Roman"/>
          <w:i/>
          <w:sz w:val="28"/>
        </w:rPr>
      </w:pPr>
      <w:r>
        <w:rPr>
          <w:rFonts w:ascii="Times New Roman" w:hAnsi="Times New Roman"/>
          <w:sz w:val="28"/>
        </w:rPr>
        <w:t>9</w:t>
      </w:r>
      <w:r w:rsidR="009917B8">
        <w:rPr>
          <w:rFonts w:ascii="Times New Roman" w:hAnsi="Times New Roman"/>
          <w:sz w:val="28"/>
        </w:rPr>
        <w:t>) установление налоговых льгот по налогам в соответствии с законодательством;</w:t>
      </w:r>
      <w:r w:rsidR="009917B8">
        <w:rPr>
          <w:rFonts w:ascii="Times New Roman" w:hAnsi="Times New Roman"/>
          <w:i/>
          <w:sz w:val="28"/>
        </w:rPr>
        <w:t xml:space="preserve"> </w:t>
      </w:r>
    </w:p>
    <w:p w:rsidR="009917B8" w:rsidRDefault="009917B8" w:rsidP="0081350A">
      <w:pPr>
        <w:pStyle w:val="22"/>
        <w:tabs>
          <w:tab w:val="left" w:pos="142"/>
          <w:tab w:val="left" w:pos="560"/>
          <w:tab w:val="left" w:pos="700"/>
          <w:tab w:val="left" w:pos="840"/>
        </w:tabs>
        <w:spacing w:before="0" w:after="0"/>
        <w:ind w:firstLine="851"/>
        <w:rPr>
          <w:rFonts w:eastAsia="Times New Roman"/>
        </w:rPr>
      </w:pPr>
      <w:r>
        <w:rPr>
          <w:rFonts w:eastAsia="Times New Roman"/>
        </w:rPr>
        <w:t>1</w:t>
      </w:r>
      <w:r w:rsidR="0083768F">
        <w:rPr>
          <w:rFonts w:eastAsia="Times New Roman"/>
        </w:rPr>
        <w:t>0</w:t>
      </w:r>
      <w:r>
        <w:rPr>
          <w:rFonts w:eastAsia="Times New Roman"/>
        </w:rPr>
        <w:t xml:space="preserve">) утверждение генерального плана поселения, правил землепользования и застройки, утверждение местных нормативов градостроительного проектирования поселения; </w:t>
      </w:r>
    </w:p>
    <w:p w:rsidR="002B21FB" w:rsidRPr="00D05877" w:rsidRDefault="002B21FB" w:rsidP="0081350A">
      <w:pPr>
        <w:tabs>
          <w:tab w:val="left" w:pos="142"/>
          <w:tab w:val="left" w:pos="560"/>
          <w:tab w:val="left" w:pos="840"/>
        </w:tabs>
        <w:ind w:firstLine="851"/>
        <w:jc w:val="both"/>
        <w:rPr>
          <w:rFonts w:eastAsia="Times New Roman"/>
          <w:sz w:val="28"/>
        </w:rPr>
      </w:pPr>
      <w:r w:rsidRPr="00D05877">
        <w:rPr>
          <w:rFonts w:eastAsia="Times New Roman"/>
          <w:sz w:val="28"/>
        </w:rPr>
        <w:t xml:space="preserve">11) </w:t>
      </w:r>
      <w:r w:rsidRPr="00D05877">
        <w:rPr>
          <w:sz w:val="28"/>
        </w:rPr>
        <w:t xml:space="preserve">определение порядка установления льгот для детей дошкольного возраста, </w:t>
      </w:r>
      <w:r w:rsidRPr="00D05877">
        <w:rPr>
          <w:kern w:val="0"/>
          <w:sz w:val="28"/>
          <w:szCs w:val="28"/>
          <w:lang w:eastAsia="ru-RU"/>
        </w:rPr>
        <w:t>обучающихся,</w:t>
      </w:r>
      <w:r w:rsidRPr="00D05877">
        <w:rPr>
          <w:sz w:val="28"/>
          <w:szCs w:val="28"/>
        </w:rPr>
        <w:t xml:space="preserve"> </w:t>
      </w:r>
      <w:r w:rsidRPr="00D05877">
        <w:rPr>
          <w:sz w:val="28"/>
        </w:rPr>
        <w:t>инвалидов, военнослужащих, проходящих военную службу по призыву</w:t>
      </w:r>
      <w:r w:rsidR="00041441" w:rsidRPr="00D05877">
        <w:rPr>
          <w:sz w:val="28"/>
        </w:rPr>
        <w:t>,</w:t>
      </w:r>
      <w:r w:rsidRPr="00D05877">
        <w:rPr>
          <w:sz w:val="28"/>
        </w:rPr>
        <w:t xml:space="preserve"> при организации платных мероприятий</w:t>
      </w:r>
      <w:r w:rsidR="00D30C40" w:rsidRPr="00D05877">
        <w:rPr>
          <w:sz w:val="28"/>
        </w:rPr>
        <w:t xml:space="preserve"> </w:t>
      </w:r>
      <w:r w:rsidRPr="00D05877">
        <w:rPr>
          <w:sz w:val="28"/>
        </w:rPr>
        <w:t>организаци</w:t>
      </w:r>
      <w:r w:rsidR="00D30C40" w:rsidRPr="00D05877">
        <w:rPr>
          <w:sz w:val="28"/>
        </w:rPr>
        <w:t>ями</w:t>
      </w:r>
      <w:r w:rsidRPr="00D05877">
        <w:rPr>
          <w:sz w:val="28"/>
        </w:rPr>
        <w:t xml:space="preserve"> культуры;</w:t>
      </w:r>
    </w:p>
    <w:p w:rsidR="009917B8" w:rsidRDefault="009917B8" w:rsidP="0081350A">
      <w:pPr>
        <w:tabs>
          <w:tab w:val="left" w:pos="142"/>
          <w:tab w:val="left" w:pos="560"/>
          <w:tab w:val="left" w:pos="840"/>
        </w:tabs>
        <w:ind w:firstLine="851"/>
        <w:jc w:val="both"/>
        <w:rPr>
          <w:rFonts w:eastAsia="Times New Roman"/>
          <w:sz w:val="28"/>
        </w:rPr>
      </w:pPr>
      <w:r>
        <w:rPr>
          <w:rFonts w:eastAsia="Times New Roman"/>
          <w:sz w:val="28"/>
        </w:rPr>
        <w:t>1</w:t>
      </w:r>
      <w:r w:rsidR="0083768F">
        <w:rPr>
          <w:rFonts w:eastAsia="Times New Roman"/>
          <w:sz w:val="28"/>
        </w:rPr>
        <w:t>2</w:t>
      </w:r>
      <w:r>
        <w:rPr>
          <w:rFonts w:eastAsia="Times New Roman"/>
          <w:sz w:val="28"/>
        </w:rPr>
        <w:t>) рассмотрение депутатских запросов и принятие по ним решений;</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3</w:t>
      </w:r>
      <w:r>
        <w:rPr>
          <w:rFonts w:eastAsia="Times New Roman"/>
          <w:sz w:val="28"/>
        </w:rPr>
        <w:t xml:space="preserve">) утверждение схемы избирательных округов по выборам депутатов Совета;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szCs w:val="28"/>
        </w:rPr>
      </w:pPr>
      <w:r>
        <w:rPr>
          <w:rFonts w:eastAsia="Times New Roman"/>
          <w:sz w:val="28"/>
        </w:rPr>
        <w:t>1</w:t>
      </w:r>
      <w:r w:rsidR="0083768F">
        <w:rPr>
          <w:rFonts w:eastAsia="Times New Roman"/>
          <w:sz w:val="28"/>
        </w:rPr>
        <w:t>4</w:t>
      </w:r>
      <w:r>
        <w:rPr>
          <w:rFonts w:eastAsia="Times New Roman"/>
          <w:sz w:val="28"/>
        </w:rPr>
        <w:t xml:space="preserve">) принятие решения о назначении выборов депутатов Совета </w:t>
      </w:r>
      <w:r>
        <w:rPr>
          <w:rFonts w:eastAsia="Times New Roman"/>
          <w:sz w:val="28"/>
          <w:szCs w:val="28"/>
        </w:rPr>
        <w:t xml:space="preserve">и главы поселения;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5</w:t>
      </w:r>
      <w:r>
        <w:rPr>
          <w:rFonts w:eastAsia="Times New Roman"/>
          <w:sz w:val="28"/>
        </w:rPr>
        <w:t>) установление порядка предоставления жилых помещений муниципального специализированного жилищного</w:t>
      </w:r>
      <w:r>
        <w:rPr>
          <w:rFonts w:eastAsia="Times New Roman"/>
          <w:b/>
          <w:sz w:val="28"/>
        </w:rPr>
        <w:t xml:space="preserve"> </w:t>
      </w:r>
      <w:r>
        <w:rPr>
          <w:rFonts w:eastAsia="Times New Roman"/>
          <w:sz w:val="28"/>
        </w:rPr>
        <w:t xml:space="preserve">фонда;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6</w:t>
      </w:r>
      <w:r>
        <w:rPr>
          <w:rFonts w:eastAsia="Times New Roman"/>
          <w:sz w:val="28"/>
        </w:rPr>
        <w:t xml:space="preserve">) принятие решения о создании муниципальной пожарной охраны, определение цели, задач и порядка организации деятельности муниципальной пожарной охраны на территории поселения, порядка ее взаимоотношений с другими видами пожарной охраны;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83768F">
        <w:rPr>
          <w:rFonts w:eastAsia="Times New Roman"/>
          <w:sz w:val="28"/>
        </w:rPr>
        <w:t>7</w:t>
      </w:r>
      <w:r>
        <w:rPr>
          <w:rFonts w:eastAsia="Times New Roman"/>
          <w:sz w:val="28"/>
        </w:rPr>
        <w:t xml:space="preserve">) принятие решения о порядке организационно-правового, финансового и материально-технического обеспечения первичных мер пожарной безопасности в границах населенных пунктов </w:t>
      </w:r>
      <w:r w:rsidR="007268FB" w:rsidRPr="007268FB">
        <w:rPr>
          <w:rFonts w:eastAsia="Times New Roman"/>
          <w:sz w:val="28"/>
        </w:rPr>
        <w:t xml:space="preserve"> </w:t>
      </w:r>
      <w:r w:rsidR="007268FB" w:rsidRPr="00D05877">
        <w:rPr>
          <w:rFonts w:eastAsia="Times New Roman"/>
          <w:sz w:val="28"/>
        </w:rPr>
        <w:t>поселения</w:t>
      </w:r>
      <w:r w:rsidRPr="00D05877">
        <w:rPr>
          <w:rFonts w:eastAsia="Times New Roman"/>
          <w:sz w:val="28"/>
        </w:rPr>
        <w:t>;</w:t>
      </w:r>
      <w:r>
        <w:rPr>
          <w:rFonts w:eastAsia="Times New Roman"/>
          <w:sz w:val="28"/>
        </w:rPr>
        <w:t xml:space="preserve"> </w:t>
      </w:r>
    </w:p>
    <w:p w:rsidR="009917B8" w:rsidRDefault="00E971B3"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1</w:t>
      </w:r>
      <w:r w:rsidR="00581CA9">
        <w:rPr>
          <w:rFonts w:eastAsia="Times New Roman"/>
          <w:sz w:val="28"/>
        </w:rPr>
        <w:t>8</w:t>
      </w:r>
      <w:r w:rsidR="009917B8">
        <w:rPr>
          <w:rFonts w:eastAsia="Times New Roman"/>
          <w:sz w:val="28"/>
        </w:rPr>
        <w:t>) принятие решения о создании, содержании и организации деятельности аварийно-спасательных служб и (или) аварийно-спасательных формирований на территории поселения;</w:t>
      </w:r>
    </w:p>
    <w:p w:rsidR="009917B8" w:rsidRDefault="00581CA9"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lastRenderedPageBreak/>
        <w:t>19</w:t>
      </w:r>
      <w:r w:rsidR="009917B8">
        <w:rPr>
          <w:rFonts w:eastAsia="Times New Roman"/>
          <w:sz w:val="28"/>
        </w:rPr>
        <w:t xml:space="preserve">) установление по предложению населения границ территории, на которой осуществляется территориальное общественное самоуправление; </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0</w:t>
      </w:r>
      <w:r>
        <w:rPr>
          <w:rFonts w:eastAsia="Times New Roman"/>
          <w:sz w:val="28"/>
        </w:rPr>
        <w:t>) определение порядка деятельности</w:t>
      </w:r>
      <w:r>
        <w:rPr>
          <w:rFonts w:eastAsia="Times New Roman"/>
          <w:b/>
          <w:sz w:val="28"/>
        </w:rPr>
        <w:t xml:space="preserve"> </w:t>
      </w:r>
      <w:r>
        <w:rPr>
          <w:rFonts w:eastAsia="Times New Roman"/>
          <w:sz w:val="28"/>
        </w:rPr>
        <w:t>специализированных служб</w:t>
      </w:r>
      <w:r>
        <w:rPr>
          <w:rFonts w:eastAsia="Times New Roman"/>
          <w:b/>
          <w:sz w:val="28"/>
        </w:rPr>
        <w:t xml:space="preserve"> </w:t>
      </w:r>
      <w:r>
        <w:rPr>
          <w:rFonts w:eastAsia="Times New Roman"/>
          <w:sz w:val="28"/>
        </w:rPr>
        <w:t>по вопросам похоронного дела;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1</w:t>
      </w:r>
      <w:r>
        <w:rPr>
          <w:rFonts w:eastAsia="Times New Roman"/>
          <w:sz w:val="28"/>
        </w:rPr>
        <w:t xml:space="preserve">) принятие решения о привлечении граждан к выполнению на добровольной основе социально значимых для поселения работ (в том числе дежурств) в соответствии с частью 2 статьи </w:t>
      </w:r>
      <w:r w:rsidR="002968F8" w:rsidRPr="002D5A50">
        <w:rPr>
          <w:rFonts w:eastAsia="Times New Roman"/>
          <w:sz w:val="28"/>
        </w:rPr>
        <w:t>10</w:t>
      </w:r>
      <w:r w:rsidR="002968F8">
        <w:rPr>
          <w:rFonts w:eastAsia="Times New Roman"/>
          <w:sz w:val="28"/>
        </w:rPr>
        <w:t xml:space="preserve"> </w:t>
      </w:r>
      <w:r>
        <w:rPr>
          <w:rFonts w:eastAsia="Times New Roman"/>
          <w:sz w:val="28"/>
        </w:rPr>
        <w:t>настоящего устава;</w:t>
      </w:r>
    </w:p>
    <w:p w:rsidR="009917B8" w:rsidRDefault="009917B8" w:rsidP="0081350A">
      <w:pPr>
        <w:pStyle w:val="ad"/>
        <w:tabs>
          <w:tab w:val="left" w:pos="142"/>
          <w:tab w:val="left" w:pos="560"/>
          <w:tab w:val="left" w:pos="840"/>
        </w:tabs>
        <w:spacing w:after="0" w:line="100" w:lineRule="atLeast"/>
        <w:ind w:firstLine="851"/>
        <w:jc w:val="both"/>
        <w:rPr>
          <w:rFonts w:eastAsia="Times New Roman"/>
          <w:sz w:val="28"/>
        </w:rPr>
      </w:pPr>
      <w:r>
        <w:rPr>
          <w:rFonts w:eastAsia="Times New Roman"/>
          <w:sz w:val="28"/>
        </w:rPr>
        <w:t>2</w:t>
      </w:r>
      <w:r w:rsidR="00581CA9">
        <w:rPr>
          <w:rFonts w:eastAsia="Times New Roman"/>
          <w:sz w:val="28"/>
        </w:rPr>
        <w:t>2</w:t>
      </w:r>
      <w:r>
        <w:rPr>
          <w:rFonts w:eastAsia="Times New Roman"/>
          <w:sz w:val="28"/>
        </w:rPr>
        <w:t>) утверждение положения о бюджетном процессе в поселении;</w:t>
      </w:r>
    </w:p>
    <w:p w:rsidR="00950D7F" w:rsidRPr="00A0482A" w:rsidRDefault="00950D7F" w:rsidP="00950D7F">
      <w:pPr>
        <w:suppressAutoHyphens w:val="0"/>
        <w:autoSpaceDE w:val="0"/>
        <w:autoSpaceDN w:val="0"/>
        <w:adjustRightInd w:val="0"/>
        <w:ind w:firstLine="851"/>
        <w:jc w:val="both"/>
        <w:rPr>
          <w:sz w:val="28"/>
          <w:szCs w:val="28"/>
        </w:rPr>
      </w:pPr>
      <w:r w:rsidRPr="00A0482A">
        <w:rPr>
          <w:rFonts w:eastAsia="Times New Roman"/>
          <w:kern w:val="0"/>
          <w:sz w:val="28"/>
          <w:szCs w:val="28"/>
          <w:lang w:eastAsia="ru-RU"/>
        </w:rPr>
        <w:t>24) утверждение программ комплексного развития систем коммунальной</w:t>
      </w:r>
      <w:r w:rsidRPr="00D05877">
        <w:rPr>
          <w:b/>
          <w:sz w:val="28"/>
          <w:szCs w:val="28"/>
        </w:rPr>
        <w:t xml:space="preserve">, </w:t>
      </w:r>
      <w:r w:rsidRPr="00D05877">
        <w:rPr>
          <w:rFonts w:eastAsia="Calibri"/>
          <w:bCs/>
          <w:kern w:val="0"/>
          <w:sz w:val="28"/>
          <w:szCs w:val="28"/>
        </w:rPr>
        <w:t xml:space="preserve">транспортной, социальной </w:t>
      </w:r>
      <w:r w:rsidRPr="00D05877">
        <w:rPr>
          <w:sz w:val="28"/>
          <w:szCs w:val="28"/>
        </w:rPr>
        <w:t>инфраструктур</w:t>
      </w:r>
      <w:r w:rsidRPr="00A0482A">
        <w:rPr>
          <w:rFonts w:eastAsia="Times New Roman"/>
          <w:kern w:val="0"/>
          <w:sz w:val="28"/>
          <w:szCs w:val="28"/>
          <w:lang w:eastAsia="ru-RU"/>
        </w:rPr>
        <w:t xml:space="preserve"> поселения;</w:t>
      </w:r>
    </w:p>
    <w:p w:rsidR="009917B8" w:rsidRPr="003939CB" w:rsidRDefault="009917B8" w:rsidP="0068261B">
      <w:pPr>
        <w:widowControl/>
        <w:suppressAutoHyphens w:val="0"/>
        <w:autoSpaceDE w:val="0"/>
        <w:autoSpaceDN w:val="0"/>
        <w:adjustRightInd w:val="0"/>
        <w:ind w:firstLine="851"/>
        <w:jc w:val="both"/>
        <w:rPr>
          <w:sz w:val="28"/>
          <w:szCs w:val="28"/>
        </w:rPr>
      </w:pPr>
      <w:r w:rsidRPr="003939CB">
        <w:rPr>
          <w:sz w:val="28"/>
          <w:szCs w:val="28"/>
        </w:rPr>
        <w:t>2</w:t>
      </w:r>
      <w:r w:rsidR="00F75E8E" w:rsidRPr="003939CB">
        <w:rPr>
          <w:sz w:val="28"/>
          <w:szCs w:val="28"/>
        </w:rPr>
        <w:t>4</w:t>
      </w:r>
      <w:r w:rsidRPr="003939CB">
        <w:rPr>
          <w:sz w:val="28"/>
          <w:szCs w:val="28"/>
        </w:rPr>
        <w:t>) установление надбавок к ценам (тарифам) для потребителей;</w:t>
      </w:r>
    </w:p>
    <w:p w:rsidR="009917B8" w:rsidRPr="003939CB" w:rsidRDefault="009917B8" w:rsidP="0081350A">
      <w:pPr>
        <w:pStyle w:val="16"/>
        <w:widowControl w:val="0"/>
        <w:suppressAutoHyphens/>
        <w:ind w:firstLine="851"/>
        <w:jc w:val="both"/>
      </w:pPr>
      <w:r w:rsidRPr="003939CB">
        <w:t>2</w:t>
      </w:r>
      <w:r w:rsidR="00F75E8E" w:rsidRPr="003939CB">
        <w:t>5</w:t>
      </w:r>
      <w:r w:rsidRPr="003939CB">
        <w:t>)</w:t>
      </w:r>
      <w:r w:rsidRPr="003939CB">
        <w:rPr>
          <w:b/>
        </w:rPr>
        <w:t xml:space="preserve"> </w:t>
      </w:r>
      <w:r w:rsidRPr="003939CB">
        <w:t>установление ставок платы за единицу объема лесных ресурсов и ставок платы за единицу площади лесного участка, находящегося в муниципальной собственности, в целях его аренды;</w:t>
      </w:r>
    </w:p>
    <w:p w:rsidR="009917B8" w:rsidRPr="003939CB" w:rsidRDefault="009917B8" w:rsidP="0081350A">
      <w:pPr>
        <w:pStyle w:val="16"/>
        <w:widowControl w:val="0"/>
        <w:suppressAutoHyphens/>
        <w:ind w:firstLine="851"/>
        <w:jc w:val="both"/>
      </w:pPr>
      <w:r w:rsidRPr="003939CB">
        <w:t>2</w:t>
      </w:r>
      <w:r w:rsidR="00F75E8E" w:rsidRPr="003939CB">
        <w:t>6</w:t>
      </w:r>
      <w:r w:rsidRPr="003939CB">
        <w:t>) установление ставок платы за единицу объема древесины;</w:t>
      </w:r>
    </w:p>
    <w:p w:rsidR="009917B8" w:rsidRPr="003939CB" w:rsidRDefault="009917B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7</w:t>
      </w:r>
      <w:r w:rsidRPr="003939CB">
        <w:rPr>
          <w:sz w:val="28"/>
        </w:rPr>
        <w:t>) утверждение лесохозяйственных регламентов;</w:t>
      </w:r>
    </w:p>
    <w:p w:rsidR="009917B8" w:rsidRDefault="002968F8" w:rsidP="0081350A">
      <w:pPr>
        <w:pStyle w:val="ad"/>
        <w:tabs>
          <w:tab w:val="left" w:pos="142"/>
        </w:tabs>
        <w:spacing w:after="0" w:line="100" w:lineRule="atLeast"/>
        <w:ind w:firstLine="851"/>
        <w:jc w:val="both"/>
        <w:rPr>
          <w:sz w:val="28"/>
        </w:rPr>
      </w:pPr>
      <w:r w:rsidRPr="003939CB">
        <w:rPr>
          <w:sz w:val="28"/>
        </w:rPr>
        <w:t>2</w:t>
      </w:r>
      <w:r w:rsidR="00F75E8E" w:rsidRPr="003939CB">
        <w:rPr>
          <w:sz w:val="28"/>
        </w:rPr>
        <w:t>8</w:t>
      </w:r>
      <w:r w:rsidR="009917B8" w:rsidRPr="003939CB">
        <w:rPr>
          <w:sz w:val="28"/>
        </w:rPr>
        <w:t>)</w:t>
      </w:r>
      <w:r w:rsidR="009917B8">
        <w:rPr>
          <w:sz w:val="28"/>
        </w:rPr>
        <w:t xml:space="preserve"> иные полномочия, отнесенные к ведению Совета законодательством и настоящим уставом.</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3. Совет заслушивает ежегодные отчеты главы поселения о результатах его деятельности, деятельности администрации поселения, в том числе о решении вопросов, поставленных Советом.</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27.</w:t>
      </w:r>
      <w:r>
        <w:rPr>
          <w:rFonts w:ascii="Times New Roman" w:hAnsi="Times New Roman"/>
          <w:sz w:val="28"/>
        </w:rPr>
        <w:t xml:space="preserve"> </w:t>
      </w:r>
      <w:r>
        <w:rPr>
          <w:rFonts w:ascii="Times New Roman" w:hAnsi="Times New Roman"/>
          <w:b/>
          <w:sz w:val="28"/>
        </w:rPr>
        <w:t xml:space="preserve">Организация работы Совета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Основной формой работы Совета является сессия, на которой решаются вопросы, отнесенные к его компетенции законодательством и настоящим уставом.</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Сессии созываются главой поселения по мере необходимости, но не реже одного раза в три месяца.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и место проведения очередной сессии Совета, а также вопросы, вносимые на рассмотрение очередной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w:t>
      </w:r>
      <w:r>
        <w:rPr>
          <w:rFonts w:eastAsia="Times New Roman"/>
          <w:b/>
          <w:i/>
          <w:sz w:val="28"/>
        </w:rPr>
        <w:t xml:space="preserve"> </w:t>
      </w:r>
      <w:r>
        <w:rPr>
          <w:rFonts w:eastAsia="Times New Roman"/>
          <w:sz w:val="28"/>
        </w:rPr>
        <w:t xml:space="preserve">7 дней до дня проведения сессии. </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При получении заявления от не менее одной трети депутатов Совета глава поселения </w:t>
      </w:r>
      <w:proofErr w:type="gramStart"/>
      <w:r>
        <w:rPr>
          <w:rFonts w:eastAsia="Times New Roman"/>
          <w:sz w:val="28"/>
        </w:rPr>
        <w:t>обязан</w:t>
      </w:r>
      <w:proofErr w:type="gramEnd"/>
      <w:r>
        <w:rPr>
          <w:rFonts w:eastAsia="Times New Roman"/>
          <w:sz w:val="28"/>
        </w:rPr>
        <w:t xml:space="preserve"> созвать внеочередную сессию Совета не позднее чем через 7 дней со дня получения заявления. Глава поселения вправе по своей инициативе созвать внеочередную сессию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Время созыва, место проведения внеочередной сессии Совета, вопросы, вносимые на рассмотрение сессии, доводятся до сведения депутатов Совета не </w:t>
      </w:r>
      <w:proofErr w:type="gramStart"/>
      <w:r>
        <w:rPr>
          <w:rFonts w:eastAsia="Times New Roman"/>
          <w:sz w:val="28"/>
        </w:rPr>
        <w:t>позднее</w:t>
      </w:r>
      <w:proofErr w:type="gramEnd"/>
      <w:r>
        <w:rPr>
          <w:rFonts w:eastAsia="Times New Roman"/>
          <w:sz w:val="28"/>
        </w:rPr>
        <w:t xml:space="preserve"> чем за 3 дня до дня проведения сессии.</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Чрезвычайные сессии Совета созываются главой поселения немедленно без предварительной подготовки документов в случаях:</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введения на территории Краснодарского края или муниципального образования  режима чрезвычайного положения;</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массовых нарушений общественного порядка на территории поселения;</w:t>
      </w:r>
    </w:p>
    <w:p w:rsidR="009917B8" w:rsidRDefault="009917B8" w:rsidP="0081350A">
      <w:pPr>
        <w:pStyle w:val="a6"/>
        <w:spacing w:after="0"/>
        <w:ind w:firstLine="851"/>
        <w:jc w:val="both"/>
        <w:rPr>
          <w:rFonts w:eastAsia="Times New Roman"/>
          <w:sz w:val="28"/>
        </w:rPr>
      </w:pPr>
      <w:r>
        <w:rPr>
          <w:rFonts w:eastAsia="Times New Roman"/>
          <w:sz w:val="28"/>
        </w:rPr>
        <w:lastRenderedPageBreak/>
        <w:t>- стихийных бедствий и иных чрезвычайных ситуаций, требующих принятия экстренных решений;</w:t>
      </w:r>
    </w:p>
    <w:p w:rsidR="009917B8" w:rsidRDefault="009917B8" w:rsidP="0081350A">
      <w:pPr>
        <w:pStyle w:val="a6"/>
        <w:tabs>
          <w:tab w:val="left" w:pos="142"/>
          <w:tab w:val="left" w:pos="840"/>
        </w:tabs>
        <w:spacing w:after="0"/>
        <w:ind w:firstLine="851"/>
        <w:jc w:val="both"/>
        <w:rPr>
          <w:rFonts w:eastAsia="Times New Roman"/>
          <w:sz w:val="28"/>
        </w:rPr>
      </w:pPr>
      <w:r>
        <w:rPr>
          <w:rFonts w:eastAsia="Times New Roman"/>
          <w:sz w:val="28"/>
        </w:rPr>
        <w:t>- иных неотложных ситуациях, требующих незамедлительного принятия решения Советом.</w:t>
      </w:r>
    </w:p>
    <w:p w:rsidR="009917B8" w:rsidRDefault="009917B8" w:rsidP="0081350A">
      <w:pPr>
        <w:pStyle w:val="a6"/>
        <w:spacing w:after="0"/>
        <w:ind w:firstLine="851"/>
        <w:jc w:val="both"/>
        <w:rPr>
          <w:rFonts w:eastAsia="Times New Roman"/>
          <w:sz w:val="28"/>
        </w:rPr>
      </w:pPr>
      <w:r>
        <w:rPr>
          <w:rFonts w:eastAsia="Times New Roman"/>
          <w:sz w:val="28"/>
        </w:rPr>
        <w:t>Депутаты Совета прибывают на чрезвычайную сессию без предварительного приглашения, при этом используются все средства оповещения депутатов Совета поселения.</w:t>
      </w:r>
    </w:p>
    <w:p w:rsidR="009917B8" w:rsidRDefault="009917B8" w:rsidP="0081350A">
      <w:pPr>
        <w:pStyle w:val="a6"/>
        <w:numPr>
          <w:ilvl w:val="0"/>
          <w:numId w:val="6"/>
        </w:numPr>
        <w:tabs>
          <w:tab w:val="left" w:pos="57"/>
        </w:tabs>
        <w:spacing w:after="0"/>
        <w:ind w:left="0" w:firstLine="851"/>
        <w:jc w:val="both"/>
        <w:rPr>
          <w:sz w:val="28"/>
        </w:rPr>
      </w:pPr>
      <w:r>
        <w:rPr>
          <w:rFonts w:eastAsia="Times New Roman"/>
          <w:sz w:val="28"/>
        </w:rPr>
        <w:t xml:space="preserve">Совет собирается на свою первую сессию не позднее чем в трехнедельный срок со дня </w:t>
      </w:r>
      <w:r>
        <w:rPr>
          <w:sz w:val="28"/>
        </w:rPr>
        <w:t>избрания Совета в правомочном составе.</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Сессии Совета поселения проводятся открыто. Совет вправе проводить закрытые сессии в случаях, предусмотренных регламентом.</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В отсутствие главы поселения председательствует на сессии один из депутатов, избираемы</w:t>
      </w:r>
      <w:r w:rsidR="003D029A" w:rsidRPr="002D5A50">
        <w:rPr>
          <w:rFonts w:ascii="Times New Roman" w:hAnsi="Times New Roman"/>
          <w:kern w:val="28"/>
          <w:sz w:val="28"/>
        </w:rPr>
        <w:t>й</w:t>
      </w:r>
      <w:r>
        <w:rPr>
          <w:rFonts w:ascii="Times New Roman" w:hAnsi="Times New Roman"/>
          <w:sz w:val="28"/>
        </w:rPr>
        <w:t xml:space="preserve"> на сессии Совета в соответствии с Регламентом Совета.</w:t>
      </w:r>
    </w:p>
    <w:p w:rsid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 xml:space="preserve">Глава поселения, не </w:t>
      </w:r>
      <w:proofErr w:type="gramStart"/>
      <w:r w:rsidRPr="00812702">
        <w:rPr>
          <w:rFonts w:ascii="Times New Roman" w:hAnsi="Times New Roman"/>
          <w:sz w:val="28"/>
        </w:rPr>
        <w:t>являющийся</w:t>
      </w:r>
      <w:proofErr w:type="gramEnd"/>
      <w:r w:rsidRPr="00812702">
        <w:rPr>
          <w:rFonts w:ascii="Times New Roman" w:hAnsi="Times New Roman"/>
          <w:sz w:val="28"/>
        </w:rPr>
        <w:t xml:space="preserve"> депутатом Совета, обладает правом решающего голоса на сессиях Совета.</w:t>
      </w:r>
      <w:r w:rsidR="00A279E1" w:rsidRPr="00812702">
        <w:rPr>
          <w:rFonts w:ascii="Times New Roman" w:hAnsi="Times New Roman"/>
          <w:sz w:val="28"/>
        </w:rPr>
        <w:t xml:space="preserve"> </w:t>
      </w:r>
    </w:p>
    <w:p w:rsidR="009917B8" w:rsidRPr="00812702" w:rsidRDefault="009917B8" w:rsidP="0081350A">
      <w:pPr>
        <w:pStyle w:val="ConsNormal"/>
        <w:numPr>
          <w:ilvl w:val="0"/>
          <w:numId w:val="6"/>
        </w:numPr>
        <w:tabs>
          <w:tab w:val="left" w:pos="57"/>
        </w:tabs>
        <w:ind w:left="0" w:firstLine="851"/>
        <w:jc w:val="both"/>
        <w:rPr>
          <w:rFonts w:ascii="Times New Roman" w:hAnsi="Times New Roman"/>
          <w:sz w:val="28"/>
        </w:rPr>
      </w:pPr>
      <w:r w:rsidRPr="00812702">
        <w:rPr>
          <w:rFonts w:ascii="Times New Roman" w:hAnsi="Times New Roman"/>
          <w:sz w:val="28"/>
        </w:rPr>
        <w:t>Сессия Совета правомочна, если на ней присутствуют не менее половины от числа избранных депутатов Совета.</w:t>
      </w:r>
    </w:p>
    <w:p w:rsidR="009917B8" w:rsidRDefault="009917B8" w:rsidP="0081350A">
      <w:pPr>
        <w:pStyle w:val="ConsNormal"/>
        <w:numPr>
          <w:ilvl w:val="0"/>
          <w:numId w:val="6"/>
        </w:numPr>
        <w:tabs>
          <w:tab w:val="left" w:pos="57"/>
        </w:tabs>
        <w:ind w:left="0" w:firstLine="851"/>
        <w:jc w:val="both"/>
        <w:rPr>
          <w:rFonts w:ascii="Times New Roman" w:hAnsi="Times New Roman"/>
          <w:sz w:val="28"/>
        </w:rPr>
      </w:pPr>
      <w:r>
        <w:rPr>
          <w:rFonts w:ascii="Times New Roman" w:hAnsi="Times New Roman"/>
          <w:sz w:val="28"/>
        </w:rPr>
        <w:t>Порядок принятия решений Советом определяется настоящим уставом и регламентом Совета.</w:t>
      </w:r>
    </w:p>
    <w:p w:rsidR="009917B8" w:rsidRDefault="009917B8" w:rsidP="0081350A">
      <w:pPr>
        <w:pStyle w:val="a6"/>
        <w:numPr>
          <w:ilvl w:val="0"/>
          <w:numId w:val="6"/>
        </w:numPr>
        <w:tabs>
          <w:tab w:val="left" w:pos="57"/>
        </w:tabs>
        <w:spacing w:after="0"/>
        <w:ind w:left="0" w:firstLine="851"/>
        <w:jc w:val="both"/>
        <w:rPr>
          <w:rFonts w:eastAsia="Times New Roman"/>
          <w:sz w:val="28"/>
        </w:rPr>
      </w:pPr>
      <w:r>
        <w:rPr>
          <w:rFonts w:eastAsia="Times New Roman"/>
          <w:sz w:val="28"/>
        </w:rPr>
        <w:t xml:space="preserve">Все сессии Совета протоколируются. </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 xml:space="preserve">Статья 28. Депутатские комиссии (комитеты) Совета </w:t>
      </w:r>
    </w:p>
    <w:p w:rsidR="009917B8" w:rsidRDefault="009917B8" w:rsidP="0081350A">
      <w:pPr>
        <w:tabs>
          <w:tab w:val="left" w:pos="142"/>
        </w:tabs>
        <w:ind w:firstLine="851"/>
        <w:jc w:val="both"/>
        <w:rPr>
          <w:rFonts w:eastAsia="Times New Roman"/>
          <w:sz w:val="28"/>
        </w:rPr>
      </w:pPr>
      <w:r>
        <w:rPr>
          <w:rFonts w:eastAsia="Times New Roman"/>
          <w:sz w:val="28"/>
        </w:rPr>
        <w:t xml:space="preserve">1. Все депутаты Совета, </w:t>
      </w:r>
      <w:r>
        <w:rPr>
          <w:sz w:val="28"/>
        </w:rPr>
        <w:t>за исключением председателя Совета</w:t>
      </w:r>
      <w:r>
        <w:rPr>
          <w:rFonts w:eastAsia="Times New Roman"/>
          <w:sz w:val="28"/>
        </w:rPr>
        <w:t>, участвуют в работе комиссий (комитетов) Совета.</w:t>
      </w:r>
    </w:p>
    <w:p w:rsidR="009917B8" w:rsidRDefault="009917B8" w:rsidP="0081350A">
      <w:pPr>
        <w:pStyle w:val="WW-2"/>
        <w:tabs>
          <w:tab w:val="left" w:pos="142"/>
        </w:tabs>
      </w:pPr>
      <w:r>
        <w:t>2. Структура, порядок формирования, полномочия и организация работы комиссий (комитетов) определяются регламентом Совета.</w:t>
      </w:r>
    </w:p>
    <w:p w:rsidR="009917B8" w:rsidRDefault="009917B8" w:rsidP="0081350A">
      <w:pPr>
        <w:tabs>
          <w:tab w:val="left" w:pos="142"/>
        </w:tabs>
        <w:ind w:firstLine="851"/>
        <w:jc w:val="both"/>
        <w:rPr>
          <w:rFonts w:eastAsia="Times New Roman"/>
          <w:sz w:val="28"/>
        </w:rPr>
      </w:pPr>
      <w:r>
        <w:rPr>
          <w:rFonts w:eastAsia="Times New Roman"/>
          <w:sz w:val="28"/>
        </w:rPr>
        <w:t>3. Задачи и сроки полномочий комиссий (комитетов) определяются Советом при их образовании.</w:t>
      </w:r>
    </w:p>
    <w:p w:rsidR="009917B8" w:rsidRDefault="009917B8" w:rsidP="0081350A">
      <w:pPr>
        <w:tabs>
          <w:tab w:val="left" w:pos="142"/>
        </w:tabs>
        <w:ind w:firstLine="851"/>
        <w:jc w:val="both"/>
        <w:rPr>
          <w:rFonts w:eastAsia="Times New Roman"/>
          <w:sz w:val="28"/>
        </w:rPr>
      </w:pPr>
      <w:r>
        <w:rPr>
          <w:rFonts w:eastAsia="Times New Roman"/>
          <w:sz w:val="28"/>
        </w:rPr>
        <w:t>4. Комиссии (комитеты) ответственны перед Советом и ему подотчетны.</w:t>
      </w:r>
    </w:p>
    <w:p w:rsidR="009917B8" w:rsidRDefault="009917B8" w:rsidP="0081350A">
      <w:pPr>
        <w:pStyle w:val="a6"/>
        <w:tabs>
          <w:tab w:val="left" w:pos="142"/>
        </w:tabs>
        <w:spacing w:after="0"/>
        <w:ind w:firstLine="851"/>
        <w:jc w:val="both"/>
        <w:rPr>
          <w:rFonts w:eastAsia="Times New Roman"/>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Статья 29.</w:t>
      </w:r>
      <w:r>
        <w:rPr>
          <w:rFonts w:eastAsia="Times New Roman"/>
          <w:sz w:val="28"/>
        </w:rPr>
        <w:t xml:space="preserve"> </w:t>
      </w:r>
      <w:r>
        <w:rPr>
          <w:rFonts w:eastAsia="Times New Roman"/>
          <w:b/>
          <w:sz w:val="28"/>
        </w:rPr>
        <w:t xml:space="preserve">Досрочное прекращение полномочий Совета </w:t>
      </w:r>
    </w:p>
    <w:p w:rsidR="009917B8" w:rsidRDefault="009917B8" w:rsidP="0081350A">
      <w:pPr>
        <w:numPr>
          <w:ilvl w:val="0"/>
          <w:numId w:val="7"/>
        </w:numPr>
        <w:tabs>
          <w:tab w:val="left" w:pos="1287"/>
        </w:tabs>
        <w:ind w:left="0" w:firstLine="851"/>
        <w:jc w:val="both"/>
        <w:rPr>
          <w:rFonts w:eastAsia="Times New Roman"/>
          <w:sz w:val="28"/>
          <w:szCs w:val="28"/>
        </w:rPr>
      </w:pPr>
      <w:r>
        <w:rPr>
          <w:rFonts w:eastAsia="Times New Roman"/>
          <w:sz w:val="28"/>
        </w:rPr>
        <w:t xml:space="preserve">Полномочия Совета могут быть досрочно прекращены </w:t>
      </w:r>
      <w:r>
        <w:rPr>
          <w:rFonts w:eastAsia="Times New Roman"/>
          <w:sz w:val="28"/>
          <w:szCs w:val="28"/>
        </w:rPr>
        <w:t xml:space="preserve">в порядке и по основаниям, предусмотренным статьей 73 Федерального закона от 06.10.2003 </w:t>
      </w:r>
      <w:r w:rsidR="0003690A" w:rsidRPr="00D05877">
        <w:rPr>
          <w:sz w:val="28"/>
          <w:szCs w:val="28"/>
        </w:rPr>
        <w:t>№ 131-ФЗ</w:t>
      </w:r>
      <w:r w:rsidR="0003690A">
        <w:rPr>
          <w:sz w:val="28"/>
          <w:szCs w:val="28"/>
        </w:rPr>
        <w:t xml:space="preserve"> </w:t>
      </w:r>
      <w:r>
        <w:rPr>
          <w:rFonts w:eastAsia="Times New Roman"/>
          <w:sz w:val="28"/>
          <w:szCs w:val="28"/>
        </w:rPr>
        <w:t>«Об общих принципах организации местного самоуправления в Российской Федерации».</w:t>
      </w:r>
    </w:p>
    <w:p w:rsidR="009917B8" w:rsidRDefault="009917B8" w:rsidP="0081350A">
      <w:pPr>
        <w:tabs>
          <w:tab w:val="left" w:pos="20860"/>
        </w:tabs>
        <w:ind w:left="851"/>
        <w:jc w:val="both"/>
        <w:rPr>
          <w:rFonts w:eastAsia="Times New Roman"/>
          <w:sz w:val="28"/>
          <w:szCs w:val="28"/>
        </w:rPr>
      </w:pPr>
      <w:r>
        <w:rPr>
          <w:rFonts w:eastAsia="Times New Roman"/>
          <w:sz w:val="28"/>
          <w:szCs w:val="28"/>
        </w:rPr>
        <w:t>Полномочия Совета также прекращаются в случае:</w:t>
      </w:r>
    </w:p>
    <w:p w:rsidR="009917B8" w:rsidRDefault="009917B8" w:rsidP="0081350A">
      <w:pPr>
        <w:tabs>
          <w:tab w:val="left" w:pos="2"/>
        </w:tabs>
        <w:ind w:firstLine="851"/>
        <w:jc w:val="both"/>
        <w:rPr>
          <w:rFonts w:eastAsia="Times New Roman"/>
          <w:sz w:val="28"/>
        </w:rPr>
      </w:pPr>
      <w:r>
        <w:rPr>
          <w:rFonts w:eastAsia="Times New Roman"/>
          <w:sz w:val="28"/>
          <w:szCs w:val="28"/>
        </w:rPr>
        <w:t>1</w:t>
      </w:r>
      <w:r>
        <w:rPr>
          <w:rFonts w:eastAsia="Times New Roman"/>
          <w:sz w:val="28"/>
        </w:rPr>
        <w:t>) принятия Советом решения о самороспуске;</w:t>
      </w:r>
    </w:p>
    <w:p w:rsidR="009917B8" w:rsidRDefault="009917B8" w:rsidP="0081350A">
      <w:pPr>
        <w:pStyle w:val="WW-2"/>
        <w:tabs>
          <w:tab w:val="left" w:pos="2"/>
        </w:tabs>
      </w:pPr>
      <w:r>
        <w:rPr>
          <w:szCs w:val="28"/>
        </w:rPr>
        <w:t>2</w:t>
      </w:r>
      <w:r>
        <w:t>) вступления в силу решения Краснодарского краевого суда о неправомочности данного состава депутатов Совета, в том числе в связи со сложением депутатами своих полномочий;</w:t>
      </w:r>
    </w:p>
    <w:p w:rsidR="00674500" w:rsidRPr="007F2C6C" w:rsidRDefault="009917B8" w:rsidP="00674500">
      <w:pPr>
        <w:suppressAutoHyphens w:val="0"/>
        <w:ind w:firstLine="851"/>
        <w:jc w:val="both"/>
        <w:rPr>
          <w:sz w:val="28"/>
          <w:szCs w:val="28"/>
        </w:rPr>
      </w:pPr>
      <w:r>
        <w:rPr>
          <w:rFonts w:eastAsia="Times New Roman"/>
          <w:sz w:val="28"/>
        </w:rPr>
        <w:t xml:space="preserve">3) </w:t>
      </w:r>
      <w:r w:rsidR="00674500">
        <w:rPr>
          <w:rFonts w:eastAsia="Times New Roman"/>
          <w:sz w:val="28"/>
        </w:rPr>
        <w:t>преобразования поселения</w:t>
      </w:r>
      <w:r w:rsidR="00674500">
        <w:rPr>
          <w:sz w:val="28"/>
        </w:rPr>
        <w:t xml:space="preserve">, осуществляемого в соответствии с </w:t>
      </w:r>
      <w:r w:rsidR="00674500" w:rsidRPr="00DD3716">
        <w:rPr>
          <w:sz w:val="28"/>
          <w:szCs w:val="28"/>
        </w:rPr>
        <w:t xml:space="preserve"> </w:t>
      </w:r>
      <w:r w:rsidR="00674500" w:rsidRPr="00D05877">
        <w:rPr>
          <w:sz w:val="28"/>
          <w:szCs w:val="28"/>
        </w:rPr>
        <w:t>Федеральным законом</w:t>
      </w:r>
      <w:r w:rsidR="00674500">
        <w:rPr>
          <w:sz w:val="28"/>
          <w:szCs w:val="28"/>
        </w:rPr>
        <w:t xml:space="preserve"> </w:t>
      </w:r>
      <w:r w:rsidR="00674500" w:rsidRPr="00DD3716">
        <w:rPr>
          <w:sz w:val="28"/>
          <w:szCs w:val="28"/>
        </w:rPr>
        <w:t>от 06.10.2003 № 131-ФЗ «Об общих принципах организации местного самоуправления в Российской Федерации»</w:t>
      </w:r>
      <w:r w:rsidR="00674500" w:rsidRPr="00DD3716">
        <w:rPr>
          <w:sz w:val="28"/>
        </w:rPr>
        <w:t>, а</w:t>
      </w:r>
      <w:r w:rsidR="00674500" w:rsidRPr="0097570F">
        <w:rPr>
          <w:sz w:val="28"/>
        </w:rPr>
        <w:t xml:space="preserve"> также в случае упразднения поселения;</w:t>
      </w:r>
    </w:p>
    <w:p w:rsidR="009917B8" w:rsidRDefault="009917B8" w:rsidP="0081350A">
      <w:pPr>
        <w:pStyle w:val="WW-3"/>
        <w:rPr>
          <w:b w:val="0"/>
          <w:i w:val="0"/>
        </w:rPr>
      </w:pPr>
      <w:r>
        <w:rPr>
          <w:b w:val="0"/>
          <w:i w:val="0"/>
          <w:szCs w:val="28"/>
        </w:rPr>
        <w:lastRenderedPageBreak/>
        <w:t>4</w:t>
      </w:r>
      <w:r>
        <w:rPr>
          <w:b w:val="0"/>
          <w:i w:val="0"/>
        </w:rPr>
        <w:t>) утраты поселением статуса муниципального образования в связи с его объединением с городским округом;</w:t>
      </w:r>
    </w:p>
    <w:p w:rsidR="009917B8" w:rsidRDefault="009917B8" w:rsidP="0081350A">
      <w:pPr>
        <w:autoSpaceDE w:val="0"/>
        <w:ind w:firstLine="851"/>
        <w:jc w:val="both"/>
        <w:rPr>
          <w:sz w:val="28"/>
        </w:rPr>
      </w:pPr>
      <w:r>
        <w:rPr>
          <w:sz w:val="28"/>
          <w:szCs w:val="28"/>
        </w:rPr>
        <w:t>5</w:t>
      </w:r>
      <w:r>
        <w:rPr>
          <w:sz w:val="28"/>
        </w:rPr>
        <w:t>)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p>
    <w:p w:rsidR="00D475C6" w:rsidRPr="007F2C6C" w:rsidRDefault="009917B8" w:rsidP="00D475C6">
      <w:pPr>
        <w:suppressAutoHyphens w:val="0"/>
        <w:ind w:firstLine="851"/>
        <w:jc w:val="both"/>
        <w:rPr>
          <w:i/>
          <w:color w:val="FF0000"/>
          <w:sz w:val="28"/>
          <w:szCs w:val="28"/>
          <w:u w:val="single"/>
        </w:rPr>
      </w:pPr>
      <w:r>
        <w:rPr>
          <w:sz w:val="28"/>
          <w:szCs w:val="28"/>
        </w:rPr>
        <w:t>6) нарушения срока издания муниципального правового акта, требуемого для реализации решения, принятого путем волеизъявления граждан.</w:t>
      </w:r>
      <w:r>
        <w:rPr>
          <w:i/>
          <w:sz w:val="28"/>
        </w:rPr>
        <w:t xml:space="preserve">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2. С инициативой о самороспуске может выступить группа депутатов Совета численностью не менее 1/3 депутатов от числа избранных депутатов, глава поселения. </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Инициатива о самороспуске оформляется письменным заявлением и вносится в Совет. Письменное заявление, подписанное всеми депутатами инициативной группы, главой поселения должно содержать предложение о самороспуске с указанием причины самороспуска, сведения об инициаторе либо инициаторах самороспуска (фамилия, имя, отчество), личную подпись и дату ее внесения.</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 xml:space="preserve">3. Заявление о самороспуске подлежит рассмотрению </w:t>
      </w:r>
      <w:proofErr w:type="gramStart"/>
      <w:r>
        <w:rPr>
          <w:rFonts w:ascii="Times New Roman" w:hAnsi="Times New Roman"/>
          <w:sz w:val="28"/>
        </w:rPr>
        <w:t>на</w:t>
      </w:r>
      <w:proofErr w:type="gramEnd"/>
      <w:r>
        <w:rPr>
          <w:rFonts w:ascii="Times New Roman" w:hAnsi="Times New Roman"/>
          <w:sz w:val="28"/>
        </w:rPr>
        <w:t xml:space="preserve"> </w:t>
      </w:r>
      <w:proofErr w:type="gramStart"/>
      <w:r>
        <w:rPr>
          <w:rFonts w:ascii="Times New Roman" w:hAnsi="Times New Roman"/>
          <w:sz w:val="28"/>
        </w:rPr>
        <w:t>очередной</w:t>
      </w:r>
      <w:proofErr w:type="gramEnd"/>
      <w:r>
        <w:rPr>
          <w:rFonts w:ascii="Times New Roman" w:hAnsi="Times New Roman"/>
          <w:sz w:val="28"/>
        </w:rPr>
        <w:t xml:space="preserve"> либо на внеочередной сессии Совета, но не позднее одного месяца со дня его поступления в Совет.</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Продолжительность рассмотрения вопроса о самороспуске Совета должна гарантировать возможность всестороннего и объективного обсуждения всех обстоятельств и обоснований инициативы самороспуска.</w:t>
      </w:r>
    </w:p>
    <w:p w:rsidR="009917B8" w:rsidRDefault="009917B8" w:rsidP="0081350A">
      <w:pPr>
        <w:pStyle w:val="15"/>
        <w:widowControl w:val="0"/>
        <w:suppressAutoHyphens/>
        <w:ind w:firstLine="851"/>
        <w:jc w:val="both"/>
        <w:rPr>
          <w:rFonts w:ascii="Times New Roman" w:hAnsi="Times New Roman"/>
          <w:sz w:val="28"/>
        </w:rPr>
      </w:pPr>
      <w:r>
        <w:rPr>
          <w:rFonts w:ascii="Times New Roman" w:hAnsi="Times New Roman"/>
          <w:sz w:val="28"/>
        </w:rPr>
        <w:t>4. Решение о самороспуске принимается не менее чем двумя третями голосов от установленного числа депутатов Совета на ближайшей сессии Совета либо на внеочередной сессии Совета.</w:t>
      </w:r>
    </w:p>
    <w:p w:rsidR="009917B8" w:rsidRDefault="009917B8" w:rsidP="0081350A">
      <w:pPr>
        <w:pStyle w:val="WW-2"/>
        <w:tabs>
          <w:tab w:val="left" w:pos="1351"/>
        </w:tabs>
      </w:pPr>
      <w:r>
        <w:t>5. Досрочное прекращение полномочий Совета влечет досрочное прекращение полномочий депутатов Совета.</w:t>
      </w:r>
    </w:p>
    <w:p w:rsidR="009917B8" w:rsidRDefault="009917B8" w:rsidP="0081350A">
      <w:pPr>
        <w:tabs>
          <w:tab w:val="left" w:pos="1351"/>
          <w:tab w:val="left" w:pos="1482"/>
        </w:tabs>
        <w:ind w:firstLine="851"/>
        <w:jc w:val="both"/>
        <w:rPr>
          <w:rFonts w:eastAsia="Times New Roman"/>
          <w:sz w:val="28"/>
        </w:rPr>
      </w:pPr>
      <w:r>
        <w:rPr>
          <w:rFonts w:eastAsia="Times New Roman"/>
          <w:sz w:val="28"/>
        </w:rPr>
        <w:t xml:space="preserve">6. В случае досрочного прекращения </w:t>
      </w:r>
      <w:r w:rsidR="00694A2B" w:rsidRPr="00D05877">
        <w:rPr>
          <w:rFonts w:eastAsia="Times New Roman"/>
          <w:sz w:val="28"/>
        </w:rPr>
        <w:t xml:space="preserve">полномочий Совета </w:t>
      </w:r>
      <w:r>
        <w:rPr>
          <w:rFonts w:eastAsia="Times New Roman"/>
          <w:sz w:val="28"/>
        </w:rPr>
        <w:t xml:space="preserve">или </w:t>
      </w:r>
      <w:r w:rsidR="00694A2B" w:rsidRPr="00D05877">
        <w:rPr>
          <w:rFonts w:eastAsia="Times New Roman"/>
          <w:sz w:val="28"/>
        </w:rPr>
        <w:t xml:space="preserve">его </w:t>
      </w:r>
      <w:r w:rsidR="00D05877">
        <w:rPr>
          <w:rFonts w:eastAsia="Times New Roman"/>
          <w:sz w:val="28"/>
        </w:rPr>
        <w:t>самороспуска</w:t>
      </w:r>
      <w:r>
        <w:rPr>
          <w:rFonts w:eastAsia="Times New Roman"/>
          <w:sz w:val="28"/>
        </w:rPr>
        <w:t>, выборы депутатов Совета</w:t>
      </w:r>
      <w:r>
        <w:rPr>
          <w:rFonts w:eastAsia="Times New Roman"/>
          <w:b/>
          <w:sz w:val="28"/>
        </w:rPr>
        <w:t xml:space="preserve"> </w:t>
      </w:r>
      <w:r>
        <w:rPr>
          <w:rFonts w:eastAsia="Times New Roman"/>
          <w:sz w:val="28"/>
        </w:rPr>
        <w:t>нового</w:t>
      </w:r>
      <w:r>
        <w:rPr>
          <w:rFonts w:eastAsia="Times New Roman"/>
          <w:b/>
          <w:sz w:val="28"/>
        </w:rPr>
        <w:t xml:space="preserve"> </w:t>
      </w:r>
      <w:r>
        <w:rPr>
          <w:rFonts w:eastAsia="Times New Roman"/>
          <w:sz w:val="28"/>
        </w:rPr>
        <w:t>созыва назначаются и проводятся в соответствии с законодательством.</w:t>
      </w:r>
    </w:p>
    <w:p w:rsidR="009917B8" w:rsidRDefault="009917B8" w:rsidP="0081350A">
      <w:pPr>
        <w:tabs>
          <w:tab w:val="left" w:pos="142"/>
          <w:tab w:val="left" w:pos="1482"/>
        </w:tabs>
        <w:ind w:firstLine="851"/>
        <w:jc w:val="both"/>
        <w:rPr>
          <w:rFonts w:eastAsia="Times New Roman"/>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30. Глава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Глава поселения является высшим должностным лицом муниципального образования, наделяется настоящим уставом собственными полномочиями по решению вопросов местного значения.</w:t>
      </w:r>
    </w:p>
    <w:p w:rsidR="009917B8" w:rsidRDefault="009917B8" w:rsidP="0081350A">
      <w:pPr>
        <w:pStyle w:val="ConsNormal"/>
        <w:numPr>
          <w:ilvl w:val="1"/>
          <w:numId w:val="8"/>
        </w:numPr>
        <w:tabs>
          <w:tab w:val="left" w:pos="72"/>
        </w:tabs>
        <w:ind w:left="0" w:firstLine="851"/>
        <w:jc w:val="both"/>
        <w:rPr>
          <w:rFonts w:ascii="Times New Roman" w:hAnsi="Times New Roman"/>
          <w:sz w:val="28"/>
        </w:rPr>
      </w:pPr>
      <w:r>
        <w:rPr>
          <w:rFonts w:ascii="Times New Roman" w:hAnsi="Times New Roman"/>
          <w:sz w:val="28"/>
        </w:rPr>
        <w:t xml:space="preserve">Глава поселения возглавляет администрацию и исполняет полномочия председателя Совета. </w:t>
      </w:r>
    </w:p>
    <w:p w:rsidR="009917B8" w:rsidRDefault="009917B8" w:rsidP="0081350A">
      <w:pPr>
        <w:pStyle w:val="ConsNormal"/>
        <w:numPr>
          <w:ilvl w:val="1"/>
          <w:numId w:val="8"/>
        </w:numPr>
        <w:tabs>
          <w:tab w:val="left" w:pos="-851"/>
        </w:tabs>
        <w:ind w:left="0" w:firstLine="851"/>
        <w:jc w:val="both"/>
        <w:rPr>
          <w:rFonts w:ascii="Times New Roman" w:hAnsi="Times New Roman"/>
          <w:color w:val="000000"/>
          <w:sz w:val="28"/>
        </w:rPr>
      </w:pPr>
      <w:r>
        <w:rPr>
          <w:rFonts w:ascii="Times New Roman" w:hAnsi="Times New Roman"/>
          <w:sz w:val="28"/>
        </w:rPr>
        <w:t>Глава поселения</w:t>
      </w:r>
      <w:r>
        <w:rPr>
          <w:rFonts w:ascii="Times New Roman" w:hAnsi="Times New Roman"/>
          <w:color w:val="000000"/>
          <w:sz w:val="28"/>
        </w:rPr>
        <w:t xml:space="preserve"> исполняет свои полномочия на постоянной основе.</w:t>
      </w:r>
    </w:p>
    <w:p w:rsidR="009917B8" w:rsidRDefault="009917B8" w:rsidP="0081350A">
      <w:pPr>
        <w:pStyle w:val="ConsNormal"/>
        <w:numPr>
          <w:ilvl w:val="1"/>
          <w:numId w:val="8"/>
        </w:numPr>
        <w:tabs>
          <w:tab w:val="left" w:pos="-2268"/>
          <w:tab w:val="left" w:pos="-1843"/>
        </w:tabs>
        <w:ind w:left="0" w:firstLine="851"/>
        <w:jc w:val="both"/>
        <w:rPr>
          <w:rFonts w:ascii="Times New Roman" w:hAnsi="Times New Roman"/>
          <w:sz w:val="28"/>
        </w:rPr>
      </w:pPr>
      <w:r>
        <w:rPr>
          <w:rFonts w:ascii="Times New Roman" w:hAnsi="Times New Roman"/>
          <w:sz w:val="28"/>
        </w:rPr>
        <w:t xml:space="preserve">Глава поселения </w:t>
      </w:r>
      <w:proofErr w:type="gramStart"/>
      <w:r>
        <w:rPr>
          <w:rFonts w:ascii="Times New Roman" w:hAnsi="Times New Roman"/>
          <w:sz w:val="28"/>
        </w:rPr>
        <w:t>подконтролен</w:t>
      </w:r>
      <w:proofErr w:type="gramEnd"/>
      <w:r>
        <w:rPr>
          <w:rFonts w:ascii="Times New Roman" w:hAnsi="Times New Roman"/>
          <w:sz w:val="28"/>
        </w:rPr>
        <w:t xml:space="preserve"> и подотчетен непосредственно населению муниципального образования и Совету.</w:t>
      </w:r>
    </w:p>
    <w:p w:rsidR="009917B8" w:rsidRDefault="009917B8" w:rsidP="0081350A">
      <w:pPr>
        <w:pStyle w:val="ConsNormal"/>
        <w:numPr>
          <w:ilvl w:val="1"/>
          <w:numId w:val="8"/>
        </w:numPr>
        <w:tabs>
          <w:tab w:val="left" w:pos="-2268"/>
        </w:tabs>
        <w:ind w:left="0" w:firstLine="851"/>
        <w:jc w:val="both"/>
        <w:rPr>
          <w:rFonts w:ascii="Times New Roman" w:hAnsi="Times New Roman"/>
          <w:sz w:val="28"/>
        </w:rPr>
      </w:pPr>
      <w:r>
        <w:rPr>
          <w:rFonts w:ascii="Times New Roman" w:hAnsi="Times New Roman"/>
          <w:sz w:val="28"/>
        </w:rPr>
        <w:t>Глава поселения избирается сроком на 5 лет на основе всеобщего равного и прямого избирательного права при тайном голосовании в соответствии с законодательством и настоящим уставом.</w:t>
      </w:r>
    </w:p>
    <w:p w:rsidR="009917B8" w:rsidRDefault="009917B8" w:rsidP="0081350A">
      <w:pPr>
        <w:pStyle w:val="ConsNormal"/>
        <w:ind w:firstLine="851"/>
        <w:jc w:val="both"/>
        <w:rPr>
          <w:rFonts w:ascii="Times New Roman" w:hAnsi="Times New Roman"/>
          <w:sz w:val="28"/>
        </w:rPr>
      </w:pPr>
      <w:r>
        <w:rPr>
          <w:rFonts w:ascii="Times New Roman" w:hAnsi="Times New Roman"/>
          <w:sz w:val="28"/>
        </w:rPr>
        <w:lastRenderedPageBreak/>
        <w:t>В случае избрания главы поселения на досрочных выборах срок его полномочий определяется с учетом положений части 4 статьи 13 настоящего устава.</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Главой поселения может быть избран гражданин Российской Федерации, достигший ко дню голосования возраста 21 года.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Полномочия главы поселения начинаются со дня его вступления в должность и прекращаются в день вступления в должность вновь избранного главы поселения.</w:t>
      </w:r>
    </w:p>
    <w:p w:rsidR="009917B8" w:rsidRDefault="009917B8" w:rsidP="0081350A">
      <w:pPr>
        <w:pStyle w:val="ConsNormal"/>
        <w:numPr>
          <w:ilvl w:val="1"/>
          <w:numId w:val="8"/>
        </w:numPr>
        <w:ind w:left="0" w:firstLine="851"/>
        <w:jc w:val="both"/>
        <w:rPr>
          <w:rFonts w:ascii="Times New Roman" w:hAnsi="Times New Roman"/>
          <w:sz w:val="28"/>
        </w:rPr>
      </w:pPr>
      <w:r>
        <w:rPr>
          <w:rFonts w:ascii="Times New Roman" w:hAnsi="Times New Roman"/>
          <w:sz w:val="28"/>
        </w:rPr>
        <w:t>Вступление в должность главы</w:t>
      </w:r>
      <w:r>
        <w:rPr>
          <w:rFonts w:ascii="Times New Roman" w:hAnsi="Times New Roman"/>
          <w:color w:val="000000"/>
          <w:sz w:val="28"/>
        </w:rPr>
        <w:t xml:space="preserve"> </w:t>
      </w:r>
      <w:r>
        <w:rPr>
          <w:rFonts w:ascii="Times New Roman" w:hAnsi="Times New Roman"/>
          <w:sz w:val="28"/>
        </w:rPr>
        <w:t>поселения осуществляется не позднее трех недель со дня избрания в торжественной обстановке на сессии Совета.</w:t>
      </w:r>
    </w:p>
    <w:p w:rsidR="009917B8" w:rsidRDefault="009917B8" w:rsidP="0081350A">
      <w:pPr>
        <w:ind w:firstLine="851"/>
        <w:jc w:val="both"/>
        <w:rPr>
          <w:sz w:val="28"/>
        </w:rPr>
      </w:pPr>
      <w:r>
        <w:rPr>
          <w:sz w:val="28"/>
        </w:rPr>
        <w:t>8.</w:t>
      </w:r>
      <w:r>
        <w:rPr>
          <w:b/>
          <w:sz w:val="28"/>
        </w:rPr>
        <w:t xml:space="preserve"> </w:t>
      </w:r>
      <w:r>
        <w:rPr>
          <w:sz w:val="28"/>
        </w:rPr>
        <w:t xml:space="preserve">Глава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w:t>
      </w:r>
      <w:r w:rsidRPr="00585ADC">
        <w:rPr>
          <w:rStyle w:val="80"/>
        </w:rPr>
        <w:t>и д</w:t>
      </w:r>
      <w:r w:rsidRPr="00EE335F">
        <w:rPr>
          <w:sz w:val="28"/>
        </w:rPr>
        <w:t>олжности</w:t>
      </w:r>
      <w:r>
        <w:rPr>
          <w:sz w:val="28"/>
        </w:rPr>
        <w:t xml:space="preserve"> муниципальной службы. </w:t>
      </w:r>
    </w:p>
    <w:p w:rsidR="009917B8" w:rsidRDefault="009917B8" w:rsidP="0081350A">
      <w:pPr>
        <w:ind w:firstLine="851"/>
        <w:jc w:val="both"/>
        <w:rPr>
          <w:sz w:val="28"/>
        </w:rPr>
      </w:pPr>
      <w:r>
        <w:rPr>
          <w:sz w:val="28"/>
        </w:rPr>
        <w:t>9. Глава поселения не вправе:</w:t>
      </w:r>
    </w:p>
    <w:p w:rsidR="003041F9" w:rsidRPr="00D05877" w:rsidRDefault="00665B58" w:rsidP="00665B58">
      <w:pPr>
        <w:widowControl/>
        <w:suppressAutoHyphens w:val="0"/>
        <w:autoSpaceDE w:val="0"/>
        <w:autoSpaceDN w:val="0"/>
        <w:adjustRightInd w:val="0"/>
        <w:ind w:firstLine="851"/>
        <w:jc w:val="both"/>
        <w:rPr>
          <w:strike/>
        </w:rPr>
      </w:pPr>
      <w:proofErr w:type="gramStart"/>
      <w:r w:rsidRPr="00D05877">
        <w:rPr>
          <w:rFonts w:eastAsiaTheme="minorHAnsi"/>
          <w:kern w:val="0"/>
          <w:sz w:val="28"/>
          <w:szCs w:val="28"/>
        </w:rPr>
        <w:t>1) з</w:t>
      </w:r>
      <w:r w:rsidR="003041F9" w:rsidRPr="00D05877">
        <w:rPr>
          <w:rFonts w:eastAsiaTheme="minorHAnsi"/>
          <w:kern w:val="0"/>
          <w:sz w:val="28"/>
          <w:szCs w:val="28"/>
        </w:rPr>
        <w:t xml:space="preserve">аниматься предпринимательской деятельностью лично или через доверенных лиц, а также участвовать в управлении хозяйствующим субъектом (за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 если иное не предусмотрено федеральными законами или если в порядке, установленном муниципальным правовым актом в соответствии с федеральными законами и законами </w:t>
      </w:r>
      <w:r w:rsidRPr="00D05877">
        <w:rPr>
          <w:rFonts w:eastAsiaTheme="minorHAnsi"/>
          <w:kern w:val="0"/>
          <w:sz w:val="28"/>
          <w:szCs w:val="28"/>
        </w:rPr>
        <w:t>Краснодарского края</w:t>
      </w:r>
      <w:r w:rsidR="003041F9" w:rsidRPr="00D05877">
        <w:rPr>
          <w:rFonts w:eastAsiaTheme="minorHAnsi"/>
          <w:kern w:val="0"/>
          <w:sz w:val="28"/>
          <w:szCs w:val="28"/>
        </w:rPr>
        <w:t>, ему</w:t>
      </w:r>
      <w:proofErr w:type="gramEnd"/>
      <w:r w:rsidR="003041F9" w:rsidRPr="00D05877">
        <w:rPr>
          <w:rFonts w:eastAsiaTheme="minorHAnsi"/>
          <w:kern w:val="0"/>
          <w:sz w:val="28"/>
          <w:szCs w:val="28"/>
        </w:rPr>
        <w:t xml:space="preserve"> не поручено участвовать в управлении этой организацией;</w:t>
      </w:r>
    </w:p>
    <w:p w:rsidR="009917B8" w:rsidRDefault="00DE3807" w:rsidP="0081350A">
      <w:pPr>
        <w:ind w:firstLine="851"/>
        <w:jc w:val="both"/>
        <w:rPr>
          <w:sz w:val="28"/>
        </w:rPr>
      </w:pPr>
      <w:r w:rsidRPr="00D05877">
        <w:rPr>
          <w:sz w:val="28"/>
        </w:rPr>
        <w:t>2</w:t>
      </w:r>
      <w:r w:rsidR="009917B8">
        <w:rPr>
          <w:sz w:val="28"/>
        </w:rPr>
        <w:t>)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9917B8" w:rsidRDefault="00DE3807" w:rsidP="0081350A">
      <w:pPr>
        <w:pStyle w:val="ConsNormal"/>
        <w:tabs>
          <w:tab w:val="left" w:pos="0"/>
        </w:tabs>
        <w:ind w:firstLine="851"/>
        <w:jc w:val="both"/>
        <w:rPr>
          <w:rFonts w:ascii="Times New Roman" w:hAnsi="Times New Roman"/>
          <w:sz w:val="28"/>
        </w:rPr>
      </w:pPr>
      <w:r w:rsidRPr="00D05877">
        <w:rPr>
          <w:rFonts w:ascii="Times New Roman" w:hAnsi="Times New Roman"/>
          <w:sz w:val="28"/>
        </w:rPr>
        <w:t>3</w:t>
      </w:r>
      <w:r w:rsidR="009917B8" w:rsidRPr="00D05877">
        <w:rPr>
          <w:rFonts w:ascii="Times New Roman" w:hAnsi="Times New Roman"/>
          <w:sz w:val="28"/>
        </w:rPr>
        <w:t>)</w:t>
      </w:r>
      <w:r w:rsidR="009917B8">
        <w:rPr>
          <w:rFonts w:ascii="Times New Roman" w:hAnsi="Times New Roman"/>
          <w:sz w:val="28"/>
        </w:rPr>
        <w:t xml:space="preserve">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10. Глава поселения не может одновременно исполнять полномочия </w:t>
      </w:r>
      <w:r>
        <w:rPr>
          <w:rFonts w:ascii="Times New Roman" w:hAnsi="Times New Roman"/>
          <w:sz w:val="28"/>
        </w:rPr>
        <w:lastRenderedPageBreak/>
        <w:t>депутата представительного органа иного муниципального образования или выборного должностного лица местного самоуправления иного муниципального образования, за исключением случаев, установленных Федеральным законом от 06.10</w:t>
      </w:r>
      <w:r w:rsidR="00A03B53">
        <w:rPr>
          <w:rFonts w:ascii="Times New Roman" w:hAnsi="Times New Roman"/>
          <w:sz w:val="28"/>
        </w:rPr>
        <w:t>.</w:t>
      </w:r>
      <w:r>
        <w:rPr>
          <w:rFonts w:ascii="Times New Roman" w:hAnsi="Times New Roman"/>
          <w:sz w:val="28"/>
        </w:rPr>
        <w:t xml:space="preserve">2003 № 131-ФЗ </w:t>
      </w:r>
      <w:r w:rsidR="00A03B53">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A03B53">
        <w:rPr>
          <w:rFonts w:ascii="Times New Roman" w:hAnsi="Times New Roman"/>
          <w:sz w:val="28"/>
        </w:rPr>
        <w:t>»</w:t>
      </w:r>
      <w:r>
        <w:rPr>
          <w:rFonts w:ascii="Times New Roman" w:hAnsi="Times New Roman"/>
          <w:sz w:val="28"/>
        </w:rPr>
        <w:t>.</w:t>
      </w:r>
    </w:p>
    <w:p w:rsidR="009917B8" w:rsidRDefault="009917B8" w:rsidP="0081350A">
      <w:pPr>
        <w:pStyle w:val="ConsNormal"/>
        <w:tabs>
          <w:tab w:val="left" w:pos="-709"/>
        </w:tabs>
        <w:ind w:firstLine="851"/>
        <w:jc w:val="both"/>
        <w:rPr>
          <w:rFonts w:ascii="Times New Roman" w:hAnsi="Times New Roman"/>
          <w:sz w:val="28"/>
        </w:rPr>
      </w:pPr>
      <w:r>
        <w:rPr>
          <w:rFonts w:ascii="Times New Roman" w:hAnsi="Times New Roman"/>
          <w:sz w:val="28"/>
        </w:rPr>
        <w:t xml:space="preserve">11. </w:t>
      </w:r>
      <w:proofErr w:type="gramStart"/>
      <w:r>
        <w:rPr>
          <w:rFonts w:ascii="Times New Roman" w:hAnsi="Times New Roman"/>
          <w:sz w:val="28"/>
        </w:rPr>
        <w:t>Гарантии прав главы поселения при привлечении его к уголовной или административной ответственности, задержании, аресте, обыске, допросе, совершении в отношении его иных уголовно-процессуальных и административно-процессуальных действий, а также при проведении оперативно-розыскных мероприятий в отношении главы</w:t>
      </w:r>
      <w:r>
        <w:rPr>
          <w:rFonts w:ascii="Times New Roman" w:hAnsi="Times New Roman"/>
          <w:color w:val="000000"/>
          <w:sz w:val="28"/>
        </w:rPr>
        <w:t xml:space="preserve"> </w:t>
      </w:r>
      <w:r>
        <w:rPr>
          <w:rFonts w:ascii="Times New Roman" w:hAnsi="Times New Roman"/>
          <w:sz w:val="28"/>
        </w:rPr>
        <w:t>муниципального образования, занимаемого им жилого и (или) служебного помещения, его багажа, личных и служебных транспортных средств, переписки, используемых им средств связи, принадлежащих ему документов устанавливаются федеральными</w:t>
      </w:r>
      <w:proofErr w:type="gramEnd"/>
      <w:r>
        <w:rPr>
          <w:rFonts w:ascii="Times New Roman" w:hAnsi="Times New Roman"/>
          <w:sz w:val="28"/>
        </w:rPr>
        <w:t xml:space="preserve"> законами.</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color w:val="000000"/>
          <w:sz w:val="28"/>
        </w:rPr>
        <w:t xml:space="preserve">12. Глава </w:t>
      </w:r>
      <w:r>
        <w:rPr>
          <w:rFonts w:ascii="Times New Roman" w:hAnsi="Times New Roman"/>
          <w:sz w:val="28"/>
        </w:rPr>
        <w:t xml:space="preserve">поселения не может быть привлечен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главы муниципального образования, в том числе по истечении срока его полномочий. Данное положение не распространяется на случаи, когда </w:t>
      </w:r>
      <w:r>
        <w:rPr>
          <w:rFonts w:ascii="Times New Roman" w:hAnsi="Times New Roman"/>
          <w:color w:val="000000"/>
          <w:sz w:val="28"/>
        </w:rPr>
        <w:t xml:space="preserve">главой </w:t>
      </w:r>
      <w:r>
        <w:rPr>
          <w:rFonts w:ascii="Times New Roman" w:hAnsi="Times New Roman"/>
          <w:sz w:val="28"/>
        </w:rPr>
        <w:t>муниципального образования были допущены публичные оскорбления, клевета или иные нарушения, ответственность за которые предусмотрена федеральным законом.</w:t>
      </w:r>
    </w:p>
    <w:p w:rsidR="009917B8" w:rsidRDefault="009917B8" w:rsidP="0081350A">
      <w:pPr>
        <w:pStyle w:val="ConsNormal"/>
        <w:tabs>
          <w:tab w:val="left" w:pos="-1985"/>
        </w:tabs>
        <w:ind w:firstLine="851"/>
        <w:jc w:val="both"/>
        <w:rPr>
          <w:rFonts w:ascii="Times New Roman" w:hAnsi="Times New Roman"/>
          <w:sz w:val="28"/>
        </w:rPr>
      </w:pPr>
      <w:r>
        <w:rPr>
          <w:rFonts w:ascii="Times New Roman" w:hAnsi="Times New Roman"/>
          <w:sz w:val="28"/>
        </w:rPr>
        <w:t>13. Глава поселения не может участвовать в качестве защитника или представителя (кроме случаев законного представительства) по гражданскому или уголовному делу либо делу об административном правонарушении.</w:t>
      </w:r>
    </w:p>
    <w:p w:rsidR="00EB373E" w:rsidRPr="00D23DC0" w:rsidRDefault="00EB373E" w:rsidP="00EB373E">
      <w:pPr>
        <w:pStyle w:val="ConsPlusNormal"/>
        <w:ind w:firstLine="851"/>
        <w:jc w:val="both"/>
        <w:outlineLvl w:val="1"/>
        <w:rPr>
          <w:rFonts w:ascii="Times New Roman" w:eastAsiaTheme="minorHAnsi" w:hAnsi="Times New Roman" w:cs="Times New Roman"/>
          <w:kern w:val="0"/>
          <w:sz w:val="28"/>
          <w:szCs w:val="28"/>
          <w:lang w:eastAsia="en-US" w:bidi="ar-SA"/>
        </w:rPr>
      </w:pPr>
      <w:r w:rsidRPr="00D23DC0">
        <w:rPr>
          <w:rFonts w:ascii="Times New Roman" w:hAnsi="Times New Roman" w:cs="Times New Roman"/>
          <w:sz w:val="28"/>
          <w:szCs w:val="28"/>
        </w:rPr>
        <w:t xml:space="preserve">14. </w:t>
      </w:r>
      <w:r w:rsidRPr="00D23DC0">
        <w:rPr>
          <w:rFonts w:ascii="Times New Roman" w:eastAsiaTheme="minorHAnsi" w:hAnsi="Times New Roman" w:cs="Times New Roman"/>
          <w:kern w:val="0"/>
          <w:sz w:val="28"/>
          <w:szCs w:val="28"/>
          <w:lang w:eastAsia="en-US" w:bidi="ar-SA"/>
        </w:rPr>
        <w:t xml:space="preserve">Глава </w:t>
      </w:r>
      <w:r w:rsidR="009C2354" w:rsidRPr="00D23DC0">
        <w:rPr>
          <w:rFonts w:ascii="Times New Roman" w:eastAsiaTheme="minorHAnsi" w:hAnsi="Times New Roman" w:cs="Times New Roman"/>
          <w:kern w:val="0"/>
          <w:sz w:val="28"/>
          <w:szCs w:val="28"/>
          <w:lang w:eastAsia="en-US" w:bidi="ar-SA"/>
        </w:rPr>
        <w:t>поселения</w:t>
      </w:r>
      <w:r w:rsidRPr="00D23DC0">
        <w:rPr>
          <w:rFonts w:ascii="Times New Roman" w:eastAsiaTheme="minorHAnsi" w:hAnsi="Times New Roman" w:cs="Times New Roman"/>
          <w:kern w:val="0"/>
          <w:sz w:val="28"/>
          <w:szCs w:val="28"/>
          <w:lang w:eastAsia="en-US" w:bidi="ar-SA"/>
        </w:rPr>
        <w:t xml:space="preserve"> должен соблюдать ограничения и запреты и исполнять обязанности, которые установлены Федеральным </w:t>
      </w:r>
      <w:hyperlink r:id="rId11" w:history="1">
        <w:r w:rsidRPr="00D23DC0">
          <w:rPr>
            <w:rFonts w:ascii="Times New Roman" w:eastAsiaTheme="minorHAnsi" w:hAnsi="Times New Roman" w:cs="Times New Roman"/>
            <w:kern w:val="0"/>
            <w:sz w:val="28"/>
            <w:szCs w:val="28"/>
            <w:lang w:eastAsia="en-US" w:bidi="ar-SA"/>
          </w:rPr>
          <w:t>законом</w:t>
        </w:r>
      </w:hyperlink>
      <w:r w:rsidRPr="00D23DC0">
        <w:rPr>
          <w:rFonts w:ascii="Times New Roman" w:eastAsiaTheme="minorHAnsi" w:hAnsi="Times New Roman" w:cs="Times New Roman"/>
          <w:kern w:val="0"/>
          <w:sz w:val="28"/>
          <w:szCs w:val="28"/>
          <w:lang w:eastAsia="en-US" w:bidi="ar-SA"/>
        </w:rPr>
        <w:t xml:space="preserve"> от 25.12.2008 № 273-ФЗ </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О противодействии коррупции</w:t>
      </w:r>
      <w:r w:rsidR="005B2D9F" w:rsidRPr="00D23DC0">
        <w:rPr>
          <w:rFonts w:ascii="Times New Roman" w:eastAsiaTheme="minorHAnsi" w:hAnsi="Times New Roman" w:cs="Times New Roman"/>
          <w:kern w:val="0"/>
          <w:sz w:val="28"/>
          <w:szCs w:val="28"/>
          <w:lang w:eastAsia="en-US" w:bidi="ar-SA"/>
        </w:rPr>
        <w:t>»</w:t>
      </w:r>
      <w:r w:rsidRPr="00D23DC0">
        <w:rPr>
          <w:rFonts w:ascii="Times New Roman" w:eastAsiaTheme="minorHAnsi" w:hAnsi="Times New Roman" w:cs="Times New Roman"/>
          <w:kern w:val="0"/>
          <w:sz w:val="28"/>
          <w:szCs w:val="28"/>
          <w:lang w:eastAsia="en-US" w:bidi="ar-SA"/>
        </w:rPr>
        <w:t xml:space="preserve"> и другими федеральными законами.</w:t>
      </w:r>
    </w:p>
    <w:p w:rsidR="005F4AFD" w:rsidRDefault="005F4AFD" w:rsidP="0081350A">
      <w:pPr>
        <w:tabs>
          <w:tab w:val="left" w:pos="142"/>
        </w:tabs>
        <w:ind w:firstLine="851"/>
        <w:rPr>
          <w:rFonts w:eastAsia="Times New Roman"/>
          <w:b/>
          <w:sz w:val="28"/>
        </w:rPr>
      </w:pPr>
    </w:p>
    <w:p w:rsidR="009917B8" w:rsidRDefault="009917B8" w:rsidP="0081350A">
      <w:pPr>
        <w:tabs>
          <w:tab w:val="left" w:pos="142"/>
        </w:tabs>
        <w:ind w:firstLine="851"/>
        <w:rPr>
          <w:rFonts w:eastAsia="Times New Roman"/>
          <w:b/>
          <w:sz w:val="28"/>
        </w:rPr>
      </w:pPr>
      <w:r>
        <w:rPr>
          <w:rFonts w:eastAsia="Times New Roman"/>
          <w:b/>
          <w:sz w:val="28"/>
        </w:rPr>
        <w:t>Статья 31. Полномочия главы поселения</w:t>
      </w:r>
    </w:p>
    <w:p w:rsidR="009917B8" w:rsidRDefault="009917B8" w:rsidP="0081350A">
      <w:pPr>
        <w:tabs>
          <w:tab w:val="left" w:pos="-2410"/>
        </w:tabs>
        <w:ind w:firstLine="851"/>
        <w:rPr>
          <w:rFonts w:eastAsia="Times New Roman"/>
          <w:sz w:val="28"/>
        </w:rPr>
      </w:pPr>
      <w:r>
        <w:rPr>
          <w:rFonts w:eastAsia="Times New Roman"/>
          <w:sz w:val="28"/>
        </w:rPr>
        <w:t>1. Глава</w:t>
      </w:r>
      <w:r>
        <w:rPr>
          <w:rFonts w:eastAsia="Times New Roman"/>
          <w:color w:val="000000"/>
          <w:sz w:val="28"/>
        </w:rPr>
        <w:t xml:space="preserve"> </w:t>
      </w:r>
      <w:r>
        <w:rPr>
          <w:rFonts w:eastAsia="Times New Roman"/>
          <w:sz w:val="28"/>
        </w:rPr>
        <w:t>поселения в пределах своих полномочий:</w:t>
      </w:r>
    </w:p>
    <w:p w:rsidR="009917B8" w:rsidRDefault="009917B8" w:rsidP="0081350A">
      <w:pPr>
        <w:tabs>
          <w:tab w:val="left" w:pos="-2410"/>
        </w:tabs>
        <w:ind w:firstLine="851"/>
        <w:jc w:val="both"/>
        <w:rPr>
          <w:rFonts w:eastAsia="Times New Roman"/>
          <w:sz w:val="28"/>
        </w:rPr>
      </w:pPr>
      <w:r>
        <w:rPr>
          <w:rFonts w:eastAsia="Times New Roman"/>
          <w:sz w:val="28"/>
        </w:rPr>
        <w:t>1) представляет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поселения;</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2) подписывает и обнародует в порядке, установленном настоящим уставом, нормативные</w:t>
      </w:r>
      <w:r>
        <w:rPr>
          <w:rFonts w:ascii="Times New Roman" w:hAnsi="Times New Roman"/>
          <w:b/>
          <w:sz w:val="28"/>
        </w:rPr>
        <w:t xml:space="preserve"> </w:t>
      </w:r>
      <w:r>
        <w:rPr>
          <w:rFonts w:ascii="Times New Roman" w:hAnsi="Times New Roman"/>
          <w:sz w:val="28"/>
        </w:rPr>
        <w:t>правовые акты, принятые Советом;</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3) издает в пределах своих полномочий правовые акты;</w:t>
      </w:r>
    </w:p>
    <w:p w:rsidR="009917B8" w:rsidRDefault="009917B8" w:rsidP="0081350A">
      <w:pPr>
        <w:pStyle w:val="ConsNormal"/>
        <w:tabs>
          <w:tab w:val="left" w:pos="-2410"/>
        </w:tabs>
        <w:ind w:firstLine="851"/>
        <w:jc w:val="both"/>
        <w:rPr>
          <w:rFonts w:ascii="Times New Roman" w:hAnsi="Times New Roman"/>
          <w:sz w:val="28"/>
        </w:rPr>
      </w:pPr>
      <w:r>
        <w:rPr>
          <w:rFonts w:ascii="Times New Roman" w:hAnsi="Times New Roman"/>
          <w:sz w:val="28"/>
        </w:rPr>
        <w:t>4) вправе требовать созыва внеочередной сессии Совета;</w:t>
      </w:r>
    </w:p>
    <w:p w:rsidR="009917B8" w:rsidRDefault="009917B8" w:rsidP="0081350A">
      <w:pPr>
        <w:pStyle w:val="ConsNormal"/>
        <w:tabs>
          <w:tab w:val="left" w:pos="142"/>
        </w:tabs>
        <w:ind w:firstLine="851"/>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законами и законами Краснодарского края.</w:t>
      </w:r>
    </w:p>
    <w:p w:rsidR="009917B8" w:rsidRDefault="009917B8" w:rsidP="0081350A">
      <w:pPr>
        <w:pStyle w:val="ConsNormal"/>
        <w:ind w:firstLine="851"/>
        <w:jc w:val="both"/>
        <w:rPr>
          <w:rFonts w:ascii="Times New Roman" w:hAnsi="Times New Roman"/>
          <w:sz w:val="28"/>
        </w:rPr>
      </w:pPr>
    </w:p>
    <w:p w:rsidR="009917B8" w:rsidRDefault="009917B8" w:rsidP="0081350A">
      <w:pPr>
        <w:pStyle w:val="ConsNormal"/>
        <w:ind w:firstLine="851"/>
        <w:jc w:val="both"/>
        <w:rPr>
          <w:rFonts w:ascii="Times New Roman" w:hAnsi="Times New Roman"/>
          <w:sz w:val="28"/>
        </w:rPr>
      </w:pPr>
      <w:r>
        <w:rPr>
          <w:rFonts w:ascii="Times New Roman" w:hAnsi="Times New Roman"/>
          <w:sz w:val="28"/>
        </w:rPr>
        <w:t>2. Глава</w:t>
      </w:r>
      <w:r>
        <w:rPr>
          <w:sz w:val="28"/>
        </w:rPr>
        <w:t xml:space="preserve"> </w:t>
      </w:r>
      <w:r>
        <w:rPr>
          <w:rFonts w:ascii="Times New Roman" w:hAnsi="Times New Roman"/>
          <w:sz w:val="28"/>
        </w:rPr>
        <w:t>поселения исполняет следующие полномочия председателя</w:t>
      </w:r>
      <w:r>
        <w:rPr>
          <w:rFonts w:ascii="Times New Roman" w:hAnsi="Times New Roman"/>
          <w:b/>
          <w:i/>
          <w:sz w:val="28"/>
        </w:rPr>
        <w:t xml:space="preserve"> </w:t>
      </w:r>
      <w:r>
        <w:rPr>
          <w:rFonts w:ascii="Times New Roman" w:hAnsi="Times New Roman"/>
          <w:sz w:val="28"/>
        </w:rPr>
        <w:t>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председательствует на сессиях Совета, созывает сессии Совета, доводит до сведения депутатов Совета время и место проведения сессий, а также проект повестки дня;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 организует работу Совета, комиссий (комитетов);</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представляет Совет в отношениях с населением;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4) осуществляет руководство подготовкой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формирует и подписывает повестку дня сессий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6) направляет поступившие в Совет проекты решений Совета и материалы к ним в комиссии (комитеты) Совета по вопросам их ведения;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7) организует обеспечение деятельности Совета, открывает и закрывает счета в банковских учреждениях, подписывает финансовые документы;</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8) координирует деятельность комиссий (комитетов)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9) без доверенности представляет интересы Совета в судах, выдает доверенности от имени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10) от имени Совета подписывает заявления и иные документы, предусмотренные законодательством, в органы государственной власти и местного самоуправления, а также предприятия, учреждения и организации;</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11) принимает меры по обеспечению гласности и учету мнения населения в работе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12) рассматривает обращения, поступившие в Совет, ведет прием граждан;</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13) подписывает протоколы сессий Совета и решения, регулирующие вопросы организации деятельности Совета;</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14) оказывает содействие депутатам Совета в осуществлении ими депутатских полномочий;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15) осуществляет иные полномочия, возложенные на него законодательством, настоящим уставом и иными муниципальными правовыми актами.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Глава</w:t>
      </w:r>
      <w:r>
        <w:rPr>
          <w:sz w:val="28"/>
        </w:rPr>
        <w:t xml:space="preserve"> </w:t>
      </w:r>
      <w:r>
        <w:rPr>
          <w:rFonts w:ascii="Times New Roman" w:hAnsi="Times New Roman"/>
          <w:sz w:val="28"/>
        </w:rPr>
        <w:t>поселения исполняет следующие полномочия главы администрации:</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 рамках своих полномочий организует выполнение решений Совета;</w:t>
      </w:r>
    </w:p>
    <w:p w:rsidR="009917B8" w:rsidRDefault="009917B8" w:rsidP="0081350A">
      <w:pPr>
        <w:pStyle w:val="ConsNormal"/>
        <w:numPr>
          <w:ilvl w:val="0"/>
          <w:numId w:val="9"/>
        </w:numPr>
        <w:tabs>
          <w:tab w:val="left" w:pos="15"/>
        </w:tabs>
        <w:ind w:left="0" w:firstLine="851"/>
        <w:jc w:val="both"/>
        <w:rPr>
          <w:rFonts w:ascii="Times New Roman" w:hAnsi="Times New Roman"/>
          <w:sz w:val="28"/>
        </w:rPr>
      </w:pPr>
      <w:r>
        <w:rPr>
          <w:rFonts w:ascii="Times New Roman" w:hAnsi="Times New Roman"/>
          <w:sz w:val="28"/>
        </w:rPr>
        <w:t>вносит в Совет проекты</w:t>
      </w:r>
      <w:r>
        <w:rPr>
          <w:rFonts w:ascii="Times New Roman" w:hAnsi="Times New Roman"/>
          <w:b/>
          <w:sz w:val="28"/>
        </w:rPr>
        <w:t xml:space="preserve"> </w:t>
      </w:r>
      <w:r>
        <w:rPr>
          <w:rFonts w:ascii="Times New Roman" w:hAnsi="Times New Roman"/>
          <w:sz w:val="28"/>
        </w:rPr>
        <w:t>муниципальных правовых актов о внесении изменений и дополнений в устав поселения, обладает правом внесения в Совет проектов иных муниципальных правовых актов;</w:t>
      </w:r>
    </w:p>
    <w:p w:rsidR="009917B8" w:rsidRDefault="00A569A5" w:rsidP="00A569A5">
      <w:pPr>
        <w:pStyle w:val="ConsNormal"/>
        <w:tabs>
          <w:tab w:val="left" w:pos="15"/>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 xml:space="preserve">представляет на рассмотрение Совета проекты решений о введении или отмене местных налогов </w:t>
      </w:r>
      <w:r w:rsidR="009917B8" w:rsidRPr="007F2778">
        <w:rPr>
          <w:rFonts w:ascii="Times New Roman" w:hAnsi="Times New Roman"/>
          <w:sz w:val="28"/>
        </w:rPr>
        <w:t>и сборов</w:t>
      </w:r>
      <w:r w:rsidR="009917B8">
        <w:rPr>
          <w:rFonts w:ascii="Times New Roman" w:hAnsi="Times New Roman"/>
          <w:sz w:val="28"/>
        </w:rPr>
        <w:t xml:space="preserve">, а также другие правовые акты, </w:t>
      </w:r>
      <w:proofErr w:type="gramStart"/>
      <w:r w:rsidR="009917B8">
        <w:rPr>
          <w:rFonts w:ascii="Times New Roman" w:hAnsi="Times New Roman"/>
          <w:sz w:val="28"/>
        </w:rPr>
        <w:t>предусматривающие расходы, покрываемые за счет местного бюджета и дает</w:t>
      </w:r>
      <w:proofErr w:type="gramEnd"/>
      <w:r w:rsidR="009917B8">
        <w:rPr>
          <w:rFonts w:ascii="Times New Roman" w:hAnsi="Times New Roman"/>
          <w:sz w:val="28"/>
        </w:rPr>
        <w:t xml:space="preserve"> заключения при представлении проектов решений по указанным вопросам другими лицами, наделенными правом правотворческой инициативы;</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 xml:space="preserve">разрабатывает и представляет на утверждение Совета структуру </w:t>
      </w:r>
      <w:r w:rsidR="009917B8">
        <w:rPr>
          <w:rFonts w:ascii="Times New Roman" w:hAnsi="Times New Roman"/>
          <w:sz w:val="28"/>
        </w:rPr>
        <w:lastRenderedPageBreak/>
        <w:t>администрации, утверждает положения об отраслевых (функциональных) и территориальных</w:t>
      </w:r>
      <w:r w:rsidR="009917B8">
        <w:rPr>
          <w:rFonts w:ascii="Times New Roman" w:hAnsi="Times New Roman"/>
          <w:b/>
          <w:sz w:val="28"/>
        </w:rPr>
        <w:t xml:space="preserve"> </w:t>
      </w:r>
      <w:r w:rsidR="009917B8">
        <w:rPr>
          <w:rFonts w:ascii="Times New Roman" w:hAnsi="Times New Roman"/>
          <w:sz w:val="28"/>
        </w:rPr>
        <w:t xml:space="preserve">органах администрации не наделенных правами юридического лица;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представляет на утверждение Совета проекты положений об органах администрации, наделенных правами юридического лица;</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6) </w:t>
      </w:r>
      <w:r w:rsidR="009917B8">
        <w:rPr>
          <w:rFonts w:ascii="Times New Roman" w:hAnsi="Times New Roman"/>
          <w:sz w:val="28"/>
        </w:rPr>
        <w:t>формирует администрацию, руководит ее деятельностью на принципах единоначалия в соответствии с настоящим уставом, утверждает штатное расписание администрации, организует работу с кадрами в соответствии с законодательством;</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 xml:space="preserve">назначает и освобождает от должности заместителя главы </w:t>
      </w:r>
      <w:r w:rsidR="00622B16">
        <w:rPr>
          <w:rFonts w:ascii="Times New Roman" w:hAnsi="Times New Roman"/>
          <w:sz w:val="28"/>
        </w:rPr>
        <w:t xml:space="preserve">поселения </w:t>
      </w:r>
      <w:r w:rsidR="009917B8">
        <w:rPr>
          <w:rFonts w:ascii="Times New Roman" w:hAnsi="Times New Roman"/>
          <w:sz w:val="28"/>
        </w:rPr>
        <w:t xml:space="preserve">в соответствии с законодательством и настоящим уставом; </w:t>
      </w:r>
    </w:p>
    <w:p w:rsidR="009917B8" w:rsidRDefault="00A569A5" w:rsidP="00A569A5">
      <w:pPr>
        <w:pStyle w:val="ConsNormal"/>
        <w:tabs>
          <w:tab w:val="left" w:pos="15"/>
        </w:tabs>
        <w:jc w:val="both"/>
        <w:rPr>
          <w:rFonts w:ascii="Times New Roman" w:hAnsi="Times New Roman"/>
          <w:sz w:val="28"/>
        </w:rPr>
      </w:pPr>
      <w:r>
        <w:rPr>
          <w:rFonts w:ascii="Times New Roman" w:hAnsi="Times New Roman"/>
          <w:sz w:val="28"/>
        </w:rPr>
        <w:t xml:space="preserve">8) </w:t>
      </w:r>
      <w:r w:rsidR="009917B8">
        <w:rPr>
          <w:rFonts w:ascii="Times New Roman" w:hAnsi="Times New Roman"/>
          <w:sz w:val="28"/>
        </w:rPr>
        <w:t>назначает и освобождает в соответствии с законодательством</w:t>
      </w:r>
      <w:r w:rsidR="009917B8">
        <w:rPr>
          <w:rFonts w:ascii="Times New Roman" w:hAnsi="Times New Roman"/>
          <w:b/>
          <w:sz w:val="28"/>
        </w:rPr>
        <w:t xml:space="preserve"> </w:t>
      </w:r>
      <w:r w:rsidR="009917B8">
        <w:rPr>
          <w:rFonts w:ascii="Times New Roman" w:hAnsi="Times New Roman"/>
          <w:sz w:val="28"/>
        </w:rPr>
        <w:t>от должности руководителей отраслевых (функциональных) и территориальных органов администрации;</w:t>
      </w:r>
    </w:p>
    <w:p w:rsidR="009917B8" w:rsidRDefault="00E47908" w:rsidP="0081350A">
      <w:pPr>
        <w:tabs>
          <w:tab w:val="left" w:pos="15"/>
        </w:tabs>
        <w:ind w:firstLine="851"/>
        <w:jc w:val="both"/>
        <w:rPr>
          <w:rFonts w:eastAsia="Times New Roman"/>
          <w:sz w:val="28"/>
        </w:rPr>
      </w:pPr>
      <w:r>
        <w:rPr>
          <w:rFonts w:eastAsia="Times New Roman"/>
          <w:sz w:val="28"/>
        </w:rPr>
        <w:t>9</w:t>
      </w:r>
      <w:r w:rsidR="009917B8">
        <w:rPr>
          <w:rFonts w:eastAsia="Times New Roman"/>
          <w:sz w:val="28"/>
        </w:rPr>
        <w:t>) принимает меры по обеспечению и защите интересов поселения в судебных органах, подписывает исковые заявления и иные документы, предусмотренные законодательством;</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0</w:t>
      </w:r>
      <w:r>
        <w:rPr>
          <w:rFonts w:ascii="Times New Roman" w:hAnsi="Times New Roman"/>
          <w:sz w:val="28"/>
        </w:rPr>
        <w:t>)</w:t>
      </w:r>
      <w:r>
        <w:rPr>
          <w:sz w:val="28"/>
        </w:rPr>
        <w:t xml:space="preserve"> </w:t>
      </w:r>
      <w:r>
        <w:rPr>
          <w:rFonts w:ascii="Times New Roman" w:hAnsi="Times New Roman"/>
          <w:sz w:val="28"/>
        </w:rPr>
        <w:t>принимает меры к отмене противоречащих требованиям законодательства распоряжений и</w:t>
      </w:r>
      <w:r>
        <w:rPr>
          <w:rFonts w:ascii="Times New Roman" w:hAnsi="Times New Roman"/>
          <w:b/>
          <w:sz w:val="28"/>
        </w:rPr>
        <w:t xml:space="preserve"> </w:t>
      </w:r>
      <w:r>
        <w:rPr>
          <w:rFonts w:ascii="Times New Roman" w:hAnsi="Times New Roman"/>
          <w:sz w:val="28"/>
        </w:rPr>
        <w:t>приказов руководителей отраслевых (функциональных) и территориальных органов администрации;</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1</w:t>
      </w:r>
      <w:r>
        <w:rPr>
          <w:rFonts w:ascii="Times New Roman" w:hAnsi="Times New Roman"/>
          <w:sz w:val="28"/>
        </w:rPr>
        <w:t>) осуществляет личный прием граждан, рассматривает предложения, заявления и жалобы граждан, принимает по ним решения;</w:t>
      </w:r>
    </w:p>
    <w:p w:rsidR="009917B8" w:rsidRDefault="009917B8" w:rsidP="0081350A">
      <w:pPr>
        <w:pStyle w:val="ConsNormal"/>
        <w:tabs>
          <w:tab w:val="left" w:pos="15"/>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2</w:t>
      </w:r>
      <w:r>
        <w:rPr>
          <w:rFonts w:ascii="Times New Roman" w:hAnsi="Times New Roman"/>
          <w:sz w:val="28"/>
        </w:rPr>
        <w:t xml:space="preserve">) принимает решения о проведении эвакуационных мероприятий в чрезвычайных ситуациях; </w:t>
      </w:r>
    </w:p>
    <w:p w:rsidR="009917B8" w:rsidRDefault="009917B8" w:rsidP="0081350A">
      <w:pPr>
        <w:pStyle w:val="ad"/>
        <w:tabs>
          <w:tab w:val="left" w:pos="15"/>
        </w:tabs>
        <w:spacing w:after="0" w:line="100" w:lineRule="atLeast"/>
        <w:ind w:firstLine="851"/>
        <w:jc w:val="both"/>
        <w:rPr>
          <w:rFonts w:eastAsia="Times New Roman"/>
          <w:sz w:val="28"/>
        </w:rPr>
      </w:pPr>
      <w:r>
        <w:rPr>
          <w:rFonts w:eastAsia="Times New Roman"/>
          <w:sz w:val="28"/>
        </w:rPr>
        <w:t>1</w:t>
      </w:r>
      <w:r w:rsidR="00E47908">
        <w:rPr>
          <w:rFonts w:eastAsia="Times New Roman"/>
          <w:sz w:val="28"/>
        </w:rPr>
        <w:t>3</w:t>
      </w:r>
      <w:r>
        <w:rPr>
          <w:rFonts w:eastAsia="Times New Roman"/>
          <w:sz w:val="28"/>
        </w:rPr>
        <w:t>) создает при администрации постоянно действующий орган управления, специально уполномоченный на решение задач в области защиты населения и территорий от чрезвычайных ситуаций;</w:t>
      </w:r>
    </w:p>
    <w:p w:rsidR="009917B8" w:rsidRDefault="009917B8" w:rsidP="0081350A">
      <w:pPr>
        <w:pStyle w:val="ConsNormal"/>
        <w:tabs>
          <w:tab w:val="left" w:pos="1110"/>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4</w:t>
      </w:r>
      <w:r>
        <w:rPr>
          <w:rFonts w:ascii="Times New Roman" w:hAnsi="Times New Roman"/>
          <w:sz w:val="28"/>
        </w:rPr>
        <w:t>) управляет и распоряжается муниципальным имуществом в соответствии с порядком, установленным Советом;</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5</w:t>
      </w:r>
      <w:r>
        <w:rPr>
          <w:rFonts w:ascii="Times New Roman" w:hAnsi="Times New Roman"/>
          <w:sz w:val="28"/>
        </w:rPr>
        <w:t>) представляет к награждению наградами и к присвоению почетных званий Российской Федерации, Краснодарского края;</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6</w:t>
      </w:r>
      <w:r>
        <w:rPr>
          <w:rFonts w:ascii="Times New Roman" w:hAnsi="Times New Roman"/>
          <w:sz w:val="28"/>
        </w:rPr>
        <w:t>) принимает меры по обеспечению установленного порядка проведения митингов, собраний, шествий и демонстраций, других массовых общественных мероприятий;</w:t>
      </w:r>
    </w:p>
    <w:p w:rsidR="009917B8" w:rsidRDefault="009917B8"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7</w:t>
      </w:r>
      <w:r>
        <w:rPr>
          <w:rFonts w:ascii="Times New Roman" w:hAnsi="Times New Roman"/>
          <w:sz w:val="28"/>
        </w:rPr>
        <w:t>) регистрирует уставы территориального общественного самоуправления;</w:t>
      </w:r>
    </w:p>
    <w:p w:rsidR="009917B8" w:rsidRDefault="00A569A5" w:rsidP="0081350A">
      <w:pPr>
        <w:pStyle w:val="ConsNormal"/>
        <w:tabs>
          <w:tab w:val="left" w:pos="86"/>
        </w:tabs>
        <w:ind w:firstLine="851"/>
        <w:jc w:val="both"/>
        <w:rPr>
          <w:rFonts w:ascii="Times New Roman" w:hAnsi="Times New Roman"/>
          <w:sz w:val="28"/>
        </w:rPr>
      </w:pPr>
      <w:r>
        <w:rPr>
          <w:rFonts w:ascii="Times New Roman" w:hAnsi="Times New Roman"/>
          <w:sz w:val="28"/>
        </w:rPr>
        <w:t>1</w:t>
      </w:r>
      <w:r w:rsidR="00E47908">
        <w:rPr>
          <w:rFonts w:ascii="Times New Roman" w:hAnsi="Times New Roman"/>
          <w:sz w:val="28"/>
        </w:rPr>
        <w:t>8</w:t>
      </w:r>
      <w:r w:rsidR="009917B8">
        <w:rPr>
          <w:rFonts w:ascii="Times New Roman" w:hAnsi="Times New Roman"/>
          <w:sz w:val="28"/>
        </w:rPr>
        <w:t>) возглавляет и координирует деятельность по предотвращению чрезвычайных ситуаций на территории поселения и ликвидации их последствий;</w:t>
      </w:r>
    </w:p>
    <w:p w:rsidR="009917B8" w:rsidRDefault="00E47908" w:rsidP="0081350A">
      <w:pPr>
        <w:pStyle w:val="ConsNormal"/>
        <w:ind w:firstLine="851"/>
        <w:jc w:val="both"/>
        <w:rPr>
          <w:rFonts w:ascii="Times New Roman" w:hAnsi="Times New Roman"/>
          <w:sz w:val="28"/>
        </w:rPr>
      </w:pPr>
      <w:r>
        <w:rPr>
          <w:rFonts w:ascii="Times New Roman" w:hAnsi="Times New Roman"/>
          <w:sz w:val="28"/>
        </w:rPr>
        <w:t>19</w:t>
      </w:r>
      <w:r w:rsidR="009917B8">
        <w:rPr>
          <w:rFonts w:ascii="Times New Roman" w:hAnsi="Times New Roman"/>
          <w:sz w:val="28"/>
        </w:rPr>
        <w:t xml:space="preserve">) принимает решение о подготовке проекта генерального плана, а также решения о подготовке предложений о внесении в генеральный план изменений; </w:t>
      </w:r>
    </w:p>
    <w:p w:rsidR="00913E7D" w:rsidRPr="00922D6B" w:rsidRDefault="003B1896" w:rsidP="006838CA">
      <w:pPr>
        <w:widowControl/>
        <w:suppressAutoHyphens w:val="0"/>
        <w:autoSpaceDE w:val="0"/>
        <w:autoSpaceDN w:val="0"/>
        <w:adjustRightInd w:val="0"/>
        <w:ind w:firstLine="851"/>
        <w:jc w:val="both"/>
        <w:rPr>
          <w:rFonts w:eastAsiaTheme="minorHAnsi"/>
          <w:kern w:val="0"/>
          <w:sz w:val="28"/>
          <w:szCs w:val="28"/>
        </w:rPr>
      </w:pPr>
      <w:r w:rsidRPr="00922D6B">
        <w:rPr>
          <w:rFonts w:eastAsiaTheme="minorHAnsi"/>
          <w:kern w:val="0"/>
          <w:sz w:val="28"/>
          <w:szCs w:val="28"/>
        </w:rPr>
        <w:lastRenderedPageBreak/>
        <w:t>2</w:t>
      </w:r>
      <w:r w:rsidR="00E47908" w:rsidRPr="00922D6B">
        <w:rPr>
          <w:rFonts w:eastAsiaTheme="minorHAnsi"/>
          <w:kern w:val="0"/>
          <w:sz w:val="28"/>
          <w:szCs w:val="28"/>
        </w:rPr>
        <w:t>0</w:t>
      </w:r>
      <w:r w:rsidRPr="00922D6B">
        <w:rPr>
          <w:rFonts w:eastAsiaTheme="minorHAnsi"/>
          <w:kern w:val="0"/>
          <w:sz w:val="28"/>
          <w:szCs w:val="28"/>
        </w:rPr>
        <w:t>)</w:t>
      </w:r>
      <w:r w:rsidR="00913E7D" w:rsidRPr="00922D6B">
        <w:rPr>
          <w:rFonts w:eastAsiaTheme="minorHAnsi"/>
          <w:kern w:val="0"/>
          <w:sz w:val="28"/>
          <w:szCs w:val="28"/>
        </w:rPr>
        <w:t xml:space="preserve"> при</w:t>
      </w:r>
      <w:r w:rsidR="006838CA" w:rsidRPr="00922D6B">
        <w:rPr>
          <w:rFonts w:eastAsiaTheme="minorHAnsi"/>
          <w:kern w:val="0"/>
          <w:sz w:val="28"/>
          <w:szCs w:val="28"/>
        </w:rPr>
        <w:t>ни</w:t>
      </w:r>
      <w:r w:rsidRPr="00922D6B">
        <w:rPr>
          <w:rFonts w:eastAsiaTheme="minorHAnsi"/>
          <w:kern w:val="0"/>
          <w:sz w:val="28"/>
          <w:szCs w:val="28"/>
        </w:rPr>
        <w:t>мает</w:t>
      </w:r>
      <w:r w:rsidR="00913E7D" w:rsidRPr="00922D6B">
        <w:rPr>
          <w:rFonts w:eastAsiaTheme="minorHAnsi"/>
          <w:kern w:val="0"/>
          <w:sz w:val="28"/>
          <w:szCs w:val="28"/>
        </w:rPr>
        <w:t xml:space="preserve"> решение о направлении согласованного или не согласованного в определенной части проекта генерального плана в </w:t>
      </w:r>
      <w:r w:rsidRPr="00922D6B">
        <w:rPr>
          <w:rFonts w:eastAsiaTheme="minorHAnsi"/>
          <w:kern w:val="0"/>
          <w:sz w:val="28"/>
          <w:szCs w:val="28"/>
        </w:rPr>
        <w:t>Совет</w:t>
      </w:r>
      <w:r w:rsidR="00913E7D" w:rsidRPr="00922D6B">
        <w:rPr>
          <w:rFonts w:eastAsiaTheme="minorHAnsi"/>
          <w:kern w:val="0"/>
          <w:sz w:val="28"/>
          <w:szCs w:val="28"/>
        </w:rPr>
        <w:t xml:space="preserve"> или об отклонении такого проекта и о направлении его на доработку</w:t>
      </w:r>
      <w:r w:rsidR="006838CA" w:rsidRPr="00922D6B">
        <w:rPr>
          <w:rFonts w:eastAsiaTheme="minorHAnsi"/>
          <w:kern w:val="0"/>
          <w:sz w:val="28"/>
          <w:szCs w:val="28"/>
        </w:rPr>
        <w:t>;</w:t>
      </w:r>
    </w:p>
    <w:p w:rsidR="009917B8" w:rsidRDefault="009917B8" w:rsidP="0081350A">
      <w:pPr>
        <w:pStyle w:val="22"/>
        <w:tabs>
          <w:tab w:val="left" w:pos="142"/>
        </w:tabs>
        <w:spacing w:before="0" w:after="0"/>
        <w:ind w:firstLine="851"/>
        <w:rPr>
          <w:rFonts w:eastAsia="Times New Roman"/>
          <w:i/>
        </w:rPr>
      </w:pPr>
      <w:r>
        <w:rPr>
          <w:rFonts w:eastAsia="Times New Roman"/>
        </w:rPr>
        <w:t>2</w:t>
      </w:r>
      <w:r w:rsidR="00E47908">
        <w:rPr>
          <w:rFonts w:eastAsia="Times New Roman"/>
        </w:rPr>
        <w:t>1</w:t>
      </w:r>
      <w:r>
        <w:rPr>
          <w:rFonts w:eastAsia="Times New Roman"/>
        </w:rPr>
        <w:t>)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r>
        <w:rPr>
          <w:rFonts w:eastAsia="Times New Roman"/>
          <w:i/>
        </w:rPr>
        <w:t xml:space="preserve"> </w:t>
      </w:r>
    </w:p>
    <w:p w:rsidR="009917B8" w:rsidRDefault="009917B8" w:rsidP="0081350A">
      <w:pPr>
        <w:pStyle w:val="22"/>
        <w:spacing w:before="0" w:after="0"/>
        <w:ind w:firstLine="851"/>
        <w:rPr>
          <w:rFonts w:eastAsia="Times New Roman"/>
        </w:rPr>
      </w:pPr>
      <w:r>
        <w:rPr>
          <w:rFonts w:eastAsia="Times New Roman"/>
        </w:rPr>
        <w:t>2</w:t>
      </w:r>
      <w:r w:rsidR="00E47908">
        <w:rPr>
          <w:rFonts w:eastAsia="Times New Roman"/>
        </w:rPr>
        <w:t>2</w:t>
      </w:r>
      <w:r>
        <w:rPr>
          <w:rFonts w:eastAsia="Times New Roman"/>
        </w:rPr>
        <w:t>) принимает решение о предоставлении разрешения на условно разрешенный вид использования земельного участка или объектов капитального строительства или об отказе в предоставлении такого разрешения;</w:t>
      </w:r>
    </w:p>
    <w:p w:rsidR="009917B8" w:rsidRDefault="009917B8" w:rsidP="0081350A">
      <w:pPr>
        <w:pStyle w:val="22"/>
        <w:tabs>
          <w:tab w:val="left" w:pos="-851"/>
        </w:tabs>
        <w:spacing w:before="0" w:after="0"/>
        <w:ind w:firstLine="851"/>
        <w:rPr>
          <w:rFonts w:eastAsia="Times New Roman"/>
        </w:rPr>
      </w:pPr>
      <w:r>
        <w:rPr>
          <w:rFonts w:eastAsia="Times New Roman"/>
        </w:rPr>
        <w:t>2</w:t>
      </w:r>
      <w:r w:rsidR="00230762">
        <w:rPr>
          <w:rFonts w:eastAsia="Times New Roman"/>
        </w:rPr>
        <w:t>3</w:t>
      </w:r>
      <w:r>
        <w:rPr>
          <w:rFonts w:eastAsia="Times New Roman"/>
        </w:rPr>
        <w:t xml:space="preserve">) принимает решение об утверждении документации по планировке территории или об отклонении такой документации и о направлении ее в орган местного самоуправления на доработку с учетом положений, установленных Градостроительным кодексом </w:t>
      </w:r>
      <w:r w:rsidR="006316D6" w:rsidRPr="007F2C6C">
        <w:rPr>
          <w:szCs w:val="28"/>
        </w:rPr>
        <w:t>Российской Федерации</w:t>
      </w:r>
      <w:r>
        <w:rPr>
          <w:rFonts w:eastAsia="Times New Roman"/>
        </w:rPr>
        <w:t xml:space="preserve">; </w:t>
      </w:r>
    </w:p>
    <w:p w:rsidR="009917B8" w:rsidRPr="00922D6B"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230762">
        <w:rPr>
          <w:rFonts w:ascii="Times New Roman" w:hAnsi="Times New Roman"/>
          <w:sz w:val="28"/>
        </w:rPr>
        <w:t>4</w:t>
      </w:r>
      <w:r>
        <w:rPr>
          <w:rFonts w:ascii="Times New Roman" w:hAnsi="Times New Roman"/>
          <w:sz w:val="28"/>
        </w:rPr>
        <w:t xml:space="preserve">) принимает решения об изменении одного вида разрешенного использования земельных участков и объектов капитального строительства на другой вид </w:t>
      </w:r>
      <w:r w:rsidR="00087419" w:rsidRPr="00922D6B">
        <w:rPr>
          <w:rFonts w:ascii="Times New Roman" w:hAnsi="Times New Roman"/>
          <w:sz w:val="28"/>
        </w:rPr>
        <w:t>такого использования</w:t>
      </w:r>
      <w:r w:rsidR="005276A1" w:rsidRPr="00922D6B">
        <w:rPr>
          <w:rFonts w:ascii="Times New Roman" w:hAnsi="Times New Roman"/>
          <w:sz w:val="28"/>
        </w:rPr>
        <w:t>, за исключением случаев, установленных действующим законодательством;</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2</w:t>
      </w:r>
      <w:r w:rsidR="00230762">
        <w:rPr>
          <w:rFonts w:ascii="Times New Roman" w:hAnsi="Times New Roman"/>
          <w:sz w:val="28"/>
        </w:rPr>
        <w:t>5</w:t>
      </w:r>
      <w:r>
        <w:rPr>
          <w:rFonts w:ascii="Times New Roman" w:hAnsi="Times New Roman"/>
          <w:sz w:val="28"/>
        </w:rPr>
        <w:t>) осуществляет руководство гражданской обороной на территории поселения.</w:t>
      </w:r>
    </w:p>
    <w:p w:rsidR="009917B8" w:rsidRDefault="009917B8" w:rsidP="0081350A">
      <w:pPr>
        <w:pStyle w:val="ConsNormal"/>
        <w:tabs>
          <w:tab w:val="left" w:pos="-426"/>
        </w:tabs>
        <w:ind w:firstLine="851"/>
        <w:jc w:val="both"/>
        <w:rPr>
          <w:rFonts w:ascii="Times New Roman" w:hAnsi="Times New Roman"/>
          <w:sz w:val="28"/>
        </w:rPr>
      </w:pPr>
      <w:r>
        <w:rPr>
          <w:rFonts w:ascii="Times New Roman" w:hAnsi="Times New Roman"/>
          <w:sz w:val="28"/>
        </w:rPr>
        <w:t>Глава поселения осуществляет иные полномочия в соответствии с законодательством, настоящим уставом.</w:t>
      </w:r>
    </w:p>
    <w:p w:rsidR="009917B8" w:rsidRDefault="009917B8" w:rsidP="0081350A">
      <w:pPr>
        <w:pStyle w:val="a6"/>
        <w:tabs>
          <w:tab w:val="left" w:pos="0"/>
          <w:tab w:val="left" w:pos="142"/>
        </w:tabs>
        <w:spacing w:after="0"/>
        <w:ind w:firstLine="851"/>
        <w:jc w:val="both"/>
        <w:rPr>
          <w:rFonts w:eastAsia="Times New Roman"/>
          <w:sz w:val="28"/>
        </w:rPr>
      </w:pPr>
      <w:r>
        <w:rPr>
          <w:rFonts w:eastAsia="Times New Roman"/>
          <w:sz w:val="28"/>
        </w:rPr>
        <w:t>4. В случае временного отсутствия главы</w:t>
      </w:r>
      <w:r>
        <w:rPr>
          <w:rFonts w:eastAsia="Times New Roman"/>
          <w:color w:val="000000"/>
          <w:sz w:val="28"/>
        </w:rPr>
        <w:t xml:space="preserve"> </w:t>
      </w:r>
      <w:r>
        <w:rPr>
          <w:rFonts w:eastAsia="Times New Roman"/>
          <w:sz w:val="28"/>
        </w:rPr>
        <w:t>поселения или досрочного прекращения им своих полномочий, его полномочия в полном объе</w:t>
      </w:r>
      <w:r w:rsidR="00E32907">
        <w:rPr>
          <w:rFonts w:eastAsia="Times New Roman"/>
          <w:sz w:val="28"/>
        </w:rPr>
        <w:t xml:space="preserve">ме осуществляет </w:t>
      </w:r>
      <w:r>
        <w:rPr>
          <w:rFonts w:eastAsia="Times New Roman"/>
          <w:b/>
          <w:sz w:val="28"/>
        </w:rPr>
        <w:t xml:space="preserve"> </w:t>
      </w:r>
      <w:r>
        <w:rPr>
          <w:rFonts w:eastAsia="Times New Roman"/>
          <w:sz w:val="28"/>
        </w:rPr>
        <w:t>в соответствии со специально изданным по данному вопросу правовым актом администрации</w:t>
      </w:r>
      <w:r>
        <w:rPr>
          <w:rFonts w:eastAsia="Times New Roman"/>
          <w:b/>
          <w:sz w:val="28"/>
        </w:rPr>
        <w:t xml:space="preserve"> </w:t>
      </w:r>
      <w:r>
        <w:rPr>
          <w:rFonts w:eastAsia="Times New Roman"/>
          <w:sz w:val="28"/>
        </w:rPr>
        <w:t>иное должностное лицо местного самоуправления.</w:t>
      </w:r>
    </w:p>
    <w:p w:rsidR="009917B8" w:rsidRDefault="009917B8" w:rsidP="0081350A">
      <w:pPr>
        <w:tabs>
          <w:tab w:val="left" w:pos="142"/>
        </w:tabs>
        <w:ind w:firstLine="851"/>
        <w:jc w:val="both"/>
        <w:rPr>
          <w:sz w:val="28"/>
          <w:szCs w:val="28"/>
        </w:rPr>
      </w:pPr>
      <w:r>
        <w:rPr>
          <w:rFonts w:eastAsia="Times New Roman"/>
          <w:sz w:val="28"/>
        </w:rPr>
        <w:t xml:space="preserve">5. </w:t>
      </w:r>
      <w:r>
        <w:rPr>
          <w:sz w:val="28"/>
          <w:szCs w:val="28"/>
        </w:rPr>
        <w:t>Глава поселения представляет Совету ежегодные отчеты о результатах своей деятельности, деятельности администрации поселения, в том числе о решении вопросов, поставленных Советом.</w:t>
      </w:r>
    </w:p>
    <w:p w:rsidR="009917B8" w:rsidRDefault="009917B8" w:rsidP="0081350A">
      <w:pPr>
        <w:tabs>
          <w:tab w:val="left" w:pos="142"/>
        </w:tabs>
        <w:ind w:firstLine="851"/>
        <w:jc w:val="both"/>
        <w:rPr>
          <w:rFonts w:eastAsia="Times New Roman"/>
          <w:sz w:val="28"/>
        </w:rPr>
      </w:pPr>
    </w:p>
    <w:p w:rsidR="009917B8" w:rsidRDefault="009917B8" w:rsidP="0081350A">
      <w:pPr>
        <w:pStyle w:val="a6"/>
        <w:tabs>
          <w:tab w:val="left" w:pos="0"/>
          <w:tab w:val="left" w:pos="142"/>
          <w:tab w:val="left" w:pos="360"/>
        </w:tabs>
        <w:spacing w:after="0"/>
        <w:ind w:firstLine="851"/>
        <w:jc w:val="both"/>
        <w:rPr>
          <w:rFonts w:eastAsia="Times New Roman"/>
          <w:b/>
          <w:sz w:val="28"/>
        </w:rPr>
      </w:pPr>
      <w:r>
        <w:rPr>
          <w:rFonts w:eastAsia="Times New Roman"/>
          <w:b/>
          <w:sz w:val="28"/>
        </w:rPr>
        <w:t>Статья 32.</w:t>
      </w:r>
      <w:r>
        <w:rPr>
          <w:rFonts w:eastAsia="Times New Roman"/>
          <w:sz w:val="28"/>
        </w:rPr>
        <w:t xml:space="preserve"> </w:t>
      </w:r>
      <w:r>
        <w:rPr>
          <w:rFonts w:eastAsia="Times New Roman"/>
          <w:b/>
          <w:sz w:val="28"/>
        </w:rPr>
        <w:t>Досрочное прекращение полномочий главы</w:t>
      </w:r>
      <w:r>
        <w:rPr>
          <w:rFonts w:eastAsia="Times New Roman"/>
          <w:color w:val="000000"/>
          <w:sz w:val="28"/>
        </w:rPr>
        <w:t xml:space="preserve"> </w:t>
      </w:r>
      <w:r>
        <w:rPr>
          <w:rFonts w:eastAsia="Times New Roman"/>
          <w:b/>
          <w:sz w:val="28"/>
        </w:rPr>
        <w:t>поселения</w:t>
      </w:r>
    </w:p>
    <w:p w:rsidR="009917B8" w:rsidRDefault="009917B8" w:rsidP="0081350A">
      <w:pPr>
        <w:pStyle w:val="a6"/>
        <w:tabs>
          <w:tab w:val="left" w:pos="142"/>
          <w:tab w:val="left" w:pos="540"/>
        </w:tabs>
        <w:spacing w:after="0"/>
        <w:ind w:firstLine="851"/>
        <w:jc w:val="both"/>
        <w:rPr>
          <w:rFonts w:eastAsia="Times New Roman"/>
          <w:sz w:val="28"/>
        </w:rPr>
      </w:pPr>
      <w:r>
        <w:rPr>
          <w:rFonts w:eastAsia="Times New Roman"/>
          <w:sz w:val="28"/>
        </w:rPr>
        <w:t>1. Полномочия главы поселения прекращаются досрочно в случаях:</w:t>
      </w:r>
    </w:p>
    <w:p w:rsidR="009917B8" w:rsidRDefault="009917B8" w:rsidP="0081350A">
      <w:pPr>
        <w:numPr>
          <w:ilvl w:val="0"/>
          <w:numId w:val="10"/>
        </w:numPr>
        <w:tabs>
          <w:tab w:val="left" w:pos="-1985"/>
          <w:tab w:val="left" w:pos="-45"/>
        </w:tabs>
        <w:ind w:left="0" w:firstLine="851"/>
        <w:jc w:val="both"/>
        <w:rPr>
          <w:rFonts w:eastAsia="Times New Roman"/>
          <w:color w:val="000000"/>
          <w:sz w:val="28"/>
        </w:rPr>
      </w:pPr>
      <w:r>
        <w:rPr>
          <w:rFonts w:eastAsia="Times New Roman"/>
          <w:color w:val="000000"/>
          <w:sz w:val="28"/>
        </w:rPr>
        <w:t>смерти;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отставки по собственному желанию;</w:t>
      </w:r>
    </w:p>
    <w:p w:rsidR="009917B8" w:rsidRDefault="009917B8" w:rsidP="0081350A">
      <w:pPr>
        <w:numPr>
          <w:ilvl w:val="0"/>
          <w:numId w:val="10"/>
        </w:numPr>
        <w:tabs>
          <w:tab w:val="left" w:pos="-45"/>
        </w:tabs>
        <w:ind w:left="0" w:firstLine="851"/>
        <w:jc w:val="both"/>
        <w:rPr>
          <w:sz w:val="28"/>
          <w:szCs w:val="28"/>
        </w:rPr>
      </w:pPr>
      <w:r>
        <w:rPr>
          <w:sz w:val="28"/>
          <w:szCs w:val="28"/>
        </w:rPr>
        <w:t>удаления в отставку в соответствии со статьей 74.1</w:t>
      </w:r>
      <w:r>
        <w:rPr>
          <w:vertAlign w:val="superscript"/>
        </w:rPr>
        <w:t xml:space="preserve"> </w:t>
      </w:r>
      <w:r>
        <w:rPr>
          <w:sz w:val="28"/>
          <w:szCs w:val="28"/>
        </w:rPr>
        <w:t>Федерального закона от 06.10.2003</w:t>
      </w:r>
      <w:r>
        <w:rPr>
          <w:vertAlign w:val="superscript"/>
        </w:rPr>
        <w:t xml:space="preserve"> </w:t>
      </w:r>
      <w:r>
        <w:rPr>
          <w:sz w:val="28"/>
          <w:szCs w:val="28"/>
        </w:rPr>
        <w:t>№ 131-ФЗ «Об общих принципах организации местного самоуправления в Российской Федерации»;</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 xml:space="preserve">отрешения от должности в соответствии с законодательством; </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недееспособным или ограниченно дееспособным;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признания судом безвестно отсутствующим или объявления умершим;</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t>вступления в отношении его в законную силу обвинительного приговора суда;</w:t>
      </w:r>
    </w:p>
    <w:p w:rsidR="009917B8" w:rsidRDefault="009917B8" w:rsidP="0081350A">
      <w:pPr>
        <w:numPr>
          <w:ilvl w:val="0"/>
          <w:numId w:val="10"/>
        </w:numPr>
        <w:tabs>
          <w:tab w:val="left" w:pos="-45"/>
        </w:tabs>
        <w:ind w:left="0" w:firstLine="851"/>
        <w:jc w:val="both"/>
        <w:rPr>
          <w:rFonts w:eastAsia="Times New Roman"/>
          <w:color w:val="000000"/>
          <w:sz w:val="28"/>
        </w:rPr>
      </w:pPr>
      <w:r>
        <w:rPr>
          <w:rFonts w:eastAsia="Times New Roman"/>
          <w:color w:val="000000"/>
          <w:sz w:val="28"/>
        </w:rPr>
        <w:lastRenderedPageBreak/>
        <w:t>выезда за пределы Российской Федерации на постоянное место жительства;</w:t>
      </w:r>
    </w:p>
    <w:p w:rsidR="009917B8" w:rsidRDefault="009917B8" w:rsidP="0081350A">
      <w:pPr>
        <w:pStyle w:val="ConsNormal"/>
        <w:ind w:firstLine="851"/>
        <w:jc w:val="both"/>
        <w:rPr>
          <w:rFonts w:ascii="Times New Roman" w:hAnsi="Times New Roman"/>
          <w:sz w:val="28"/>
        </w:rPr>
      </w:pPr>
      <w:proofErr w:type="gramStart"/>
      <w:r>
        <w:rPr>
          <w:rFonts w:ascii="Times New Roman" w:hAnsi="Times New Roman"/>
          <w:color w:val="000000"/>
          <w:sz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w:t>
      </w:r>
      <w:r>
        <w:rPr>
          <w:color w:val="000000"/>
          <w:sz w:val="28"/>
        </w:rPr>
        <w:t xml:space="preserve"> </w:t>
      </w:r>
      <w:r>
        <w:rPr>
          <w:rFonts w:ascii="Times New Roman" w:hAnsi="Times New Roman"/>
          <w:sz w:val="28"/>
        </w:rPr>
        <w:t>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10) отзыва избирателями;</w:t>
      </w:r>
    </w:p>
    <w:p w:rsidR="009917B8" w:rsidRDefault="009917B8" w:rsidP="0081350A">
      <w:pPr>
        <w:tabs>
          <w:tab w:val="left" w:pos="-45"/>
        </w:tabs>
        <w:ind w:firstLine="851"/>
        <w:jc w:val="both"/>
        <w:rPr>
          <w:rFonts w:eastAsia="Times New Roman"/>
          <w:color w:val="000000"/>
          <w:sz w:val="28"/>
        </w:rPr>
      </w:pPr>
      <w:r>
        <w:rPr>
          <w:rFonts w:eastAsia="Times New Roman"/>
          <w:color w:val="000000"/>
          <w:sz w:val="28"/>
        </w:rPr>
        <w:t xml:space="preserve">11) установленной в судебном порядке стойкой неспособности по состоянию здоровья осуществлять полномочия главы </w:t>
      </w:r>
      <w:r>
        <w:rPr>
          <w:rFonts w:eastAsia="Times New Roman"/>
          <w:sz w:val="28"/>
        </w:rPr>
        <w:t>муниципального образования</w:t>
      </w:r>
      <w:r>
        <w:rPr>
          <w:rFonts w:eastAsia="Times New Roman"/>
          <w:color w:val="000000"/>
          <w:sz w:val="28"/>
        </w:rPr>
        <w:t>;</w:t>
      </w:r>
    </w:p>
    <w:p w:rsidR="008D5128" w:rsidRDefault="009917B8" w:rsidP="008D5128">
      <w:pPr>
        <w:ind w:firstLine="851"/>
        <w:jc w:val="both"/>
        <w:rPr>
          <w:sz w:val="28"/>
          <w:szCs w:val="28"/>
        </w:rPr>
      </w:pPr>
      <w:r>
        <w:rPr>
          <w:sz w:val="28"/>
        </w:rPr>
        <w:t xml:space="preserve">12) </w:t>
      </w:r>
      <w:r w:rsidR="008D5128" w:rsidRPr="00073E49">
        <w:rPr>
          <w:rFonts w:eastAsia="Times New Roman"/>
          <w:sz w:val="28"/>
        </w:rPr>
        <w:t>преобразования поселения</w:t>
      </w:r>
      <w:r w:rsidR="008D5128" w:rsidRPr="00073E49">
        <w:rPr>
          <w:sz w:val="28"/>
        </w:rPr>
        <w:t xml:space="preserve">, осуществляемого в соответствии с </w:t>
      </w:r>
      <w:r w:rsidR="008D5128" w:rsidRPr="00E32907">
        <w:rPr>
          <w:sz w:val="28"/>
          <w:szCs w:val="28"/>
        </w:rPr>
        <w:t>Федеральным законом</w:t>
      </w:r>
      <w:r w:rsidR="008D5128">
        <w:rPr>
          <w:sz w:val="28"/>
          <w:szCs w:val="28"/>
        </w:rPr>
        <w:t xml:space="preserve"> </w:t>
      </w:r>
      <w:r w:rsidR="008D5128" w:rsidRPr="00A4687D">
        <w:rPr>
          <w:sz w:val="28"/>
          <w:szCs w:val="28"/>
        </w:rPr>
        <w:t>от 06.10.2003 № 131-ФЗ «Об общих принципах организации местного самоуправления в Российской Федерации»</w:t>
      </w:r>
      <w:r w:rsidR="008D5128" w:rsidRPr="00073E49">
        <w:rPr>
          <w:sz w:val="28"/>
        </w:rPr>
        <w:t>, а также в случае упразднения поселения</w:t>
      </w:r>
      <w:r w:rsidR="008D5128" w:rsidRPr="00073E49">
        <w:rPr>
          <w:sz w:val="28"/>
          <w:szCs w:val="28"/>
        </w:rPr>
        <w:t>;</w:t>
      </w:r>
    </w:p>
    <w:p w:rsidR="009917B8" w:rsidRPr="008D5128" w:rsidRDefault="009917B8" w:rsidP="008D5128">
      <w:pPr>
        <w:ind w:firstLine="851"/>
        <w:jc w:val="both"/>
        <w:rPr>
          <w:sz w:val="28"/>
          <w:szCs w:val="28"/>
        </w:rPr>
      </w:pPr>
      <w:r w:rsidRPr="008D5128">
        <w:rPr>
          <w:sz w:val="28"/>
          <w:szCs w:val="28"/>
        </w:rPr>
        <w:t xml:space="preserve">13) утраты поселением статуса муниципального образования в связи с его объединением с городским округом; </w:t>
      </w:r>
    </w:p>
    <w:p w:rsidR="00935405" w:rsidRPr="001F5483" w:rsidRDefault="009917B8" w:rsidP="00CE0CEC">
      <w:pPr>
        <w:tabs>
          <w:tab w:val="left" w:pos="-15"/>
        </w:tabs>
        <w:ind w:firstLine="851"/>
        <w:jc w:val="both"/>
        <w:rPr>
          <w:b/>
          <w:sz w:val="28"/>
        </w:rPr>
      </w:pPr>
      <w:r>
        <w:rPr>
          <w:sz w:val="28"/>
        </w:rPr>
        <w:t>14) увеличения численности избирателей муниципального образования более чем на 25 процентов, произошедшего вследствие изменения границ муниципального образования или объединения поселения с городским округом</w:t>
      </w:r>
      <w:r w:rsidR="00CE0CEC">
        <w:rPr>
          <w:sz w:val="28"/>
        </w:rPr>
        <w:t>.</w:t>
      </w:r>
    </w:p>
    <w:p w:rsidR="009917B8" w:rsidRDefault="009917B8" w:rsidP="0081350A">
      <w:pPr>
        <w:pStyle w:val="ConsNormal"/>
        <w:tabs>
          <w:tab w:val="left" w:pos="-45"/>
        </w:tabs>
        <w:ind w:firstLine="851"/>
        <w:jc w:val="both"/>
        <w:rPr>
          <w:rFonts w:ascii="Times New Roman" w:hAnsi="Times New Roman"/>
          <w:sz w:val="28"/>
        </w:rPr>
      </w:pPr>
      <w:r>
        <w:rPr>
          <w:rFonts w:ascii="Times New Roman" w:hAnsi="Times New Roman"/>
          <w:sz w:val="28"/>
        </w:rPr>
        <w:t xml:space="preserve">2. Глава </w:t>
      </w:r>
      <w:r>
        <w:rPr>
          <w:rFonts w:ascii="Times New Roman" w:hAnsi="Times New Roman"/>
          <w:color w:val="000000"/>
          <w:sz w:val="28"/>
        </w:rPr>
        <w:t xml:space="preserve">поселения </w:t>
      </w:r>
      <w:r>
        <w:rPr>
          <w:rFonts w:ascii="Times New Roman" w:hAnsi="Times New Roman"/>
          <w:sz w:val="28"/>
        </w:rPr>
        <w:t xml:space="preserve">направляет заявление об </w:t>
      </w:r>
      <w:r>
        <w:rPr>
          <w:rFonts w:ascii="Times New Roman" w:hAnsi="Times New Roman"/>
          <w:color w:val="000000"/>
          <w:sz w:val="28"/>
        </w:rPr>
        <w:t>отставке по собственному желанию</w:t>
      </w:r>
      <w:r>
        <w:rPr>
          <w:rFonts w:ascii="Times New Roman" w:hAnsi="Times New Roman"/>
          <w:sz w:val="28"/>
        </w:rPr>
        <w:t xml:space="preserve"> в Совет. Прекращение полномочий главы поселения в результате </w:t>
      </w:r>
      <w:r>
        <w:rPr>
          <w:rFonts w:ascii="Times New Roman" w:hAnsi="Times New Roman"/>
          <w:color w:val="000000"/>
          <w:sz w:val="28"/>
        </w:rPr>
        <w:t>отставки по собственному желанию</w:t>
      </w:r>
      <w:r>
        <w:rPr>
          <w:rFonts w:ascii="Times New Roman" w:hAnsi="Times New Roman"/>
          <w:sz w:val="28"/>
        </w:rPr>
        <w:t xml:space="preserve"> оформляется решением Совета, принимаемым в срок не позднее 1 месяца со дня подачи заявления.</w:t>
      </w:r>
    </w:p>
    <w:p w:rsidR="009917B8" w:rsidRDefault="009917B8" w:rsidP="0081350A">
      <w:pPr>
        <w:pStyle w:val="ConsNormal"/>
        <w:tabs>
          <w:tab w:val="left" w:pos="-45"/>
          <w:tab w:val="left" w:pos="142"/>
        </w:tabs>
        <w:ind w:firstLine="851"/>
        <w:jc w:val="both"/>
        <w:rPr>
          <w:rFonts w:ascii="Times New Roman" w:hAnsi="Times New Roman"/>
          <w:sz w:val="28"/>
        </w:rPr>
      </w:pPr>
      <w:r>
        <w:rPr>
          <w:rFonts w:ascii="Times New Roman" w:hAnsi="Times New Roman"/>
          <w:sz w:val="28"/>
        </w:rPr>
        <w:t>Если Совет не примет решение в установленный срок, то полномочия главы поселения считаются прекращенными со следующего дня по истечении указанного срока.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Заявление главы поселения об отставке по собственному желанию не может быть отозвано после принятия решения Советом.</w:t>
      </w:r>
    </w:p>
    <w:p w:rsidR="00CA45AC" w:rsidRPr="00E32907" w:rsidRDefault="00CA45AC" w:rsidP="00CA45AC">
      <w:pPr>
        <w:tabs>
          <w:tab w:val="left" w:pos="142"/>
        </w:tabs>
        <w:ind w:firstLine="851"/>
        <w:jc w:val="both"/>
        <w:rPr>
          <w:sz w:val="28"/>
          <w:szCs w:val="28"/>
        </w:rPr>
      </w:pPr>
      <w:r w:rsidRPr="00E32907">
        <w:rPr>
          <w:sz w:val="28"/>
          <w:szCs w:val="28"/>
        </w:rPr>
        <w:t>В случаях, предусмотренных пунктами 1,</w:t>
      </w:r>
      <w:r w:rsidR="00FF6879" w:rsidRPr="00E32907">
        <w:rPr>
          <w:sz w:val="28"/>
          <w:szCs w:val="28"/>
        </w:rPr>
        <w:t xml:space="preserve"> </w:t>
      </w:r>
      <w:r w:rsidRPr="00E32907">
        <w:rPr>
          <w:sz w:val="28"/>
          <w:szCs w:val="28"/>
        </w:rPr>
        <w:t>5</w:t>
      </w:r>
      <w:r w:rsidR="00FF6879" w:rsidRPr="00E32907">
        <w:rPr>
          <w:sz w:val="28"/>
          <w:szCs w:val="28"/>
        </w:rPr>
        <w:t>-</w:t>
      </w:r>
      <w:r w:rsidRPr="00E32907">
        <w:rPr>
          <w:sz w:val="28"/>
          <w:szCs w:val="28"/>
        </w:rPr>
        <w:t>9,</w:t>
      </w:r>
      <w:r w:rsidR="00FF6879" w:rsidRPr="00E32907">
        <w:rPr>
          <w:sz w:val="28"/>
          <w:szCs w:val="28"/>
        </w:rPr>
        <w:t xml:space="preserve"> </w:t>
      </w:r>
      <w:r w:rsidRPr="00E32907">
        <w:rPr>
          <w:sz w:val="28"/>
          <w:szCs w:val="28"/>
        </w:rPr>
        <w:t xml:space="preserve">11 части 1 настоящей статьи, полномочия </w:t>
      </w:r>
      <w:r w:rsidR="008C1241" w:rsidRPr="00E32907">
        <w:rPr>
          <w:sz w:val="28"/>
          <w:szCs w:val="28"/>
        </w:rPr>
        <w:t>главы поселения</w:t>
      </w:r>
      <w:r w:rsidRPr="00E32907">
        <w:rPr>
          <w:sz w:val="28"/>
          <w:szCs w:val="28"/>
        </w:rPr>
        <w:t xml:space="preserve"> прекращаются со дня наступления предусмотренных в данных пунктах оснований, о чем на ближайшей сессии Совета принимается соответствующее решение.</w:t>
      </w:r>
    </w:p>
    <w:p w:rsidR="00CA45AC" w:rsidRPr="00E32907" w:rsidRDefault="00CA45AC" w:rsidP="00CA45AC">
      <w:pPr>
        <w:ind w:firstLine="851"/>
        <w:jc w:val="both"/>
        <w:rPr>
          <w:sz w:val="28"/>
          <w:szCs w:val="28"/>
        </w:rPr>
      </w:pPr>
      <w:r w:rsidRPr="00E32907">
        <w:rPr>
          <w:sz w:val="28"/>
          <w:szCs w:val="28"/>
        </w:rPr>
        <w:t>В случаях, предусмотренных пунктами 3,</w:t>
      </w:r>
      <w:r w:rsidR="00FF6879" w:rsidRPr="00E32907">
        <w:rPr>
          <w:sz w:val="28"/>
          <w:szCs w:val="28"/>
        </w:rPr>
        <w:t xml:space="preserve"> </w:t>
      </w:r>
      <w:r w:rsidRPr="00E32907">
        <w:rPr>
          <w:sz w:val="28"/>
          <w:szCs w:val="28"/>
        </w:rPr>
        <w:t>4,</w:t>
      </w:r>
      <w:r w:rsidR="00FF6879" w:rsidRPr="00E32907">
        <w:rPr>
          <w:sz w:val="28"/>
          <w:szCs w:val="28"/>
        </w:rPr>
        <w:t xml:space="preserve"> </w:t>
      </w:r>
      <w:r w:rsidRPr="00E32907">
        <w:rPr>
          <w:sz w:val="28"/>
          <w:szCs w:val="28"/>
        </w:rPr>
        <w:t>12</w:t>
      </w:r>
      <w:r w:rsidR="00FF6879" w:rsidRPr="00E32907">
        <w:rPr>
          <w:sz w:val="28"/>
          <w:szCs w:val="28"/>
        </w:rPr>
        <w:t>-</w:t>
      </w:r>
      <w:r w:rsidRPr="00E32907">
        <w:rPr>
          <w:sz w:val="28"/>
          <w:szCs w:val="28"/>
        </w:rPr>
        <w:t xml:space="preserve">14 части 1 настоящей статьи, полномочия </w:t>
      </w:r>
      <w:r w:rsidR="008C1241" w:rsidRPr="00E32907">
        <w:rPr>
          <w:sz w:val="28"/>
          <w:szCs w:val="28"/>
        </w:rPr>
        <w:t>главы поселения</w:t>
      </w:r>
      <w:r w:rsidRPr="00E32907">
        <w:rPr>
          <w:sz w:val="28"/>
          <w:szCs w:val="28"/>
        </w:rPr>
        <w:t xml:space="preserve"> прекращаются  со дня вступления в силу соответствующего правового акта, или срока, указанного в нем.</w:t>
      </w:r>
    </w:p>
    <w:p w:rsidR="00CA45AC" w:rsidRPr="00E32907" w:rsidRDefault="00CA45AC" w:rsidP="0081350A">
      <w:pPr>
        <w:pStyle w:val="ConsNormal"/>
        <w:ind w:firstLine="851"/>
        <w:jc w:val="both"/>
        <w:rPr>
          <w:rFonts w:ascii="Times New Roman" w:hAnsi="Times New Roman"/>
          <w:sz w:val="28"/>
        </w:rPr>
      </w:pPr>
      <w:r w:rsidRPr="00E32907">
        <w:rPr>
          <w:rFonts w:ascii="Times New Roman" w:hAnsi="Times New Roman"/>
          <w:sz w:val="28"/>
          <w:szCs w:val="28"/>
        </w:rPr>
        <w:t xml:space="preserve">В случае, предусмотренном пунктом 10 части 1 настоящей статьи, полномочия </w:t>
      </w:r>
      <w:r w:rsidR="008C1241" w:rsidRPr="00E32907">
        <w:rPr>
          <w:rFonts w:ascii="Times New Roman" w:hAnsi="Times New Roman"/>
          <w:sz w:val="28"/>
          <w:szCs w:val="28"/>
        </w:rPr>
        <w:t>главы поселения</w:t>
      </w:r>
      <w:r w:rsidRPr="00E32907">
        <w:rPr>
          <w:rFonts w:ascii="Times New Roman" w:hAnsi="Times New Roman"/>
          <w:sz w:val="28"/>
          <w:szCs w:val="28"/>
        </w:rPr>
        <w:t xml:space="preserve"> прекращаются со дня официального </w:t>
      </w:r>
      <w:r w:rsidRPr="00E32907">
        <w:rPr>
          <w:rFonts w:ascii="Times New Roman" w:hAnsi="Times New Roman"/>
          <w:sz w:val="28"/>
          <w:szCs w:val="28"/>
        </w:rPr>
        <w:lastRenderedPageBreak/>
        <w:t>опубликования результатов голосования по отзыву, о чем на ближайшей сессии Совета принимается соответствующее решение.</w:t>
      </w:r>
    </w:p>
    <w:p w:rsidR="00935405" w:rsidRPr="00D23DC0" w:rsidRDefault="00935405" w:rsidP="00935405">
      <w:pPr>
        <w:pStyle w:val="ConsPlusNormal"/>
        <w:ind w:firstLine="851"/>
        <w:jc w:val="both"/>
        <w:outlineLvl w:val="1"/>
        <w:rPr>
          <w:rFonts w:ascii="Times New Roman" w:eastAsiaTheme="minorHAnsi" w:hAnsi="Times New Roman" w:cs="Times New Roman"/>
          <w:kern w:val="0"/>
          <w:sz w:val="28"/>
          <w:szCs w:val="28"/>
        </w:rPr>
      </w:pPr>
      <w:r>
        <w:rPr>
          <w:rFonts w:ascii="Times New Roman" w:hAnsi="Times New Roman"/>
          <w:sz w:val="28"/>
        </w:rPr>
        <w:t xml:space="preserve">3. </w:t>
      </w:r>
      <w:r w:rsidRPr="00D23DC0">
        <w:rPr>
          <w:rFonts w:ascii="Times New Roman" w:hAnsi="Times New Roman"/>
          <w:sz w:val="28"/>
        </w:rPr>
        <w:t>В</w:t>
      </w:r>
      <w:r w:rsidRPr="00D23DC0">
        <w:rPr>
          <w:rFonts w:ascii="Times New Roman" w:eastAsiaTheme="minorHAnsi" w:hAnsi="Times New Roman" w:cs="Times New Roman"/>
          <w:kern w:val="0"/>
          <w:sz w:val="28"/>
          <w:szCs w:val="28"/>
        </w:rPr>
        <w:t xml:space="preserve"> случае несоблюдения главой поселения ограничений, установленных Федеральным законом </w:t>
      </w:r>
      <w:r w:rsidRPr="00D23DC0">
        <w:rPr>
          <w:rFonts w:ascii="Times New Roman" w:hAnsi="Times New Roman"/>
          <w:sz w:val="28"/>
        </w:rPr>
        <w:t>от 06.10.2003 № 131-ФЗ «Об общих принципах организации местного самоуправления в Российской Федерации»</w:t>
      </w:r>
      <w:r w:rsidRPr="00D23DC0">
        <w:rPr>
          <w:rFonts w:ascii="Times New Roman" w:eastAsiaTheme="minorHAnsi" w:hAnsi="Times New Roman" w:cs="Times New Roman"/>
          <w:kern w:val="0"/>
          <w:sz w:val="28"/>
          <w:szCs w:val="28"/>
        </w:rPr>
        <w:t>,</w:t>
      </w:r>
      <w:r w:rsidRPr="00D23DC0">
        <w:rPr>
          <w:rFonts w:ascii="Times New Roman" w:eastAsiaTheme="minorHAnsi" w:hAnsi="Times New Roman" w:cs="Times New Roman"/>
          <w:kern w:val="0"/>
          <w:sz w:val="28"/>
          <w:szCs w:val="28"/>
          <w:lang w:eastAsia="en-US" w:bidi="ar-SA"/>
        </w:rPr>
        <w:t xml:space="preserve"> его полномочия </w:t>
      </w:r>
      <w:r w:rsidRPr="00D23DC0">
        <w:rPr>
          <w:rFonts w:ascii="Times New Roman" w:eastAsiaTheme="minorHAnsi" w:hAnsi="Times New Roman" w:cs="Times New Roman"/>
          <w:kern w:val="0"/>
          <w:sz w:val="28"/>
          <w:szCs w:val="28"/>
        </w:rPr>
        <w:t>прекращаются досрочно.</w:t>
      </w:r>
    </w:p>
    <w:p w:rsidR="009917B8" w:rsidRDefault="009917B8" w:rsidP="0081350A">
      <w:pPr>
        <w:pStyle w:val="af"/>
        <w:tabs>
          <w:tab w:val="left" w:pos="142"/>
        </w:tabs>
        <w:ind w:firstLine="851"/>
        <w:jc w:val="left"/>
        <w:rPr>
          <w:rFonts w:eastAsia="Times New Roman"/>
          <w:sz w:val="28"/>
        </w:rPr>
      </w:pPr>
    </w:p>
    <w:p w:rsidR="009917B8" w:rsidRDefault="009917B8" w:rsidP="0081350A">
      <w:pPr>
        <w:ind w:firstLine="700"/>
        <w:jc w:val="both"/>
        <w:rPr>
          <w:b/>
          <w:sz w:val="28"/>
        </w:rPr>
      </w:pPr>
      <w:r>
        <w:rPr>
          <w:b/>
          <w:sz w:val="28"/>
        </w:rPr>
        <w:t xml:space="preserve">Статья 33. Гарантии осуществления полномочий главы поселения, депутата Совета </w:t>
      </w:r>
    </w:p>
    <w:p w:rsidR="009917B8" w:rsidRDefault="009917B8" w:rsidP="0081350A">
      <w:pPr>
        <w:ind w:firstLine="700"/>
        <w:jc w:val="both"/>
        <w:rPr>
          <w:sz w:val="28"/>
        </w:rPr>
      </w:pPr>
      <w:r>
        <w:rPr>
          <w:sz w:val="28"/>
        </w:rPr>
        <w:t>1. Глава поселения, депутат Совета в пределах своих полномочий обладают правом самостоятельного осуществления своей деятельности.</w:t>
      </w:r>
    </w:p>
    <w:p w:rsidR="009917B8" w:rsidRDefault="009917B8" w:rsidP="0081350A">
      <w:pPr>
        <w:ind w:firstLine="700"/>
        <w:jc w:val="both"/>
        <w:rPr>
          <w:sz w:val="28"/>
        </w:rPr>
      </w:pPr>
      <w:r>
        <w:rPr>
          <w:sz w:val="28"/>
        </w:rPr>
        <w:t>Вмешательство в какой-либо форме в деятельность выборного лица, осуществляемую в рамках реализации его полномочий, не допускается. При этом глава поселения, депутат несет ответственность за результаты своей деятельности перед населением. Кроме того, депутат Совета несет ответственность за результаты своей деятельности перед Советом.</w:t>
      </w:r>
    </w:p>
    <w:p w:rsidR="009917B8" w:rsidRPr="003D4ED9" w:rsidRDefault="009917B8" w:rsidP="0081350A">
      <w:pPr>
        <w:pStyle w:val="8"/>
        <w:keepNext w:val="0"/>
        <w:ind w:firstLine="851"/>
        <w:jc w:val="both"/>
      </w:pPr>
      <w:r w:rsidRPr="003D4ED9">
        <w:t>2. Главе поселения гарантируются:</w:t>
      </w:r>
    </w:p>
    <w:p w:rsidR="009917B8" w:rsidRPr="003D4ED9" w:rsidRDefault="009917B8" w:rsidP="0081350A">
      <w:pPr>
        <w:pStyle w:val="8"/>
        <w:keepNext w:val="0"/>
        <w:ind w:firstLine="851"/>
        <w:jc w:val="both"/>
      </w:pPr>
      <w:r w:rsidRPr="003D4ED9">
        <w:t>- условия работы, обеспечивающие исполнение им своих полномочий;</w:t>
      </w:r>
    </w:p>
    <w:p w:rsidR="009917B8" w:rsidRPr="003D4ED9" w:rsidRDefault="009917B8" w:rsidP="0081350A">
      <w:pPr>
        <w:pStyle w:val="8"/>
        <w:keepNext w:val="0"/>
        <w:ind w:firstLine="851"/>
        <w:jc w:val="both"/>
      </w:pPr>
      <w:r w:rsidRPr="003D4ED9">
        <w:t>- право на своевременное и в полном объеме получение денежного содержания;</w:t>
      </w:r>
    </w:p>
    <w:p w:rsidR="009917B8" w:rsidRPr="003D4ED9" w:rsidRDefault="009917B8" w:rsidP="0081350A">
      <w:pPr>
        <w:pStyle w:val="8"/>
        <w:keepNext w:val="0"/>
        <w:ind w:firstLine="851"/>
        <w:jc w:val="both"/>
      </w:pPr>
      <w:r w:rsidRPr="003D4ED9">
        <w:t>- отдых, обеспечиваемый установлением нормальной продолжительности рабочего времени, предоставлением выходных дней и нерабочих праздничных дней, а также ежегодного оплачиваемого отпуска;</w:t>
      </w:r>
    </w:p>
    <w:p w:rsidR="009917B8" w:rsidRPr="003D4ED9" w:rsidRDefault="009917B8" w:rsidP="0081350A">
      <w:pPr>
        <w:pStyle w:val="8"/>
        <w:keepNext w:val="0"/>
        <w:ind w:firstLine="851"/>
        <w:jc w:val="both"/>
      </w:pPr>
      <w:r w:rsidRPr="003D4ED9">
        <w:t>- медицинское обслуживание его и членов семьи, в том числе после выхода на пенсию с муниципальной должности;</w:t>
      </w:r>
    </w:p>
    <w:p w:rsidR="009917B8" w:rsidRPr="003D4ED9" w:rsidRDefault="009917B8" w:rsidP="0081350A">
      <w:pPr>
        <w:pStyle w:val="8"/>
        <w:keepNext w:val="0"/>
        <w:ind w:firstLine="851"/>
        <w:jc w:val="both"/>
      </w:pPr>
      <w:r w:rsidRPr="003D4ED9">
        <w:t>- пенсионное обеспечение за выслугу лет и в связи с инвалидностью в объеме прав муниципального служащего, установленных федеральными законами, законами Краснодарского края, муниципальными правовыми актами, а также пенсионное обеспечение членов семьи главы поселения в случае его смерти, наступившей в связи с исполнением им должностных обязанностей;</w:t>
      </w:r>
    </w:p>
    <w:p w:rsidR="009917B8" w:rsidRPr="003D4ED9" w:rsidRDefault="009917B8" w:rsidP="0081350A">
      <w:pPr>
        <w:pStyle w:val="8"/>
        <w:keepNext w:val="0"/>
        <w:ind w:firstLine="851"/>
        <w:jc w:val="both"/>
      </w:pPr>
      <w:r w:rsidRPr="003D4ED9">
        <w:t>- обязательное государственное страхование на случай причинения вреда здоровью и имуществу в связи с исполнением им своих полномочий;</w:t>
      </w:r>
    </w:p>
    <w:p w:rsidR="009917B8" w:rsidRPr="003D4ED9" w:rsidRDefault="009917B8" w:rsidP="0081350A">
      <w:pPr>
        <w:pStyle w:val="8"/>
        <w:keepNext w:val="0"/>
        <w:ind w:firstLine="851"/>
        <w:jc w:val="both"/>
      </w:pPr>
      <w:r w:rsidRPr="003D4ED9">
        <w:t>- обязательное государственное социальное страхование на случай заболевания или утраты трудоспособности в период исполнения своих полномочий или после их окончания, но наступивших в связи с их исполнением;</w:t>
      </w:r>
    </w:p>
    <w:p w:rsidR="009917B8" w:rsidRPr="003D4ED9" w:rsidRDefault="009917B8" w:rsidP="0081350A">
      <w:pPr>
        <w:pStyle w:val="8"/>
        <w:keepNext w:val="0"/>
        <w:ind w:firstLine="851"/>
        <w:jc w:val="both"/>
      </w:pPr>
      <w:r w:rsidRPr="003D4ED9">
        <w:t>- защита его и членов его семьи от насилия, угроз и других неправомерных действий в связи с исполнением им своих полномочий в случаях, порядке и на условиях, установленных федеральными законами.</w:t>
      </w:r>
    </w:p>
    <w:p w:rsidR="009917B8" w:rsidRPr="003D4ED9" w:rsidRDefault="009917B8" w:rsidP="0081350A">
      <w:pPr>
        <w:pStyle w:val="8"/>
        <w:keepNext w:val="0"/>
        <w:ind w:firstLine="851"/>
        <w:jc w:val="both"/>
      </w:pPr>
      <w:r w:rsidRPr="003D4ED9">
        <w:t xml:space="preserve">3. Главе поселения предоставляется ежегодный отпуск с сохранением денежного содержания, размер которого определяется в порядке, установленном трудовым законодательством для исчисления средней заработной платы. Ежегодный оплачиваемый отпуск главы поселения состоит из основного оплачиваемого отпуска и дополнительного оплачиваемого отпуска </w:t>
      </w:r>
      <w:r w:rsidRPr="003D4ED9">
        <w:lastRenderedPageBreak/>
        <w:t>за ненормированный рабочий день. Ежегодный основной оплачиваемый отпуск предоставляется главе по</w:t>
      </w:r>
      <w:r w:rsidR="00E32907">
        <w:t xml:space="preserve">селения продолжительностью </w:t>
      </w:r>
      <w:r w:rsidR="00E32907" w:rsidRPr="00E32907">
        <w:t xml:space="preserve"> 48 </w:t>
      </w:r>
      <w:r w:rsidRPr="00E32907">
        <w:t xml:space="preserve"> </w:t>
      </w:r>
      <w:r w:rsidRPr="003D4ED9">
        <w:t>календарных дней.</w:t>
      </w:r>
    </w:p>
    <w:p w:rsidR="009917B8" w:rsidRPr="003D4ED9" w:rsidRDefault="009917B8" w:rsidP="0081350A">
      <w:pPr>
        <w:pStyle w:val="8"/>
        <w:keepNext w:val="0"/>
        <w:ind w:firstLine="851"/>
        <w:jc w:val="both"/>
      </w:pPr>
      <w:r w:rsidRPr="003D4ED9">
        <w:t>Ежегодный дополнительный оплачиваемый отпуск за ненормированный рабочий день предоставляется главе п</w:t>
      </w:r>
      <w:r w:rsidR="00E32907">
        <w:t>оселения продолжительностью 3</w:t>
      </w:r>
      <w:r w:rsidRPr="003D4ED9">
        <w:t xml:space="preserve"> календарных дней. Порядок и условия предоставления дополнительного оплачиваемого отпуска за ненормированный рабочий день главе поселения определяются решением Совета.</w:t>
      </w:r>
    </w:p>
    <w:p w:rsidR="009917B8" w:rsidRPr="003D4ED9" w:rsidRDefault="00B06E19" w:rsidP="0081350A">
      <w:pPr>
        <w:pStyle w:val="8"/>
        <w:keepNext w:val="0"/>
        <w:ind w:firstLine="851"/>
        <w:jc w:val="both"/>
      </w:pPr>
      <w:r w:rsidRPr="00D23DC0">
        <w:t>4</w:t>
      </w:r>
      <w:r w:rsidR="009917B8" w:rsidRPr="00D23DC0">
        <w:t>.</w:t>
      </w:r>
      <w:r w:rsidR="009917B8" w:rsidRPr="003D4ED9">
        <w:t xml:space="preserve"> Депутату Совета обеспечиваются условия для беспрепятственного осуществления своих полномочий.</w:t>
      </w:r>
    </w:p>
    <w:p w:rsidR="009917B8" w:rsidRPr="003D4ED9" w:rsidRDefault="009917B8" w:rsidP="0081350A">
      <w:pPr>
        <w:pStyle w:val="8"/>
        <w:keepNext w:val="0"/>
        <w:ind w:firstLine="851"/>
        <w:jc w:val="both"/>
      </w:pPr>
      <w:r w:rsidRPr="003D4ED9">
        <w:t>Депутат Совета в соответствии с действующим законодательством имеет право на обеспечение документами и другими информационными и справочными материалами, официально распространяемыми органами государственной власти Краснодарского края, органами местного самоуправления поселения и организациями.</w:t>
      </w:r>
    </w:p>
    <w:p w:rsidR="009917B8" w:rsidRPr="003D4ED9" w:rsidRDefault="009917B8" w:rsidP="0081350A">
      <w:pPr>
        <w:pStyle w:val="8"/>
        <w:keepNext w:val="0"/>
        <w:ind w:firstLine="851"/>
        <w:jc w:val="both"/>
      </w:pPr>
      <w:r w:rsidRPr="003D4ED9">
        <w:t xml:space="preserve">Депутату Совета предоставляются гарантии осуществления полномочий, предусмотренные федеральными законами и Законом Краснодарского края от 07.06.2004 № 717-КЗ </w:t>
      </w:r>
      <w:r w:rsidR="00E008F4">
        <w:t>«</w:t>
      </w:r>
      <w:r w:rsidRPr="003D4ED9">
        <w:t>О местном самоуправлении в Краснодарском крае</w:t>
      </w:r>
      <w:r w:rsidR="00E008F4">
        <w:t>»</w:t>
      </w:r>
      <w:r w:rsidRPr="003D4ED9">
        <w:t>.</w:t>
      </w:r>
    </w:p>
    <w:p w:rsidR="009917B8" w:rsidRPr="003D4ED9" w:rsidRDefault="00B06E19" w:rsidP="0081350A">
      <w:pPr>
        <w:pStyle w:val="8"/>
        <w:keepNext w:val="0"/>
        <w:ind w:firstLine="851"/>
        <w:jc w:val="both"/>
      </w:pPr>
      <w:r w:rsidRPr="00D23DC0">
        <w:t>5</w:t>
      </w:r>
      <w:r w:rsidR="009917B8" w:rsidRPr="00D23DC0">
        <w:t>.</w:t>
      </w:r>
      <w:r w:rsidR="009917B8" w:rsidRPr="003D4ED9">
        <w:t xml:space="preserve"> Депутату Совета, осуществляющему свои полномочия на непостоянной основе, </w:t>
      </w:r>
      <w:r w:rsidR="0098585F" w:rsidRPr="002D5A50">
        <w:t>может</w:t>
      </w:r>
      <w:r w:rsidR="0098585F">
        <w:t xml:space="preserve"> </w:t>
      </w:r>
      <w:r w:rsidR="009917B8" w:rsidRPr="003D4ED9">
        <w:t>производит</w:t>
      </w:r>
      <w:r w:rsidR="0098585F" w:rsidRPr="002D5A50">
        <w:t>ь</w:t>
      </w:r>
      <w:r w:rsidR="009917B8" w:rsidRPr="003D4ED9">
        <w:t xml:space="preserve">ся выплата денежной компенсации расходов на выполнение его депутатских полномочий в размере и порядке, </w:t>
      </w:r>
      <w:proofErr w:type="gramStart"/>
      <w:r w:rsidR="009917B8" w:rsidRPr="003D4ED9">
        <w:t>определенными</w:t>
      </w:r>
      <w:proofErr w:type="gramEnd"/>
      <w:r w:rsidR="009917B8" w:rsidRPr="003D4ED9">
        <w:t xml:space="preserve"> решением Совета.</w:t>
      </w:r>
    </w:p>
    <w:p w:rsidR="002D5A50" w:rsidRDefault="009917B8" w:rsidP="0081350A">
      <w:pPr>
        <w:pStyle w:val="8"/>
        <w:keepNext w:val="0"/>
        <w:ind w:firstLine="851"/>
        <w:jc w:val="both"/>
      </w:pPr>
      <w:r w:rsidRPr="003D4ED9">
        <w:t xml:space="preserve">Депутат Совета, осуществляющий свою деятельность на непостоянной основе, освобождается от выполнения производственных или служебных обязанностей по месту основной работы на время осуществления депутатской деятельности. </w:t>
      </w:r>
    </w:p>
    <w:p w:rsidR="009917B8" w:rsidRPr="003D4ED9" w:rsidRDefault="00B06E19" w:rsidP="0081350A">
      <w:pPr>
        <w:pStyle w:val="8"/>
        <w:keepNext w:val="0"/>
        <w:ind w:firstLine="851"/>
        <w:jc w:val="both"/>
      </w:pPr>
      <w:r w:rsidRPr="00D23DC0">
        <w:t>6</w:t>
      </w:r>
      <w:r w:rsidR="009917B8" w:rsidRPr="00D23DC0">
        <w:t>.</w:t>
      </w:r>
      <w:r w:rsidR="009917B8" w:rsidRPr="003D4ED9">
        <w:t xml:space="preserve"> Расходы, связанные с предоставлением гарантий, предусмотренных настоящей статьей, производятся за счет средств местного бюджета.</w:t>
      </w:r>
    </w:p>
    <w:p w:rsidR="009917B8" w:rsidRDefault="009917B8" w:rsidP="0081350A">
      <w:pPr>
        <w:pStyle w:val="af"/>
        <w:tabs>
          <w:tab w:val="left" w:pos="142"/>
        </w:tabs>
        <w:ind w:firstLine="851"/>
        <w:jc w:val="left"/>
        <w:rPr>
          <w:rFonts w:eastAsia="Times New Roman"/>
          <w:b/>
          <w:sz w:val="28"/>
        </w:rPr>
      </w:pPr>
    </w:p>
    <w:p w:rsidR="009917B8" w:rsidRDefault="009917B8" w:rsidP="0081350A">
      <w:pPr>
        <w:pStyle w:val="af"/>
        <w:tabs>
          <w:tab w:val="left" w:pos="142"/>
        </w:tabs>
        <w:ind w:firstLine="851"/>
        <w:jc w:val="left"/>
        <w:rPr>
          <w:rFonts w:eastAsia="Times New Roman"/>
          <w:b/>
          <w:sz w:val="28"/>
        </w:rPr>
      </w:pPr>
      <w:r>
        <w:rPr>
          <w:rFonts w:eastAsia="Times New Roman"/>
          <w:b/>
          <w:sz w:val="28"/>
        </w:rPr>
        <w:t xml:space="preserve">Статья 34. Администрация поселения </w:t>
      </w:r>
    </w:p>
    <w:p w:rsidR="00803750" w:rsidRPr="008D28FF" w:rsidRDefault="00803750" w:rsidP="0081350A">
      <w:pPr>
        <w:pStyle w:val="ConsNormal"/>
        <w:tabs>
          <w:tab w:val="left" w:pos="142"/>
        </w:tabs>
        <w:ind w:firstLine="851"/>
        <w:jc w:val="both"/>
        <w:rPr>
          <w:rFonts w:ascii="Times New Roman" w:hAnsi="Times New Roman"/>
          <w:strike/>
          <w:sz w:val="28"/>
        </w:rPr>
      </w:pPr>
      <w:r w:rsidRPr="008D28FF">
        <w:rPr>
          <w:rFonts w:ascii="Times New Roman" w:hAnsi="Times New Roman"/>
          <w:sz w:val="28"/>
          <w:szCs w:val="28"/>
        </w:rPr>
        <w:t xml:space="preserve">1. Администрация - исполнительно-распорядительный орган поселения, наделенный настоящим уставом полномочиями по решению вопросов местного значения </w:t>
      </w:r>
      <w:r w:rsidRPr="008D28FF">
        <w:rPr>
          <w:rFonts w:ascii="Times New Roman" w:hAnsi="Times New Roman"/>
          <w:kern w:val="0"/>
          <w:sz w:val="28"/>
          <w:szCs w:val="28"/>
          <w:lang w:eastAsia="ru-RU"/>
        </w:rPr>
        <w:t xml:space="preserve">и полномочиями для осуществления отдельных государственных полномочий, переданных органам местного самоуправления поселения </w:t>
      </w:r>
      <w:r w:rsidRPr="008D28FF">
        <w:rPr>
          <w:rFonts w:ascii="Times New Roman" w:hAnsi="Times New Roman"/>
          <w:sz w:val="28"/>
          <w:szCs w:val="28"/>
        </w:rPr>
        <w:t xml:space="preserve">федеральными законами и </w:t>
      </w:r>
      <w:r w:rsidRPr="008D28FF">
        <w:rPr>
          <w:rFonts w:ascii="Times New Roman" w:hAnsi="Times New Roman"/>
          <w:kern w:val="0"/>
          <w:sz w:val="28"/>
          <w:szCs w:val="28"/>
          <w:lang w:eastAsia="ru-RU"/>
        </w:rPr>
        <w:t>законами Краснодарского края.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2. Администрация обладает правами юридического лица.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3. Администрация осуществляет свою деятельность в соответствии с законодательством, настоящим уставом, решениями Совета, актами администрации.</w:t>
      </w:r>
    </w:p>
    <w:p w:rsidR="009917B8" w:rsidRPr="008D28FF" w:rsidRDefault="00B67F5C" w:rsidP="0081350A">
      <w:pPr>
        <w:pStyle w:val="ConsNormal"/>
        <w:tabs>
          <w:tab w:val="left" w:pos="142"/>
        </w:tabs>
        <w:ind w:firstLine="851"/>
        <w:jc w:val="both"/>
        <w:rPr>
          <w:rFonts w:ascii="Times New Roman" w:hAnsi="Times New Roman"/>
          <w:strike/>
          <w:sz w:val="28"/>
        </w:rPr>
      </w:pPr>
      <w:r w:rsidRPr="008D28FF">
        <w:rPr>
          <w:rFonts w:ascii="Times New Roman" w:hAnsi="Times New Roman"/>
          <w:sz w:val="28"/>
          <w:szCs w:val="28"/>
        </w:rPr>
        <w:t>4. Администрацией руководит глава поселения на принципах единоначалия.</w:t>
      </w:r>
      <w:r w:rsidR="009917B8" w:rsidRPr="008D28FF">
        <w:rPr>
          <w:rFonts w:ascii="Times New Roman" w:hAnsi="Times New Roman"/>
          <w:strike/>
          <w:sz w:val="28"/>
        </w:rPr>
        <w:t xml:space="preserve"> </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5. Структуру администрации составляют</w:t>
      </w:r>
      <w:r w:rsidR="008D28FF">
        <w:rPr>
          <w:rFonts w:ascii="Times New Roman" w:hAnsi="Times New Roman"/>
          <w:sz w:val="28"/>
        </w:rPr>
        <w:t xml:space="preserve"> глава поселения, </w:t>
      </w:r>
      <w:r>
        <w:rPr>
          <w:rFonts w:ascii="Times New Roman" w:hAnsi="Times New Roman"/>
          <w:sz w:val="28"/>
        </w:rPr>
        <w:t xml:space="preserve"> а также отраслевые (функциональные) и территориальные органы местной администрации.</w:t>
      </w:r>
    </w:p>
    <w:p w:rsidR="009917B8" w:rsidRPr="00BE3F2E" w:rsidRDefault="009917B8" w:rsidP="0081350A">
      <w:pPr>
        <w:pStyle w:val="2"/>
        <w:keepNext w:val="0"/>
        <w:tabs>
          <w:tab w:val="clear" w:pos="576"/>
          <w:tab w:val="left" w:pos="840"/>
        </w:tabs>
        <w:spacing w:before="0" w:after="0"/>
        <w:ind w:left="851"/>
        <w:jc w:val="both"/>
        <w:rPr>
          <w:rFonts w:ascii="Times New Roman" w:eastAsia="Times New Roman" w:hAnsi="Times New Roman"/>
          <w:b w:val="0"/>
          <w:i w:val="0"/>
        </w:rPr>
      </w:pPr>
    </w:p>
    <w:p w:rsidR="009917B8" w:rsidRPr="00032D39" w:rsidRDefault="009917B8" w:rsidP="0081350A">
      <w:pPr>
        <w:pStyle w:val="ConsNormal"/>
        <w:ind w:firstLine="851"/>
        <w:jc w:val="both"/>
        <w:rPr>
          <w:rFonts w:ascii="Times New Roman" w:hAnsi="Times New Roman"/>
          <w:b/>
          <w:bCs/>
          <w:sz w:val="28"/>
          <w:szCs w:val="28"/>
        </w:rPr>
      </w:pPr>
      <w:r w:rsidRPr="00032D39">
        <w:rPr>
          <w:rFonts w:ascii="Times New Roman" w:hAnsi="Times New Roman"/>
          <w:b/>
          <w:bCs/>
          <w:sz w:val="28"/>
          <w:szCs w:val="28"/>
        </w:rPr>
        <w:lastRenderedPageBreak/>
        <w:t xml:space="preserve">Статья 35. Бюджетные полномочия администрации </w:t>
      </w:r>
    </w:p>
    <w:p w:rsidR="009917B8" w:rsidRPr="00BE3F2E" w:rsidRDefault="009917B8" w:rsidP="0081350A">
      <w:pPr>
        <w:pStyle w:val="ConsNormal"/>
        <w:ind w:firstLine="851"/>
        <w:jc w:val="both"/>
        <w:rPr>
          <w:rFonts w:ascii="Times New Roman" w:hAnsi="Times New Roman"/>
          <w:bCs/>
          <w:sz w:val="28"/>
          <w:szCs w:val="28"/>
        </w:rPr>
      </w:pPr>
      <w:r w:rsidRPr="00BE3F2E">
        <w:rPr>
          <w:rFonts w:ascii="Times New Roman" w:hAnsi="Times New Roman"/>
          <w:bCs/>
          <w:sz w:val="28"/>
          <w:szCs w:val="28"/>
        </w:rPr>
        <w:t>Администрация осуществляет следующие бюджетные полномочия:</w:t>
      </w:r>
    </w:p>
    <w:p w:rsidR="009917B8" w:rsidRPr="00BE3F2E" w:rsidRDefault="009917B8" w:rsidP="0081350A">
      <w:pPr>
        <w:ind w:firstLine="851"/>
        <w:jc w:val="both"/>
        <w:rPr>
          <w:bCs/>
          <w:sz w:val="28"/>
          <w:szCs w:val="28"/>
        </w:rPr>
      </w:pPr>
      <w:r w:rsidRPr="00BE3F2E">
        <w:rPr>
          <w:bCs/>
          <w:sz w:val="28"/>
          <w:szCs w:val="28"/>
        </w:rPr>
        <w:t>1) составляет для представления в Совет проект местного бюджета, а также проекты программ</w:t>
      </w:r>
      <w:r w:rsidRPr="008D28FF">
        <w:rPr>
          <w:bCs/>
          <w:sz w:val="28"/>
          <w:szCs w:val="28"/>
        </w:rPr>
        <w:t xml:space="preserve"> </w:t>
      </w:r>
      <w:r w:rsidR="00127528" w:rsidRPr="008D28FF">
        <w:rPr>
          <w:bCs/>
          <w:sz w:val="28"/>
          <w:szCs w:val="28"/>
        </w:rPr>
        <w:t>комплексного</w:t>
      </w:r>
      <w:r w:rsidR="00127528">
        <w:rPr>
          <w:bCs/>
          <w:sz w:val="28"/>
          <w:szCs w:val="28"/>
        </w:rPr>
        <w:t xml:space="preserve"> </w:t>
      </w:r>
      <w:r w:rsidRPr="00BE3F2E">
        <w:rPr>
          <w:bCs/>
          <w:sz w:val="28"/>
          <w:szCs w:val="28"/>
        </w:rPr>
        <w:t>социально-экономического развития поселения;</w:t>
      </w:r>
    </w:p>
    <w:p w:rsidR="009917B8" w:rsidRPr="00BE3F2E" w:rsidRDefault="009917B8" w:rsidP="0081350A">
      <w:pPr>
        <w:ind w:firstLine="851"/>
        <w:jc w:val="both"/>
        <w:rPr>
          <w:bCs/>
          <w:sz w:val="28"/>
          <w:szCs w:val="28"/>
        </w:rPr>
      </w:pPr>
      <w:r w:rsidRPr="00BE3F2E">
        <w:rPr>
          <w:bCs/>
          <w:sz w:val="28"/>
          <w:szCs w:val="28"/>
        </w:rPr>
        <w:t xml:space="preserve">2) обеспечивает исполнение местного бюджета и составляет отчет об исполнении указанного бюджета и отчеты о выполнении программ </w:t>
      </w:r>
      <w:r w:rsidR="00602E83" w:rsidRPr="008D28FF">
        <w:rPr>
          <w:bCs/>
          <w:sz w:val="28"/>
          <w:szCs w:val="28"/>
        </w:rPr>
        <w:t>комплексного</w:t>
      </w:r>
      <w:r w:rsidR="00602E83">
        <w:rPr>
          <w:bCs/>
          <w:sz w:val="28"/>
          <w:szCs w:val="28"/>
        </w:rPr>
        <w:t xml:space="preserve"> </w:t>
      </w:r>
      <w:r w:rsidRPr="00BE3F2E">
        <w:rPr>
          <w:bCs/>
          <w:sz w:val="28"/>
          <w:szCs w:val="28"/>
        </w:rPr>
        <w:t>социально-экономического развития для представления их в Совет;</w:t>
      </w:r>
    </w:p>
    <w:p w:rsidR="009917B8" w:rsidRPr="00E64CF2" w:rsidRDefault="009917B8" w:rsidP="0081350A">
      <w:pPr>
        <w:ind w:firstLine="851"/>
        <w:jc w:val="both"/>
        <w:rPr>
          <w:bCs/>
          <w:sz w:val="28"/>
          <w:szCs w:val="28"/>
        </w:rPr>
      </w:pPr>
      <w:r w:rsidRPr="00BE3F2E">
        <w:rPr>
          <w:bCs/>
          <w:sz w:val="28"/>
          <w:szCs w:val="28"/>
        </w:rPr>
        <w:t xml:space="preserve">3) осуществляет муниципальные заимствования, управление </w:t>
      </w:r>
      <w:r w:rsidRPr="00E64CF2">
        <w:rPr>
          <w:bCs/>
          <w:sz w:val="28"/>
          <w:szCs w:val="28"/>
        </w:rPr>
        <w:t>муниципальным долгом</w:t>
      </w:r>
      <w:r w:rsidR="003D627F" w:rsidRPr="00E64CF2">
        <w:rPr>
          <w:rFonts w:eastAsia="Times New Roman"/>
          <w:kern w:val="0"/>
          <w:sz w:val="28"/>
          <w:szCs w:val="28"/>
          <w:lang w:eastAsia="ru-RU"/>
        </w:rPr>
        <w:t xml:space="preserve"> и управление муниципальными активами,</w:t>
      </w:r>
      <w:r w:rsidR="003D627F" w:rsidRPr="00E64CF2">
        <w:rPr>
          <w:sz w:val="28"/>
          <w:szCs w:val="28"/>
        </w:rPr>
        <w:t xml:space="preserve"> </w:t>
      </w:r>
      <w:r w:rsidR="003D627F" w:rsidRPr="00E64CF2">
        <w:rPr>
          <w:rFonts w:eastAsia="Times New Roman"/>
          <w:kern w:val="0"/>
          <w:sz w:val="28"/>
          <w:szCs w:val="28"/>
          <w:lang w:eastAsia="ru-RU"/>
        </w:rPr>
        <w:t>предоставляет муниципальные гарантии, бюджетные кредиты</w:t>
      </w:r>
      <w:r w:rsidRPr="00E64CF2">
        <w:rPr>
          <w:bCs/>
          <w:sz w:val="28"/>
          <w:szCs w:val="28"/>
        </w:rPr>
        <w:t>;</w:t>
      </w:r>
    </w:p>
    <w:p w:rsidR="009917B8" w:rsidRPr="00BE3F2E" w:rsidRDefault="009917B8" w:rsidP="0081350A">
      <w:pPr>
        <w:ind w:firstLine="851"/>
        <w:jc w:val="both"/>
        <w:rPr>
          <w:bCs/>
          <w:sz w:val="28"/>
          <w:szCs w:val="28"/>
        </w:rPr>
      </w:pPr>
      <w:r w:rsidRPr="00BE3F2E">
        <w:rPr>
          <w:bCs/>
          <w:sz w:val="28"/>
          <w:szCs w:val="28"/>
        </w:rPr>
        <w:t>4) организует сбор статистических показателей, характеризующих состояние экономики и социальной сферы поселения, представляет указанные данные органам государственной власти в порядке, установленном Правительством Российской Федерации;</w:t>
      </w:r>
    </w:p>
    <w:p w:rsidR="009917B8" w:rsidRPr="002624C5" w:rsidRDefault="009917B8" w:rsidP="0081350A">
      <w:pPr>
        <w:ind w:firstLine="851"/>
        <w:jc w:val="both"/>
        <w:rPr>
          <w:bCs/>
          <w:sz w:val="28"/>
          <w:szCs w:val="28"/>
        </w:rPr>
      </w:pPr>
      <w:r w:rsidRPr="00BE3F2E">
        <w:rPr>
          <w:bCs/>
          <w:sz w:val="28"/>
          <w:szCs w:val="28"/>
        </w:rPr>
        <w:t xml:space="preserve">5) устанавливает порядок принятия решений о разработке </w:t>
      </w:r>
      <w:r w:rsidR="00B46A08" w:rsidRPr="002624C5">
        <w:rPr>
          <w:rFonts w:eastAsia="Times New Roman"/>
          <w:kern w:val="0"/>
          <w:sz w:val="28"/>
          <w:szCs w:val="28"/>
          <w:lang w:eastAsia="ru-RU"/>
        </w:rPr>
        <w:t>муниципальных программ</w:t>
      </w:r>
      <w:r w:rsidR="00D65396" w:rsidRPr="002624C5">
        <w:rPr>
          <w:rFonts w:eastAsia="Times New Roman"/>
          <w:kern w:val="0"/>
          <w:sz w:val="28"/>
          <w:szCs w:val="28"/>
          <w:lang w:eastAsia="ru-RU"/>
        </w:rPr>
        <w:t>,</w:t>
      </w:r>
      <w:r w:rsidR="00B46A08" w:rsidRPr="002624C5">
        <w:rPr>
          <w:rFonts w:eastAsia="Times New Roman"/>
          <w:kern w:val="0"/>
          <w:sz w:val="28"/>
          <w:szCs w:val="28"/>
          <w:lang w:eastAsia="ru-RU"/>
        </w:rPr>
        <w:t xml:space="preserve"> и</w:t>
      </w:r>
      <w:r w:rsidR="00D65396" w:rsidRPr="002624C5">
        <w:rPr>
          <w:rFonts w:eastAsia="Times New Roman"/>
          <w:kern w:val="0"/>
          <w:sz w:val="28"/>
          <w:szCs w:val="28"/>
          <w:lang w:eastAsia="ru-RU"/>
        </w:rPr>
        <w:t>х</w:t>
      </w:r>
      <w:r w:rsidR="00B46A08" w:rsidRPr="002624C5">
        <w:rPr>
          <w:rFonts w:eastAsia="Times New Roman"/>
          <w:kern w:val="0"/>
          <w:sz w:val="28"/>
          <w:szCs w:val="28"/>
          <w:lang w:eastAsia="ru-RU"/>
        </w:rPr>
        <w:t xml:space="preserve"> формирования и реализации;</w:t>
      </w:r>
    </w:p>
    <w:p w:rsidR="009917B8" w:rsidRPr="00BE3F2E" w:rsidRDefault="009917B8" w:rsidP="0081350A">
      <w:pPr>
        <w:tabs>
          <w:tab w:val="left" w:pos="0"/>
        </w:tabs>
        <w:ind w:firstLine="851"/>
        <w:jc w:val="both"/>
        <w:rPr>
          <w:rFonts w:eastAsia="Times New Roman"/>
          <w:bCs/>
          <w:sz w:val="28"/>
          <w:szCs w:val="28"/>
        </w:rPr>
      </w:pPr>
      <w:r w:rsidRPr="00BE3F2E">
        <w:rPr>
          <w:rFonts w:eastAsia="Times New Roman"/>
          <w:bCs/>
          <w:sz w:val="28"/>
          <w:szCs w:val="28"/>
        </w:rPr>
        <w:t>6) осуществляет иные бюджетные полномочия в соответствии с Бюджетным кодексом Российской Федерации и иными нормативными правовыми актами, регулирующими бюджетные правоотношения.</w:t>
      </w:r>
    </w:p>
    <w:p w:rsidR="009917B8" w:rsidRDefault="009917B8" w:rsidP="0081350A">
      <w:pPr>
        <w:tabs>
          <w:tab w:val="left" w:pos="0"/>
        </w:tabs>
        <w:ind w:right="30" w:firstLine="851"/>
        <w:jc w:val="both"/>
        <w:rPr>
          <w:rFonts w:eastAsia="Times New Roman"/>
          <w:sz w:val="28"/>
        </w:rPr>
      </w:pPr>
    </w:p>
    <w:p w:rsidR="009917B8" w:rsidRDefault="009917B8" w:rsidP="0081350A">
      <w:pPr>
        <w:tabs>
          <w:tab w:val="left" w:pos="0"/>
        </w:tabs>
        <w:ind w:right="30" w:firstLine="851"/>
        <w:jc w:val="both"/>
        <w:rPr>
          <w:rFonts w:eastAsia="Times New Roman"/>
          <w:b/>
          <w:sz w:val="28"/>
        </w:rPr>
      </w:pPr>
      <w:r>
        <w:rPr>
          <w:rFonts w:eastAsia="Times New Roman"/>
          <w:b/>
          <w:sz w:val="28"/>
        </w:rPr>
        <w:t>Статья 36. Полномочия администрации в области коммунально-бытового, торгового обслуживания населения, защиты прав потребителей</w:t>
      </w:r>
    </w:p>
    <w:p w:rsidR="009917B8" w:rsidRDefault="009917B8" w:rsidP="0081350A">
      <w:pPr>
        <w:ind w:firstLine="851"/>
        <w:jc w:val="both"/>
        <w:rPr>
          <w:rFonts w:eastAsia="Times New Roman"/>
          <w:sz w:val="28"/>
        </w:rPr>
      </w:pPr>
      <w:r>
        <w:rPr>
          <w:rFonts w:eastAsia="Times New Roman"/>
          <w:sz w:val="28"/>
        </w:rPr>
        <w:t>Администрация в области коммунально-бытового, торгового обслуживания населения, защиты прав потребителей осуществляет следующие полномочия:</w:t>
      </w:r>
    </w:p>
    <w:p w:rsidR="009917B8" w:rsidRPr="00516531" w:rsidRDefault="009917B8" w:rsidP="0081350A">
      <w:pPr>
        <w:numPr>
          <w:ilvl w:val="0"/>
          <w:numId w:val="12"/>
        </w:numPr>
        <w:tabs>
          <w:tab w:val="left" w:pos="240"/>
        </w:tabs>
        <w:ind w:left="0" w:right="105" w:firstLine="851"/>
        <w:jc w:val="both"/>
        <w:rPr>
          <w:rFonts w:eastAsia="Times New Roman"/>
          <w:sz w:val="28"/>
        </w:rPr>
      </w:pPr>
      <w:r>
        <w:rPr>
          <w:rFonts w:eastAsia="Times New Roman"/>
          <w:sz w:val="28"/>
        </w:rPr>
        <w:t>организует в границах поселения электро-, тепл</w:t>
      </w:r>
      <w:proofErr w:type="gramStart"/>
      <w:r>
        <w:rPr>
          <w:rFonts w:eastAsia="Times New Roman"/>
          <w:sz w:val="28"/>
        </w:rPr>
        <w:t>о-</w:t>
      </w:r>
      <w:proofErr w:type="gramEnd"/>
      <w:r>
        <w:rPr>
          <w:rFonts w:eastAsia="Times New Roman"/>
          <w:sz w:val="28"/>
        </w:rPr>
        <w:t xml:space="preserve">, газо-, и </w:t>
      </w:r>
      <w:r w:rsidRPr="00516531">
        <w:rPr>
          <w:rFonts w:eastAsia="Times New Roman"/>
          <w:sz w:val="28"/>
        </w:rPr>
        <w:t>водоснабжение, а также водоотведение и снабжение населения топливом</w:t>
      </w:r>
      <w:r w:rsidR="00340DA2" w:rsidRPr="00516531">
        <w:rPr>
          <w:sz w:val="28"/>
          <w:szCs w:val="28"/>
        </w:rPr>
        <w:t>, в пределах полномочий, установленных законодательством Российской Федерации</w:t>
      </w:r>
      <w:r w:rsidRPr="00516531">
        <w:rPr>
          <w:rFonts w:eastAsia="Times New Roman"/>
          <w:sz w:val="28"/>
        </w:rPr>
        <w:t>;</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2) организует водоснабжение населения, в том числе принимает меры по организации водоснабжения населения и (или) водоотведения в случае невозможности исполнения организациями, осуществляющими горячее водоснабжение, холодное водоснабжение и (или) водоотведение, своих обязательств либо в случае отказа указанных организаций от исполнения своих обязательств;</w:t>
      </w:r>
    </w:p>
    <w:p w:rsidR="000111DE" w:rsidRPr="00516531" w:rsidRDefault="000111DE" w:rsidP="000111DE">
      <w:pPr>
        <w:pStyle w:val="af7"/>
        <w:suppressAutoHyphens w:val="0"/>
        <w:ind w:left="0" w:firstLine="851"/>
        <w:jc w:val="both"/>
        <w:rPr>
          <w:rStyle w:val="afb"/>
          <w:i w:val="0"/>
          <w:color w:val="auto"/>
          <w:sz w:val="28"/>
          <w:szCs w:val="28"/>
        </w:rPr>
      </w:pPr>
      <w:r w:rsidRPr="00516531">
        <w:rPr>
          <w:rStyle w:val="afb"/>
          <w:i w:val="0"/>
          <w:color w:val="auto"/>
          <w:sz w:val="28"/>
          <w:szCs w:val="28"/>
        </w:rPr>
        <w:t>3) утверждает схемы водоснабжения и водоотведения поселений;</w:t>
      </w:r>
    </w:p>
    <w:p w:rsidR="001140A9" w:rsidRPr="00D23DC0" w:rsidRDefault="000111DE" w:rsidP="001140A9">
      <w:pPr>
        <w:tabs>
          <w:tab w:val="left" w:pos="105"/>
        </w:tabs>
        <w:ind w:firstLine="851"/>
        <w:jc w:val="both"/>
        <w:rPr>
          <w:sz w:val="28"/>
        </w:rPr>
      </w:pPr>
      <w:r>
        <w:rPr>
          <w:rFonts w:eastAsia="Times New Roman"/>
          <w:sz w:val="28"/>
        </w:rPr>
        <w:t>4</w:t>
      </w:r>
      <w:r w:rsidR="009917B8">
        <w:rPr>
          <w:rFonts w:eastAsia="Times New Roman"/>
          <w:sz w:val="28"/>
        </w:rPr>
        <w:t xml:space="preserve">) </w:t>
      </w:r>
      <w:r w:rsidR="001140A9" w:rsidRPr="00D23DC0">
        <w:rPr>
          <w:rFonts w:eastAsiaTheme="minorHAnsi"/>
          <w:kern w:val="0"/>
          <w:sz w:val="28"/>
          <w:szCs w:val="28"/>
        </w:rPr>
        <w:t>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w:t>
      </w:r>
      <w:r w:rsidR="001140A9" w:rsidRPr="00D23DC0">
        <w:rPr>
          <w:sz w:val="28"/>
        </w:rPr>
        <w:t xml:space="preserve"> </w:t>
      </w:r>
    </w:p>
    <w:p w:rsidR="009917B8" w:rsidRDefault="000111DE" w:rsidP="0081350A">
      <w:pPr>
        <w:tabs>
          <w:tab w:val="left" w:pos="240"/>
        </w:tabs>
        <w:ind w:right="105" w:firstLine="851"/>
        <w:jc w:val="both"/>
        <w:rPr>
          <w:rFonts w:eastAsia="Times New Roman"/>
          <w:sz w:val="28"/>
        </w:rPr>
      </w:pPr>
      <w:r>
        <w:rPr>
          <w:rFonts w:eastAsia="Times New Roman"/>
          <w:sz w:val="28"/>
        </w:rPr>
        <w:t>5</w:t>
      </w:r>
      <w:r w:rsidR="009917B8">
        <w:rPr>
          <w:rFonts w:eastAsia="Times New Roman"/>
          <w:sz w:val="28"/>
        </w:rPr>
        <w:t xml:space="preserve">) создает условия </w:t>
      </w:r>
      <w:r w:rsidR="00B40AF4" w:rsidRPr="00D23DC0">
        <w:rPr>
          <w:rFonts w:eastAsia="Times New Roman"/>
          <w:sz w:val="28"/>
        </w:rPr>
        <w:t>для</w:t>
      </w:r>
      <w:r w:rsidR="00B40AF4">
        <w:rPr>
          <w:rFonts w:eastAsia="Times New Roman"/>
          <w:sz w:val="28"/>
        </w:rPr>
        <w:t xml:space="preserve"> </w:t>
      </w:r>
      <w:r w:rsidR="009917B8">
        <w:rPr>
          <w:rFonts w:eastAsia="Times New Roman"/>
          <w:sz w:val="28"/>
        </w:rPr>
        <w:t>массового отдыха жителей поселения и организует обустройство мест массового отдыха населения;</w:t>
      </w:r>
    </w:p>
    <w:p w:rsidR="009917B8" w:rsidRDefault="000111DE" w:rsidP="0081350A">
      <w:pPr>
        <w:tabs>
          <w:tab w:val="left" w:pos="240"/>
        </w:tabs>
        <w:ind w:right="105" w:firstLine="851"/>
        <w:jc w:val="both"/>
        <w:rPr>
          <w:rFonts w:eastAsia="Times New Roman"/>
          <w:sz w:val="28"/>
        </w:rPr>
      </w:pPr>
      <w:r>
        <w:rPr>
          <w:rFonts w:eastAsia="Times New Roman"/>
          <w:sz w:val="28"/>
        </w:rPr>
        <w:lastRenderedPageBreak/>
        <w:t>6</w:t>
      </w:r>
      <w:r w:rsidR="009917B8">
        <w:rPr>
          <w:rFonts w:eastAsia="Times New Roman"/>
          <w:sz w:val="28"/>
        </w:rPr>
        <w:t>) создает условия для обеспечения жителей поселения услугами торговли, общественного питания, бытового обслуживания;</w:t>
      </w:r>
    </w:p>
    <w:p w:rsidR="009917B8" w:rsidRPr="003909F6" w:rsidRDefault="000111DE" w:rsidP="0081350A">
      <w:pPr>
        <w:tabs>
          <w:tab w:val="left" w:pos="240"/>
        </w:tabs>
        <w:ind w:right="105" w:firstLine="851"/>
        <w:jc w:val="both"/>
        <w:rPr>
          <w:rFonts w:eastAsia="Times New Roman"/>
          <w:sz w:val="28"/>
        </w:rPr>
      </w:pPr>
      <w:r>
        <w:rPr>
          <w:rFonts w:eastAsia="Times New Roman"/>
          <w:sz w:val="28"/>
        </w:rPr>
        <w:t>7</w:t>
      </w:r>
      <w:r w:rsidR="009917B8" w:rsidRPr="00D23DC0">
        <w:rPr>
          <w:rFonts w:eastAsia="Times New Roman"/>
          <w:sz w:val="28"/>
        </w:rPr>
        <w:t>)</w:t>
      </w:r>
      <w:r w:rsidR="009917B8" w:rsidRPr="003909F6">
        <w:rPr>
          <w:rFonts w:eastAsia="Times New Roman"/>
          <w:sz w:val="28"/>
        </w:rPr>
        <w:t xml:space="preserve"> организует ритуальные услуги и содержание мест захоронения;</w:t>
      </w:r>
    </w:p>
    <w:p w:rsidR="009917B8" w:rsidRDefault="000111DE" w:rsidP="0081350A">
      <w:pPr>
        <w:tabs>
          <w:tab w:val="left" w:pos="240"/>
        </w:tabs>
        <w:ind w:right="105" w:firstLine="851"/>
        <w:jc w:val="both"/>
        <w:rPr>
          <w:rFonts w:eastAsia="Times New Roman"/>
          <w:sz w:val="28"/>
        </w:rPr>
      </w:pPr>
      <w:r>
        <w:rPr>
          <w:rFonts w:eastAsia="Times New Roman"/>
          <w:sz w:val="28"/>
        </w:rPr>
        <w:t>8</w:t>
      </w:r>
      <w:r w:rsidR="009917B8" w:rsidRPr="00D23DC0">
        <w:rPr>
          <w:rFonts w:eastAsia="Times New Roman"/>
          <w:sz w:val="28"/>
        </w:rPr>
        <w:t>)</w:t>
      </w:r>
      <w:r w:rsidR="009917B8">
        <w:rPr>
          <w:rFonts w:eastAsia="Times New Roman"/>
          <w:sz w:val="28"/>
        </w:rPr>
        <w:t xml:space="preserve"> организует сбор и вывоз бытовых отходов и мусора;</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9</w:t>
      </w:r>
      <w:r w:rsidR="009917B8" w:rsidRPr="00D23DC0">
        <w:rPr>
          <w:rFonts w:ascii="Times New Roman" w:hAnsi="Times New Roman"/>
          <w:sz w:val="28"/>
        </w:rPr>
        <w:t>)</w:t>
      </w:r>
      <w:r w:rsidR="009917B8">
        <w:rPr>
          <w:rFonts w:ascii="Times New Roman" w:hAnsi="Times New Roman"/>
          <w:sz w:val="28"/>
        </w:rPr>
        <w:t xml:space="preserve"> рассматривает жалобы потребителей, консультирует их по вопросам защиты прав потребителей;</w:t>
      </w:r>
    </w:p>
    <w:p w:rsidR="009917B8" w:rsidRDefault="000111DE" w:rsidP="0081350A">
      <w:pPr>
        <w:pStyle w:val="ConsNormal"/>
        <w:tabs>
          <w:tab w:val="left" w:pos="240"/>
        </w:tabs>
        <w:ind w:right="105" w:firstLine="851"/>
        <w:jc w:val="both"/>
        <w:rPr>
          <w:rFonts w:ascii="Times New Roman" w:hAnsi="Times New Roman"/>
          <w:sz w:val="28"/>
        </w:rPr>
      </w:pPr>
      <w:r>
        <w:rPr>
          <w:rFonts w:ascii="Times New Roman" w:hAnsi="Times New Roman"/>
          <w:sz w:val="28"/>
        </w:rPr>
        <w:t>10</w:t>
      </w:r>
      <w:r w:rsidR="009917B8" w:rsidRPr="00D23DC0">
        <w:rPr>
          <w:rFonts w:ascii="Times New Roman" w:hAnsi="Times New Roman"/>
          <w:sz w:val="28"/>
        </w:rPr>
        <w:t>)</w:t>
      </w:r>
      <w:r w:rsidR="009917B8">
        <w:rPr>
          <w:rFonts w:ascii="Times New Roman" w:hAnsi="Times New Roman"/>
          <w:sz w:val="28"/>
        </w:rPr>
        <w:t xml:space="preserve"> обращается в суды в защиту прав потребителей (неопределенного круга потребителей);</w:t>
      </w:r>
    </w:p>
    <w:p w:rsidR="009917B8" w:rsidRDefault="009917B8" w:rsidP="00E26372">
      <w:pPr>
        <w:pStyle w:val="ConsNormal"/>
        <w:tabs>
          <w:tab w:val="left" w:pos="240"/>
        </w:tabs>
        <w:ind w:right="105" w:firstLine="851"/>
        <w:jc w:val="both"/>
        <w:rPr>
          <w:rFonts w:ascii="Times New Roman" w:hAnsi="Times New Roman"/>
          <w:sz w:val="28"/>
        </w:rPr>
      </w:pPr>
      <w:r w:rsidRPr="00D23DC0">
        <w:rPr>
          <w:rFonts w:ascii="Times New Roman" w:hAnsi="Times New Roman"/>
          <w:sz w:val="28"/>
        </w:rPr>
        <w:t>1</w:t>
      </w:r>
      <w:r w:rsidR="000111DE">
        <w:rPr>
          <w:rFonts w:ascii="Times New Roman" w:hAnsi="Times New Roman"/>
          <w:sz w:val="28"/>
        </w:rPr>
        <w:t>1</w:t>
      </w:r>
      <w:r w:rsidRPr="00D23DC0">
        <w:rPr>
          <w:rFonts w:ascii="Times New Roman" w:hAnsi="Times New Roman"/>
          <w:sz w:val="28"/>
        </w:rPr>
        <w:t>)</w:t>
      </w:r>
      <w:r>
        <w:rPr>
          <w:rFonts w:ascii="Times New Roman" w:hAnsi="Times New Roman"/>
          <w:sz w:val="28"/>
        </w:rPr>
        <w:t xml:space="preserve"> при выявлении по жалобе потребителя товаров (работ, услуг) ненадлежащего качества, а также опасных для жизни, здоровья, имущества потребителей и окружающей среды незамедлительно извещает об этом федеральные органы исполнительной власти, осуществляющие </w:t>
      </w:r>
      <w:proofErr w:type="gramStart"/>
      <w:r>
        <w:rPr>
          <w:rFonts w:ascii="Times New Roman" w:hAnsi="Times New Roman"/>
          <w:sz w:val="28"/>
        </w:rPr>
        <w:t>контроль за</w:t>
      </w:r>
      <w:proofErr w:type="gramEnd"/>
      <w:r>
        <w:rPr>
          <w:rFonts w:ascii="Times New Roman" w:hAnsi="Times New Roman"/>
          <w:sz w:val="28"/>
        </w:rPr>
        <w:t xml:space="preserve"> качеством и безопасностью товаров (работ, услуг);</w:t>
      </w:r>
    </w:p>
    <w:p w:rsidR="009917B8" w:rsidRPr="00B60159" w:rsidRDefault="009917B8" w:rsidP="00E26372">
      <w:pPr>
        <w:pStyle w:val="8"/>
        <w:keepNext w:val="0"/>
        <w:ind w:firstLine="851"/>
        <w:jc w:val="both"/>
      </w:pPr>
      <w:r w:rsidRPr="00D23DC0">
        <w:t>1</w:t>
      </w:r>
      <w:r w:rsidR="000111DE">
        <w:t>2</w:t>
      </w:r>
      <w:r w:rsidRPr="00D23DC0">
        <w:t>)</w:t>
      </w:r>
      <w:r w:rsidRPr="00032D39">
        <w:t xml:space="preserve"> </w:t>
      </w:r>
      <w:r w:rsidR="00BC2F87" w:rsidRPr="007F2C6C">
        <w:rPr>
          <w:szCs w:val="28"/>
        </w:rPr>
        <w:t xml:space="preserve">предъявляет иски в суды </w:t>
      </w:r>
      <w:r w:rsidR="00BC2F87" w:rsidRPr="00221FFF">
        <w:rPr>
          <w:kern w:val="28"/>
          <w:szCs w:val="28"/>
        </w:rPr>
        <w:t xml:space="preserve">о </w:t>
      </w:r>
      <w:r w:rsidR="00BC2F87" w:rsidRPr="00B60159">
        <w:rPr>
          <w:rFonts w:eastAsia="Times New Roman"/>
          <w:kern w:val="0"/>
          <w:szCs w:val="28"/>
          <w:lang w:eastAsia="ru-RU"/>
        </w:rPr>
        <w:t>прекращении противоправных действий изготовителя (исполнителя, продавца, уполномоченной организации или уполномоченного индивидуального предпринимателя, импортера) в отношении неопределенного круга потребителей</w:t>
      </w:r>
      <w:r w:rsidRPr="00B60159">
        <w:t>;</w:t>
      </w:r>
    </w:p>
    <w:p w:rsidR="009917B8" w:rsidRDefault="001140A9" w:rsidP="00E26372">
      <w:pPr>
        <w:tabs>
          <w:tab w:val="left" w:pos="-567"/>
        </w:tabs>
        <w:ind w:right="105" w:firstLine="851"/>
        <w:jc w:val="both"/>
        <w:rPr>
          <w:rFonts w:eastAsia="Times New Roman"/>
          <w:sz w:val="28"/>
        </w:rPr>
      </w:pPr>
      <w:r w:rsidRPr="00D23DC0">
        <w:rPr>
          <w:rFonts w:eastAsia="Times New Roman"/>
          <w:sz w:val="28"/>
        </w:rPr>
        <w:t>1</w:t>
      </w:r>
      <w:r w:rsidR="000111DE">
        <w:rPr>
          <w:rFonts w:eastAsia="Times New Roman"/>
          <w:sz w:val="28"/>
        </w:rPr>
        <w:t>3</w:t>
      </w:r>
      <w:r w:rsidRPr="00D23DC0">
        <w:rPr>
          <w:rFonts w:eastAsia="Times New Roman"/>
          <w:sz w:val="28"/>
        </w:rPr>
        <w:t>)</w:t>
      </w:r>
      <w:r>
        <w:rPr>
          <w:rFonts w:eastAsia="Times New Roman"/>
          <w:sz w:val="28"/>
        </w:rPr>
        <w:t xml:space="preserve"> </w:t>
      </w:r>
      <w:r w:rsidR="009917B8">
        <w:rPr>
          <w:rFonts w:eastAsia="Times New Roman"/>
          <w:sz w:val="28"/>
        </w:rPr>
        <w:t>содействует в развитии сельскохозяйственного производства, создает условия для развития малого и среднего</w:t>
      </w:r>
      <w:r w:rsidR="009917B8">
        <w:rPr>
          <w:rFonts w:eastAsia="Times New Roman"/>
          <w:b/>
          <w:sz w:val="28"/>
        </w:rPr>
        <w:t xml:space="preserve"> </w:t>
      </w:r>
      <w:r w:rsidR="009917B8">
        <w:rPr>
          <w:rFonts w:eastAsia="Times New Roman"/>
          <w:sz w:val="28"/>
        </w:rPr>
        <w:t>предпринимательства;</w:t>
      </w:r>
    </w:p>
    <w:p w:rsidR="009917B8" w:rsidRDefault="009917B8" w:rsidP="00E26372">
      <w:pPr>
        <w:tabs>
          <w:tab w:val="left" w:pos="240"/>
        </w:tabs>
        <w:ind w:right="105" w:firstLine="851"/>
        <w:jc w:val="both"/>
        <w:rPr>
          <w:rFonts w:eastAsia="Times New Roman"/>
          <w:sz w:val="28"/>
        </w:rPr>
      </w:pPr>
      <w:r w:rsidRPr="00D23DC0">
        <w:rPr>
          <w:rFonts w:eastAsia="Times New Roman"/>
          <w:sz w:val="28"/>
        </w:rPr>
        <w:t>1</w:t>
      </w:r>
      <w:r w:rsidR="000111DE">
        <w:rPr>
          <w:rFonts w:eastAsia="Times New Roman"/>
          <w:sz w:val="28"/>
        </w:rPr>
        <w:t>4</w:t>
      </w:r>
      <w:r w:rsidRPr="00D23DC0">
        <w:rPr>
          <w:rFonts w:eastAsia="Times New Roman"/>
          <w:sz w:val="28"/>
        </w:rPr>
        <w:t>)</w:t>
      </w:r>
      <w:r>
        <w:rPr>
          <w:rFonts w:eastAsia="Times New Roman"/>
          <w:sz w:val="28"/>
        </w:rPr>
        <w:t xml:space="preserve"> иные полномочия в соответствии с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37. Полномочия администрации в области строительства, транспорта и связи</w:t>
      </w:r>
    </w:p>
    <w:p w:rsidR="009917B8" w:rsidRDefault="009917B8" w:rsidP="0081350A">
      <w:pPr>
        <w:ind w:firstLine="851"/>
        <w:jc w:val="both"/>
        <w:rPr>
          <w:rFonts w:eastAsia="Times New Roman"/>
          <w:sz w:val="28"/>
        </w:rPr>
      </w:pPr>
      <w:r>
        <w:rPr>
          <w:rFonts w:eastAsia="Times New Roman"/>
          <w:sz w:val="28"/>
        </w:rPr>
        <w:t>Администрация в области строительства, транспорта и связи осуществляет следующие полномочия: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 генерального план</w:t>
      </w:r>
      <w:r w:rsidRPr="00376D37">
        <w:rPr>
          <w:rFonts w:eastAsia="Times New Roman"/>
          <w:sz w:val="28"/>
        </w:rPr>
        <w:t>а</w:t>
      </w:r>
      <w:r>
        <w:rPr>
          <w:rFonts w:eastAsia="Times New Roman"/>
          <w:sz w:val="28"/>
        </w:rPr>
        <w:t xml:space="preserve"> поселения;</w:t>
      </w:r>
    </w:p>
    <w:p w:rsidR="009917B8" w:rsidRDefault="009917B8" w:rsidP="0081350A">
      <w:pPr>
        <w:numPr>
          <w:ilvl w:val="0"/>
          <w:numId w:val="13"/>
        </w:numPr>
        <w:tabs>
          <w:tab w:val="left" w:pos="450"/>
        </w:tabs>
        <w:ind w:left="0" w:firstLine="851"/>
        <w:jc w:val="both"/>
        <w:rPr>
          <w:rFonts w:eastAsia="Times New Roman"/>
          <w:sz w:val="28"/>
        </w:rPr>
      </w:pPr>
      <w:r>
        <w:rPr>
          <w:rFonts w:eastAsia="Times New Roman"/>
          <w:sz w:val="28"/>
        </w:rPr>
        <w:t>разрабатывает проекты правил землепользования и застройки поселения, подготавливает документацию по планировке территории поселения;</w:t>
      </w:r>
    </w:p>
    <w:p w:rsidR="009917B8" w:rsidRPr="007625C4" w:rsidRDefault="007625C4" w:rsidP="007625C4">
      <w:pPr>
        <w:pStyle w:val="ConsPlusNormal"/>
        <w:ind w:firstLine="851"/>
        <w:jc w:val="both"/>
        <w:outlineLvl w:val="1"/>
        <w:rPr>
          <w:rFonts w:ascii="Times New Roman" w:eastAsia="Times New Roman" w:hAnsi="Times New Roman" w:cs="Times New Roman"/>
          <w:sz w:val="28"/>
          <w:szCs w:val="28"/>
        </w:rPr>
      </w:pPr>
      <w:r w:rsidRPr="007625C4">
        <w:rPr>
          <w:rFonts w:ascii="Times New Roman" w:eastAsia="Times New Roman" w:hAnsi="Times New Roman" w:cs="Times New Roman"/>
          <w:sz w:val="28"/>
          <w:szCs w:val="28"/>
        </w:rPr>
        <w:t>3)</w:t>
      </w:r>
      <w:r>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 xml:space="preserve">выдает разрешения на строительство </w:t>
      </w:r>
      <w:r w:rsidRPr="002D5A50">
        <w:rPr>
          <w:rFonts w:ascii="Times New Roman" w:eastAsiaTheme="minorHAnsi" w:hAnsi="Times New Roman" w:cs="Times New Roman"/>
          <w:kern w:val="0"/>
          <w:sz w:val="28"/>
          <w:szCs w:val="28"/>
          <w:lang w:eastAsia="en-US" w:bidi="ar-SA"/>
        </w:rPr>
        <w:t>(за исключением случаев, предусмотренных Градостроительным кодексом Российской Федерации, иными федеральными законами)</w:t>
      </w:r>
      <w:r w:rsidR="007D743C" w:rsidRPr="002D5A50">
        <w:rPr>
          <w:rFonts w:ascii="Times New Roman" w:eastAsia="Times New Roman" w:hAnsi="Times New Roman" w:cs="Times New Roman"/>
          <w:sz w:val="28"/>
          <w:szCs w:val="28"/>
        </w:rPr>
        <w:t>,</w:t>
      </w:r>
      <w:r w:rsidR="009917B8" w:rsidRPr="007625C4">
        <w:rPr>
          <w:rFonts w:ascii="Times New Roman" w:eastAsia="Times New Roman" w:hAnsi="Times New Roman" w:cs="Times New Roman"/>
          <w:sz w:val="28"/>
          <w:szCs w:val="28"/>
        </w:rPr>
        <w:t xml:space="preserve"> разрешения на ввод объектов в эксплуатацию</w:t>
      </w:r>
      <w:r w:rsidR="009917B8" w:rsidRPr="007625C4">
        <w:rPr>
          <w:rFonts w:ascii="Times New Roman" w:eastAsia="Times New Roman" w:hAnsi="Times New Roman" w:cs="Times New Roman"/>
          <w:strike/>
          <w:kern w:val="28"/>
          <w:sz w:val="28"/>
          <w:szCs w:val="28"/>
        </w:rPr>
        <w:t xml:space="preserve"> </w:t>
      </w:r>
      <w:r w:rsidR="009917B8" w:rsidRPr="007625C4">
        <w:rPr>
          <w:rFonts w:ascii="Times New Roman" w:eastAsia="Times New Roman" w:hAnsi="Times New Roman" w:cs="Times New Roman"/>
          <w:sz w:val="28"/>
          <w:szCs w:val="28"/>
        </w:rPr>
        <w:t>при осуществлении строительства, реконструкции</w:t>
      </w:r>
      <w:r w:rsidR="002D5A50">
        <w:rPr>
          <w:rFonts w:ascii="Times New Roman" w:eastAsia="Times New Roman" w:hAnsi="Times New Roman" w:cs="Times New Roman"/>
          <w:sz w:val="28"/>
          <w:szCs w:val="28"/>
        </w:rPr>
        <w:t xml:space="preserve"> </w:t>
      </w:r>
      <w:r w:rsidR="009917B8" w:rsidRPr="007625C4">
        <w:rPr>
          <w:rFonts w:ascii="Times New Roman" w:eastAsia="Times New Roman" w:hAnsi="Times New Roman" w:cs="Times New Roman"/>
          <w:sz w:val="28"/>
          <w:szCs w:val="28"/>
        </w:rPr>
        <w:t>объектов капитального строительства на территории поселения в соответствии с законодательством;</w:t>
      </w:r>
    </w:p>
    <w:p w:rsidR="009917B8" w:rsidRDefault="00810483" w:rsidP="00810483">
      <w:pPr>
        <w:tabs>
          <w:tab w:val="left" w:pos="-1560"/>
        </w:tabs>
        <w:ind w:firstLine="851"/>
        <w:jc w:val="both"/>
        <w:rPr>
          <w:rFonts w:eastAsia="Times New Roman"/>
          <w:sz w:val="28"/>
        </w:rPr>
      </w:pPr>
      <w:r>
        <w:rPr>
          <w:rFonts w:eastAsia="Times New Roman"/>
          <w:sz w:val="28"/>
        </w:rPr>
        <w:t xml:space="preserve">4) </w:t>
      </w:r>
      <w:r w:rsidR="009917B8">
        <w:rPr>
          <w:rFonts w:eastAsia="Times New Roman"/>
          <w:sz w:val="28"/>
        </w:rPr>
        <w:t>разрабатывает местные нормативы градостроительного проектирования поселения;</w:t>
      </w:r>
    </w:p>
    <w:p w:rsidR="00BC2F87" w:rsidRDefault="00BC2F87" w:rsidP="00BC2F87">
      <w:pPr>
        <w:suppressAutoHyphens w:val="0"/>
        <w:autoSpaceDE w:val="0"/>
        <w:autoSpaceDN w:val="0"/>
        <w:adjustRightInd w:val="0"/>
        <w:ind w:firstLine="851"/>
        <w:jc w:val="both"/>
        <w:rPr>
          <w:rFonts w:eastAsia="Times New Roman"/>
          <w:kern w:val="0"/>
          <w:sz w:val="28"/>
          <w:szCs w:val="28"/>
          <w:lang w:eastAsia="ru-RU"/>
        </w:rPr>
      </w:pPr>
      <w:r w:rsidRPr="00B60159">
        <w:rPr>
          <w:rFonts w:eastAsia="Times New Roman"/>
          <w:kern w:val="0"/>
          <w:sz w:val="28"/>
          <w:szCs w:val="28"/>
          <w:lang w:eastAsia="ru-RU"/>
        </w:rPr>
        <w:t>5) согласовывает проект схемы территориального планирования муниципального образован</w:t>
      </w:r>
      <w:r w:rsidR="008D28FF">
        <w:rPr>
          <w:rFonts w:eastAsia="Times New Roman"/>
          <w:kern w:val="0"/>
          <w:sz w:val="28"/>
          <w:szCs w:val="28"/>
          <w:lang w:eastAsia="ru-RU"/>
        </w:rPr>
        <w:t xml:space="preserve">ия </w:t>
      </w:r>
      <w:proofErr w:type="spellStart"/>
      <w:r w:rsidR="008D28FF">
        <w:rPr>
          <w:rFonts w:eastAsia="Times New Roman"/>
          <w:kern w:val="0"/>
          <w:sz w:val="28"/>
          <w:szCs w:val="28"/>
          <w:lang w:eastAsia="ru-RU"/>
        </w:rPr>
        <w:t>Староминский</w:t>
      </w:r>
      <w:proofErr w:type="spellEnd"/>
      <w:r w:rsidR="008D28FF">
        <w:rPr>
          <w:rFonts w:eastAsia="Times New Roman"/>
          <w:kern w:val="0"/>
          <w:sz w:val="28"/>
          <w:szCs w:val="28"/>
          <w:lang w:eastAsia="ru-RU"/>
        </w:rPr>
        <w:t xml:space="preserve"> </w:t>
      </w:r>
      <w:r w:rsidRPr="00B60159">
        <w:rPr>
          <w:rFonts w:eastAsia="Times New Roman"/>
          <w:kern w:val="0"/>
          <w:sz w:val="28"/>
          <w:szCs w:val="28"/>
          <w:lang w:eastAsia="ru-RU"/>
        </w:rPr>
        <w:t xml:space="preserve"> район в части возможного влияния планируемых для размещения объектов местного значения му</w:t>
      </w:r>
      <w:r w:rsidR="008D28FF">
        <w:rPr>
          <w:rFonts w:eastAsia="Times New Roman"/>
          <w:kern w:val="0"/>
          <w:sz w:val="28"/>
          <w:szCs w:val="28"/>
          <w:lang w:eastAsia="ru-RU"/>
        </w:rPr>
        <w:t xml:space="preserve">ниципального образования </w:t>
      </w:r>
      <w:proofErr w:type="spellStart"/>
      <w:r w:rsidR="008D28FF">
        <w:rPr>
          <w:rFonts w:eastAsia="Times New Roman"/>
          <w:kern w:val="0"/>
          <w:sz w:val="28"/>
          <w:szCs w:val="28"/>
          <w:lang w:eastAsia="ru-RU"/>
        </w:rPr>
        <w:t>Староминский</w:t>
      </w:r>
      <w:proofErr w:type="spellEnd"/>
      <w:r w:rsidRPr="00B60159">
        <w:rPr>
          <w:rFonts w:eastAsia="Times New Roman"/>
          <w:kern w:val="0"/>
          <w:sz w:val="28"/>
          <w:szCs w:val="28"/>
          <w:lang w:eastAsia="ru-RU"/>
        </w:rPr>
        <w:t xml:space="preserve"> район на социально-экономическое развитие поселения, возможного негативного воздействия данных объектов на окружающую среду на территории поселения;</w:t>
      </w:r>
    </w:p>
    <w:p w:rsidR="008D468B" w:rsidRPr="008D28FF" w:rsidRDefault="008D468B" w:rsidP="008D468B">
      <w:pPr>
        <w:suppressAutoHyphens w:val="0"/>
        <w:autoSpaceDE w:val="0"/>
        <w:autoSpaceDN w:val="0"/>
        <w:adjustRightInd w:val="0"/>
        <w:ind w:firstLine="851"/>
        <w:jc w:val="both"/>
        <w:rPr>
          <w:rFonts w:eastAsia="Times New Roman"/>
          <w:kern w:val="0"/>
          <w:sz w:val="28"/>
          <w:szCs w:val="28"/>
          <w:lang w:eastAsia="ru-RU"/>
        </w:rPr>
      </w:pPr>
      <w:r w:rsidRPr="008D28FF">
        <w:rPr>
          <w:sz w:val="28"/>
          <w:szCs w:val="28"/>
        </w:rPr>
        <w:t xml:space="preserve">6) разрабатывает программы комплексного развития систем коммунальной, </w:t>
      </w:r>
      <w:r w:rsidRPr="008D28FF">
        <w:rPr>
          <w:rFonts w:eastAsia="Calibri"/>
          <w:bCs/>
          <w:kern w:val="0"/>
          <w:sz w:val="28"/>
          <w:szCs w:val="28"/>
        </w:rPr>
        <w:t>транспортной, социальной</w:t>
      </w:r>
      <w:r w:rsidRPr="008D28FF">
        <w:rPr>
          <w:rFonts w:eastAsia="Calibri"/>
          <w:bCs/>
          <w:kern w:val="0"/>
        </w:rPr>
        <w:t xml:space="preserve"> </w:t>
      </w:r>
      <w:r w:rsidRPr="008D28FF">
        <w:rPr>
          <w:sz w:val="28"/>
          <w:szCs w:val="28"/>
        </w:rPr>
        <w:t>инфраструктур поселения;</w:t>
      </w:r>
    </w:p>
    <w:p w:rsidR="009917B8" w:rsidRDefault="008D468B" w:rsidP="000B6F47">
      <w:pPr>
        <w:ind w:firstLine="851"/>
        <w:jc w:val="both"/>
        <w:rPr>
          <w:rFonts w:eastAsia="Times New Roman"/>
          <w:sz w:val="28"/>
        </w:rPr>
      </w:pPr>
      <w:r w:rsidRPr="008D28FF">
        <w:rPr>
          <w:rFonts w:eastAsia="Times New Roman"/>
          <w:sz w:val="28"/>
        </w:rPr>
        <w:lastRenderedPageBreak/>
        <w:t>7</w:t>
      </w:r>
      <w:r w:rsidR="000A3508" w:rsidRPr="008D28FF">
        <w:rPr>
          <w:rFonts w:eastAsia="Times New Roman"/>
          <w:sz w:val="28"/>
        </w:rPr>
        <w:t>)</w:t>
      </w:r>
      <w:r w:rsidR="000A3508">
        <w:rPr>
          <w:rFonts w:eastAsia="Times New Roman"/>
          <w:sz w:val="28"/>
        </w:rPr>
        <w:t xml:space="preserve"> </w:t>
      </w:r>
      <w:r w:rsidR="009917B8">
        <w:rPr>
          <w:rFonts w:eastAsia="Times New Roman"/>
          <w:sz w:val="28"/>
        </w:rPr>
        <w:t>создает условия для предоставления транспортных услуг населению и организации транспортного обслуживания населения в границах поселения;</w:t>
      </w:r>
    </w:p>
    <w:p w:rsidR="009917B8" w:rsidRDefault="008D468B" w:rsidP="0081350A">
      <w:pPr>
        <w:tabs>
          <w:tab w:val="left" w:pos="450"/>
        </w:tabs>
        <w:ind w:firstLine="851"/>
        <w:jc w:val="both"/>
        <w:rPr>
          <w:rFonts w:eastAsia="Times New Roman"/>
          <w:sz w:val="28"/>
        </w:rPr>
      </w:pPr>
      <w:r w:rsidRPr="008D28FF">
        <w:rPr>
          <w:rFonts w:eastAsia="Times New Roman"/>
          <w:sz w:val="28"/>
        </w:rPr>
        <w:t>8</w:t>
      </w:r>
      <w:r w:rsidR="009917B8" w:rsidRPr="008D28FF">
        <w:rPr>
          <w:rFonts w:eastAsia="Times New Roman"/>
          <w:sz w:val="28"/>
        </w:rPr>
        <w:t>)</w:t>
      </w:r>
      <w:r w:rsidR="009917B8">
        <w:rPr>
          <w:rFonts w:eastAsia="Times New Roman"/>
          <w:sz w:val="28"/>
        </w:rPr>
        <w:t xml:space="preserve"> оказывает содействие организациям почтовой связи в размещении на территории поселения объектов почтовой связи, рассматривает предложения данных организаций о выделении нежилых помещений или строительстве зданий для размещения отделений почтовой связи и других объектов почтовой связи;</w:t>
      </w:r>
    </w:p>
    <w:p w:rsidR="009917B8" w:rsidRDefault="008D468B" w:rsidP="0081350A">
      <w:pPr>
        <w:tabs>
          <w:tab w:val="left" w:pos="450"/>
        </w:tabs>
        <w:ind w:firstLine="851"/>
        <w:jc w:val="both"/>
        <w:rPr>
          <w:rFonts w:eastAsia="Times New Roman"/>
          <w:sz w:val="28"/>
        </w:rPr>
      </w:pPr>
      <w:r w:rsidRPr="008D28FF">
        <w:rPr>
          <w:rFonts w:eastAsia="Times New Roman"/>
          <w:sz w:val="28"/>
        </w:rPr>
        <w:t>9</w:t>
      </w:r>
      <w:r w:rsidR="009917B8" w:rsidRPr="008D28FF">
        <w:rPr>
          <w:rFonts w:eastAsia="Times New Roman"/>
          <w:sz w:val="28"/>
        </w:rPr>
        <w:t>)</w:t>
      </w:r>
      <w:r w:rsidR="009917B8">
        <w:rPr>
          <w:rFonts w:eastAsia="Times New Roman"/>
          <w:sz w:val="28"/>
        </w:rPr>
        <w:t xml:space="preserve"> способствует созданию и поддержанию устойчивой работы местных почтовых маршрутов, оказывает содействие операторам почтовой связи в доставке почтовых отправлений в труднодоступные населенные пункты в установленные контрольные сроки;</w:t>
      </w:r>
    </w:p>
    <w:p w:rsidR="009917B8" w:rsidRDefault="008D468B" w:rsidP="0081350A">
      <w:pPr>
        <w:tabs>
          <w:tab w:val="left" w:pos="450"/>
        </w:tabs>
        <w:ind w:firstLine="851"/>
        <w:jc w:val="both"/>
        <w:rPr>
          <w:rFonts w:eastAsia="Times New Roman"/>
          <w:sz w:val="28"/>
        </w:rPr>
      </w:pPr>
      <w:r w:rsidRPr="008D28FF">
        <w:rPr>
          <w:rFonts w:eastAsia="Times New Roman"/>
          <w:sz w:val="28"/>
        </w:rPr>
        <w:t>10</w:t>
      </w:r>
      <w:r w:rsidR="009917B8" w:rsidRPr="008D28FF">
        <w:rPr>
          <w:rFonts w:eastAsia="Times New Roman"/>
          <w:sz w:val="28"/>
        </w:rPr>
        <w:t>)</w:t>
      </w:r>
      <w:r w:rsidR="009917B8">
        <w:rPr>
          <w:rFonts w:eastAsia="Times New Roman"/>
          <w:sz w:val="28"/>
        </w:rPr>
        <w:t xml:space="preserve"> оказывает содействие организациям почтовой связи в размещении почтовых ящиков на территории поселения, контролирует обеспечение организациями, эксплуатирующими жилые дома, собственниками жилых домов сохранности и поддержания в исправном состоянии абонентских почтовых шкафов и почтовых абонентских ящиков;</w:t>
      </w:r>
    </w:p>
    <w:p w:rsidR="009917B8" w:rsidRDefault="009917B8" w:rsidP="0081350A">
      <w:pPr>
        <w:tabs>
          <w:tab w:val="left" w:pos="450"/>
        </w:tabs>
        <w:ind w:firstLine="851"/>
        <w:jc w:val="both"/>
        <w:rPr>
          <w:rFonts w:eastAsia="Times New Roman"/>
          <w:sz w:val="28"/>
        </w:rPr>
      </w:pPr>
      <w:r w:rsidRPr="008D28FF">
        <w:rPr>
          <w:rFonts w:eastAsia="Times New Roman"/>
          <w:sz w:val="28"/>
        </w:rPr>
        <w:t>1</w:t>
      </w:r>
      <w:r w:rsidR="008D468B" w:rsidRPr="008D28FF">
        <w:rPr>
          <w:rFonts w:eastAsia="Times New Roman"/>
          <w:sz w:val="28"/>
        </w:rPr>
        <w:t>1</w:t>
      </w:r>
      <w:r w:rsidRPr="008D28FF">
        <w:rPr>
          <w:rFonts w:eastAsia="Times New Roman"/>
          <w:sz w:val="28"/>
        </w:rPr>
        <w:t>)</w:t>
      </w:r>
      <w:r>
        <w:rPr>
          <w:rFonts w:eastAsia="Times New Roman"/>
          <w:sz w:val="28"/>
        </w:rPr>
        <w:t xml:space="preserve"> иные полномочия, предусмотренные законодательством.</w:t>
      </w:r>
    </w:p>
    <w:p w:rsidR="00AD7F0D" w:rsidRDefault="00AD7F0D" w:rsidP="0081350A">
      <w:pPr>
        <w:ind w:firstLine="851"/>
        <w:jc w:val="both"/>
        <w:rPr>
          <w:rFonts w:eastAsia="Times New Roman"/>
          <w:b/>
          <w:sz w:val="28"/>
        </w:rPr>
      </w:pPr>
    </w:p>
    <w:p w:rsidR="009917B8" w:rsidRDefault="009917B8" w:rsidP="0081350A">
      <w:pPr>
        <w:ind w:firstLine="851"/>
        <w:jc w:val="both"/>
        <w:rPr>
          <w:b/>
          <w:sz w:val="28"/>
        </w:rPr>
      </w:pPr>
      <w:r>
        <w:rPr>
          <w:rFonts w:eastAsia="Times New Roman"/>
          <w:b/>
          <w:sz w:val="28"/>
        </w:rPr>
        <w:t xml:space="preserve">Статья 38. </w:t>
      </w:r>
      <w:r>
        <w:rPr>
          <w:b/>
          <w:sz w:val="28"/>
        </w:rPr>
        <w:t>Полномочия администрации в области использования автомобильных дорог, осуществления дорожной деятельности</w:t>
      </w:r>
    </w:p>
    <w:p w:rsidR="009917B8" w:rsidRDefault="009917B8" w:rsidP="0081350A">
      <w:pPr>
        <w:ind w:firstLine="840"/>
        <w:jc w:val="both"/>
        <w:rPr>
          <w:sz w:val="28"/>
        </w:rPr>
      </w:pPr>
      <w:r>
        <w:rPr>
          <w:sz w:val="28"/>
        </w:rPr>
        <w:t>Администрация в области использования автомобильных дорог, осуществления дорожной деятельности</w:t>
      </w:r>
      <w:r>
        <w:rPr>
          <w:b/>
          <w:sz w:val="28"/>
        </w:rPr>
        <w:t xml:space="preserve"> </w:t>
      </w:r>
      <w:r>
        <w:rPr>
          <w:sz w:val="28"/>
        </w:rPr>
        <w:t>осуществляет следующие полномочия:</w:t>
      </w:r>
    </w:p>
    <w:p w:rsidR="009917B8" w:rsidRPr="00022709" w:rsidRDefault="009917B8" w:rsidP="00810483">
      <w:pPr>
        <w:pStyle w:val="ConsPlusNormal"/>
        <w:ind w:firstLine="851"/>
        <w:jc w:val="both"/>
        <w:outlineLvl w:val="1"/>
        <w:rPr>
          <w:rFonts w:ascii="Times New Roman" w:hAnsi="Times New Roman"/>
          <w:sz w:val="28"/>
        </w:rPr>
      </w:pPr>
      <w:r w:rsidRPr="00022709">
        <w:rPr>
          <w:rFonts w:ascii="Times New Roman" w:hAnsi="Times New Roman"/>
          <w:sz w:val="28"/>
        </w:rPr>
        <w:t xml:space="preserve">1) осуществляет дорожную </w:t>
      </w:r>
      <w:r w:rsidRPr="008E0360">
        <w:rPr>
          <w:rFonts w:ascii="Times New Roman" w:hAnsi="Times New Roman"/>
          <w:sz w:val="28"/>
        </w:rPr>
        <w:t>деятельность</w:t>
      </w:r>
      <w:r w:rsidRPr="008E0360">
        <w:rPr>
          <w:rFonts w:ascii="Times New Roman" w:hAnsi="Times New Roman"/>
          <w:b/>
          <w:sz w:val="28"/>
        </w:rPr>
        <w:t xml:space="preserve"> </w:t>
      </w:r>
      <w:r w:rsidR="008E0360" w:rsidRPr="00022709">
        <w:rPr>
          <w:rFonts w:ascii="Times New Roman" w:hAnsi="Times New Roman"/>
          <w:sz w:val="28"/>
        </w:rPr>
        <w:t xml:space="preserve">в отношении </w:t>
      </w:r>
      <w:r w:rsidR="00022709" w:rsidRPr="002D5A50">
        <w:rPr>
          <w:rFonts w:ascii="Times New Roman" w:eastAsiaTheme="minorHAnsi" w:hAnsi="Times New Roman" w:cs="Times New Roman"/>
          <w:kern w:val="0"/>
          <w:sz w:val="28"/>
          <w:szCs w:val="28"/>
          <w:lang w:eastAsia="en-US" w:bidi="ar-SA"/>
        </w:rPr>
        <w:t xml:space="preserve">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w:t>
      </w:r>
      <w:proofErr w:type="gramStart"/>
      <w:r w:rsidR="00022709" w:rsidRPr="002D5A50">
        <w:rPr>
          <w:rFonts w:ascii="Times New Roman" w:eastAsiaTheme="minorHAnsi" w:hAnsi="Times New Roman" w:cs="Times New Roman"/>
          <w:kern w:val="0"/>
          <w:sz w:val="28"/>
          <w:szCs w:val="28"/>
          <w:lang w:eastAsia="en-US" w:bidi="ar-SA"/>
        </w:rPr>
        <w:t>контроля за</w:t>
      </w:r>
      <w:proofErr w:type="gramEnd"/>
      <w:r w:rsidR="00022709" w:rsidRPr="002D5A50">
        <w:rPr>
          <w:rFonts w:ascii="Times New Roman" w:eastAsiaTheme="minorHAnsi" w:hAnsi="Times New Roman" w:cs="Times New Roman"/>
          <w:kern w:val="0"/>
          <w:sz w:val="28"/>
          <w:szCs w:val="28"/>
          <w:lang w:eastAsia="en-US" w:bidi="ar-SA"/>
        </w:rPr>
        <w:t xml:space="preserve"> сохранностью</w:t>
      </w:r>
      <w:r w:rsidR="00022709">
        <w:rPr>
          <w:rFonts w:ascii="Times New Roman" w:eastAsiaTheme="minorHAnsi" w:hAnsi="Times New Roman" w:cs="Times New Roman"/>
          <w:b/>
          <w:kern w:val="0"/>
          <w:sz w:val="28"/>
          <w:szCs w:val="28"/>
          <w:lang w:eastAsia="en-US" w:bidi="ar-SA"/>
        </w:rPr>
        <w:t xml:space="preserve"> </w:t>
      </w:r>
      <w:r w:rsidRPr="00022709">
        <w:rPr>
          <w:rFonts w:ascii="Times New Roman" w:hAnsi="Times New Roman"/>
          <w:sz w:val="28"/>
        </w:rPr>
        <w:t>автомобильных дорог местного значения в границах населенн</w:t>
      </w:r>
      <w:r w:rsidR="008D28FF">
        <w:rPr>
          <w:rFonts w:ascii="Times New Roman" w:hAnsi="Times New Roman"/>
          <w:sz w:val="28"/>
        </w:rPr>
        <w:t>ых пунктов поселения;</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2) принимает меры к обустройству дорог поселения предусмотренными объектами сервиса в соответствии с нормами проектирования, планами строительства и генеральными схемами размещения указанных объектов;</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3) организует работу объектов сервиса в целях максимального удовлетворения потребностей участников дорожного движения и обеспечения их безопасности;</w:t>
      </w:r>
    </w:p>
    <w:p w:rsidR="009917B8" w:rsidRDefault="009917B8" w:rsidP="0081350A">
      <w:pPr>
        <w:pStyle w:val="ConsTitle"/>
        <w:tabs>
          <w:tab w:val="left" w:pos="435"/>
        </w:tabs>
        <w:spacing w:line="100" w:lineRule="atLeast"/>
        <w:ind w:right="0" w:firstLine="851"/>
        <w:rPr>
          <w:rFonts w:ascii="Times New Roman" w:hAnsi="Times New Roman"/>
          <w:b w:val="0"/>
          <w:sz w:val="28"/>
        </w:rPr>
      </w:pPr>
      <w:r>
        <w:rPr>
          <w:rFonts w:ascii="Times New Roman" w:hAnsi="Times New Roman"/>
          <w:b w:val="0"/>
          <w:sz w:val="28"/>
        </w:rPr>
        <w:t xml:space="preserve">4) представляет информацию участникам дорожного движения о наличии объектов </w:t>
      </w:r>
      <w:r w:rsidR="00EE20AD" w:rsidRPr="008D28FF">
        <w:rPr>
          <w:rFonts w:ascii="Times New Roman" w:hAnsi="Times New Roman"/>
          <w:b w:val="0"/>
          <w:sz w:val="28"/>
        </w:rPr>
        <w:t>сервиса</w:t>
      </w:r>
      <w:r w:rsidR="00EE20AD">
        <w:rPr>
          <w:rFonts w:ascii="Times New Roman" w:hAnsi="Times New Roman"/>
          <w:b w:val="0"/>
          <w:sz w:val="28"/>
        </w:rPr>
        <w:t xml:space="preserve"> </w:t>
      </w:r>
      <w:r>
        <w:rPr>
          <w:rFonts w:ascii="Times New Roman" w:hAnsi="Times New Roman"/>
          <w:b w:val="0"/>
          <w:sz w:val="28"/>
        </w:rPr>
        <w:t xml:space="preserve">и расположении ближайших </w:t>
      </w:r>
      <w:r w:rsidR="00667E68" w:rsidRPr="002624C5">
        <w:rPr>
          <w:rFonts w:ascii="Times New Roman" w:hAnsi="Times New Roman"/>
          <w:b w:val="0"/>
          <w:kern w:val="0"/>
          <w:sz w:val="28"/>
          <w:szCs w:val="28"/>
          <w:lang w:eastAsia="ru-RU"/>
        </w:rPr>
        <w:t>медицинских организаций, организаций</w:t>
      </w:r>
      <w:r>
        <w:rPr>
          <w:rFonts w:ascii="Times New Roman" w:hAnsi="Times New Roman"/>
          <w:b w:val="0"/>
          <w:sz w:val="28"/>
        </w:rPr>
        <w:t xml:space="preserve"> связи, а равно информацию о безопасных условиях движения на соответствующих участках дорог;</w:t>
      </w:r>
    </w:p>
    <w:p w:rsidR="009917B8" w:rsidRDefault="009917B8" w:rsidP="0081350A">
      <w:pPr>
        <w:pStyle w:val="WW-2"/>
        <w:tabs>
          <w:tab w:val="left" w:pos="435"/>
        </w:tabs>
      </w:pPr>
      <w:r>
        <w:t>5)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5F72AB">
      <w:pPr>
        <w:ind w:right="-2" w:firstLine="851"/>
        <w:jc w:val="both"/>
        <w:rPr>
          <w:rFonts w:eastAsia="Times New Roman"/>
          <w:b/>
          <w:sz w:val="28"/>
        </w:rPr>
      </w:pPr>
      <w:r>
        <w:rPr>
          <w:rFonts w:eastAsia="Times New Roman"/>
          <w:b/>
          <w:sz w:val="28"/>
        </w:rPr>
        <w:t>Статья 39.</w:t>
      </w:r>
      <w:r>
        <w:rPr>
          <w:rFonts w:eastAsia="Times New Roman"/>
          <w:sz w:val="28"/>
        </w:rPr>
        <w:t xml:space="preserve"> </w:t>
      </w:r>
      <w:r>
        <w:rPr>
          <w:rFonts w:eastAsia="Times New Roman"/>
          <w:b/>
          <w:sz w:val="28"/>
        </w:rPr>
        <w:t>Полномочия администрации в области жилищных отношений</w:t>
      </w:r>
    </w:p>
    <w:p w:rsidR="009917B8" w:rsidRDefault="009917B8" w:rsidP="0081350A">
      <w:pPr>
        <w:pStyle w:val="WW-2"/>
      </w:pPr>
      <w:r>
        <w:t>Администрация в области жилищных отношений осуществляет следующие полномочия:</w:t>
      </w:r>
    </w:p>
    <w:p w:rsidR="009917B8" w:rsidRPr="00B60159" w:rsidRDefault="008815D2" w:rsidP="008815D2">
      <w:pPr>
        <w:widowControl/>
        <w:suppressAutoHyphens w:val="0"/>
        <w:autoSpaceDE w:val="0"/>
        <w:autoSpaceDN w:val="0"/>
        <w:adjustRightInd w:val="0"/>
        <w:ind w:firstLine="851"/>
        <w:jc w:val="both"/>
        <w:rPr>
          <w:rFonts w:eastAsiaTheme="minorHAnsi"/>
          <w:kern w:val="0"/>
          <w:sz w:val="28"/>
          <w:szCs w:val="28"/>
        </w:rPr>
      </w:pPr>
      <w:r>
        <w:rPr>
          <w:rFonts w:eastAsia="Times New Roman"/>
          <w:sz w:val="28"/>
        </w:rPr>
        <w:lastRenderedPageBreak/>
        <w:t xml:space="preserve">1) </w:t>
      </w:r>
      <w:r w:rsidR="009917B8">
        <w:rPr>
          <w:rFonts w:eastAsia="Times New Roman"/>
          <w:sz w:val="28"/>
        </w:rPr>
        <w:t xml:space="preserve">учет муниципального жилищного фонда и </w:t>
      </w:r>
      <w:r w:rsidR="008C5094" w:rsidRPr="00B60159">
        <w:rPr>
          <w:rFonts w:eastAsiaTheme="minorHAnsi"/>
          <w:kern w:val="0"/>
          <w:sz w:val="28"/>
          <w:szCs w:val="28"/>
        </w:rPr>
        <w:t>осуществление муниципального жилищного контроля</w:t>
      </w:r>
      <w:r w:rsidR="009917B8" w:rsidRPr="00B60159">
        <w:rPr>
          <w:rFonts w:eastAsia="Times New Roman"/>
          <w:sz w:val="28"/>
        </w:rPr>
        <w:t>;</w:t>
      </w:r>
    </w:p>
    <w:p w:rsidR="009917B8" w:rsidRDefault="008815D2" w:rsidP="008815D2">
      <w:pPr>
        <w:tabs>
          <w:tab w:val="left" w:pos="390"/>
        </w:tabs>
        <w:ind w:firstLine="851"/>
        <w:jc w:val="both"/>
        <w:rPr>
          <w:rFonts w:eastAsia="Times New Roman"/>
          <w:sz w:val="28"/>
        </w:rPr>
      </w:pPr>
      <w:r>
        <w:rPr>
          <w:rFonts w:eastAsia="Times New Roman"/>
          <w:sz w:val="28"/>
        </w:rPr>
        <w:t xml:space="preserve">2) </w:t>
      </w:r>
      <w:r w:rsidR="009917B8">
        <w:rPr>
          <w:rFonts w:eastAsia="Times New Roman"/>
          <w:sz w:val="28"/>
        </w:rPr>
        <w:t>ведет в установленном порядке учет граждан в качестве нуждающихся в жилых помещениях, предоставляемых по договорам социального найма;</w:t>
      </w:r>
    </w:p>
    <w:p w:rsidR="009917B8" w:rsidRDefault="008815D2" w:rsidP="008815D2">
      <w:pPr>
        <w:tabs>
          <w:tab w:val="left" w:pos="390"/>
        </w:tabs>
        <w:ind w:firstLine="851"/>
        <w:jc w:val="both"/>
        <w:rPr>
          <w:rFonts w:eastAsia="Times New Roman"/>
          <w:sz w:val="28"/>
        </w:rPr>
      </w:pPr>
      <w:r>
        <w:rPr>
          <w:rFonts w:eastAsia="Times New Roman"/>
          <w:sz w:val="28"/>
        </w:rPr>
        <w:t xml:space="preserve">3) </w:t>
      </w:r>
      <w:r w:rsidR="009917B8">
        <w:rPr>
          <w:rFonts w:eastAsia="Times New Roman"/>
          <w:sz w:val="28"/>
        </w:rPr>
        <w:t>перевод жилых помещений в нежилые помещения и нежилых помещений в жилые с учетом соблюдения требований Жилищного кодекса Российской Федерации и законодательства о градостроительной деятельности;</w:t>
      </w:r>
    </w:p>
    <w:p w:rsidR="009917B8" w:rsidRDefault="008815D2" w:rsidP="008815D2">
      <w:pPr>
        <w:tabs>
          <w:tab w:val="left" w:pos="390"/>
        </w:tabs>
        <w:ind w:firstLine="851"/>
        <w:jc w:val="both"/>
        <w:rPr>
          <w:rFonts w:eastAsia="Times New Roman"/>
          <w:sz w:val="28"/>
        </w:rPr>
      </w:pPr>
      <w:r>
        <w:rPr>
          <w:rFonts w:eastAsia="Times New Roman"/>
          <w:sz w:val="28"/>
        </w:rPr>
        <w:t xml:space="preserve">4) </w:t>
      </w:r>
      <w:r w:rsidR="009917B8">
        <w:rPr>
          <w:rFonts w:eastAsia="Times New Roman"/>
          <w:sz w:val="28"/>
        </w:rPr>
        <w:t>согласовывает переустройство и перепланировку жилых помещений;</w:t>
      </w:r>
    </w:p>
    <w:p w:rsidR="009917B8" w:rsidRDefault="008815D2" w:rsidP="008815D2">
      <w:pPr>
        <w:tabs>
          <w:tab w:val="left" w:pos="390"/>
        </w:tabs>
        <w:ind w:firstLine="851"/>
        <w:jc w:val="both"/>
        <w:rPr>
          <w:rFonts w:eastAsia="Times New Roman"/>
          <w:sz w:val="28"/>
        </w:rPr>
      </w:pPr>
      <w:r>
        <w:rPr>
          <w:rFonts w:eastAsia="Times New Roman"/>
          <w:sz w:val="28"/>
        </w:rPr>
        <w:t xml:space="preserve">5) </w:t>
      </w:r>
      <w:r w:rsidR="009917B8">
        <w:rPr>
          <w:rFonts w:eastAsia="Times New Roman"/>
          <w:sz w:val="28"/>
        </w:rPr>
        <w:t>признает в установленном порядке жилые помещения муниципального жилищного фонда непригодными для проживания;</w:t>
      </w:r>
    </w:p>
    <w:p w:rsidR="009917B8" w:rsidRDefault="008815D2" w:rsidP="008815D2">
      <w:pPr>
        <w:tabs>
          <w:tab w:val="left" w:pos="390"/>
        </w:tabs>
        <w:ind w:firstLine="851"/>
        <w:jc w:val="both"/>
        <w:rPr>
          <w:rFonts w:eastAsia="Times New Roman"/>
          <w:sz w:val="28"/>
        </w:rPr>
      </w:pPr>
      <w:r>
        <w:rPr>
          <w:rFonts w:eastAsia="Times New Roman"/>
          <w:sz w:val="28"/>
        </w:rPr>
        <w:t xml:space="preserve">6) </w:t>
      </w:r>
      <w:r w:rsidR="009917B8">
        <w:rPr>
          <w:rFonts w:eastAsia="Times New Roman"/>
          <w:sz w:val="28"/>
        </w:rPr>
        <w:t>устанавливает размер дохода, приходящегося на каждого члена семьи, и стоимости имущества, находящегося в собственности членов семьи и подлежащего налогообложению, в целях признания граждан малоимущими и предоставления им по договорам социального найма жилых помещений муниципального жилищного фонда;</w:t>
      </w:r>
    </w:p>
    <w:p w:rsidR="009917B8" w:rsidRDefault="008815D2" w:rsidP="008815D2">
      <w:pPr>
        <w:tabs>
          <w:tab w:val="left" w:pos="390"/>
        </w:tabs>
        <w:ind w:firstLine="851"/>
        <w:jc w:val="both"/>
        <w:rPr>
          <w:rFonts w:eastAsia="Times New Roman"/>
          <w:sz w:val="28"/>
        </w:rPr>
      </w:pPr>
      <w:r>
        <w:rPr>
          <w:rStyle w:val="80"/>
        </w:rPr>
        <w:t xml:space="preserve">7) </w:t>
      </w:r>
      <w:r w:rsidR="009917B8" w:rsidRPr="0098680D">
        <w:rPr>
          <w:rStyle w:val="80"/>
        </w:rPr>
        <w:t xml:space="preserve">организует </w:t>
      </w:r>
      <w:r w:rsidR="009917B8" w:rsidRPr="003909F6">
        <w:rPr>
          <w:rFonts w:eastAsia="Times New Roman"/>
          <w:sz w:val="28"/>
        </w:rPr>
        <w:t>содержание, строительство муниципального</w:t>
      </w:r>
      <w:r w:rsidR="009917B8">
        <w:rPr>
          <w:rFonts w:eastAsia="Times New Roman"/>
          <w:sz w:val="28"/>
        </w:rPr>
        <w:t xml:space="preserve"> жилищного фонда, создает условия для жилищного строительства;</w:t>
      </w:r>
    </w:p>
    <w:p w:rsidR="009917B8" w:rsidRDefault="008815D2" w:rsidP="008815D2">
      <w:pPr>
        <w:tabs>
          <w:tab w:val="left" w:pos="390"/>
        </w:tabs>
        <w:ind w:firstLine="851"/>
        <w:jc w:val="both"/>
        <w:rPr>
          <w:rFonts w:eastAsia="Times New Roman"/>
          <w:sz w:val="28"/>
        </w:rPr>
      </w:pPr>
      <w:r>
        <w:rPr>
          <w:rFonts w:eastAsia="Times New Roman"/>
          <w:sz w:val="28"/>
        </w:rPr>
        <w:t xml:space="preserve">8) </w:t>
      </w:r>
      <w:r w:rsidR="009917B8">
        <w:rPr>
          <w:rFonts w:eastAsia="Times New Roman"/>
          <w:sz w:val="28"/>
        </w:rPr>
        <w:t>предоставляет в установленном порядке малоимущим гражданам по договорам социального найма жилые помещения муниципального жилищного фонда;</w:t>
      </w:r>
    </w:p>
    <w:p w:rsidR="009917B8" w:rsidRDefault="008815D2" w:rsidP="008815D2">
      <w:pPr>
        <w:tabs>
          <w:tab w:val="left" w:pos="390"/>
        </w:tabs>
        <w:ind w:firstLine="851"/>
        <w:jc w:val="both"/>
        <w:rPr>
          <w:rFonts w:eastAsia="Times New Roman"/>
          <w:sz w:val="28"/>
        </w:rPr>
      </w:pPr>
      <w:r>
        <w:rPr>
          <w:rFonts w:eastAsia="Times New Roman"/>
          <w:sz w:val="28"/>
        </w:rPr>
        <w:t xml:space="preserve">9) </w:t>
      </w:r>
      <w:r w:rsidR="009917B8">
        <w:rPr>
          <w:rFonts w:eastAsia="Times New Roman"/>
          <w:sz w:val="28"/>
        </w:rPr>
        <w:t>иные полномочия, предусмотренные законодательством.</w:t>
      </w:r>
    </w:p>
    <w:p w:rsidR="009917B8" w:rsidRDefault="009917B8" w:rsidP="0081350A">
      <w:pPr>
        <w:tabs>
          <w:tab w:val="left" w:pos="0"/>
        </w:tabs>
        <w:ind w:right="-159"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40</w:t>
      </w:r>
      <w:r>
        <w:rPr>
          <w:rFonts w:eastAsia="Times New Roman"/>
          <w:sz w:val="28"/>
        </w:rPr>
        <w:t>.</w:t>
      </w:r>
      <w:r>
        <w:rPr>
          <w:rFonts w:eastAsia="Times New Roman"/>
          <w:b/>
          <w:sz w:val="28"/>
        </w:rPr>
        <w:t xml:space="preserve"> Полномочия администрации в сфере регулирования земельных отношений и недропользования</w:t>
      </w:r>
    </w:p>
    <w:p w:rsidR="009917B8" w:rsidRDefault="009917B8" w:rsidP="0081350A">
      <w:pPr>
        <w:ind w:firstLine="851"/>
        <w:jc w:val="both"/>
        <w:rPr>
          <w:rFonts w:eastAsia="Times New Roman"/>
          <w:sz w:val="28"/>
        </w:rPr>
      </w:pPr>
      <w:r>
        <w:rPr>
          <w:rFonts w:eastAsia="Times New Roman"/>
          <w:sz w:val="28"/>
        </w:rPr>
        <w:t>Администрация в сфере регулирования земельных отношений и недропользования:</w:t>
      </w:r>
    </w:p>
    <w:p w:rsidR="009917B8" w:rsidRDefault="009917B8" w:rsidP="0081350A">
      <w:pPr>
        <w:pStyle w:val="WW-2"/>
      </w:pPr>
      <w:r>
        <w:t>1) управляет и распоряжается земельными участками, находящимися в муниципальной собственности;</w:t>
      </w:r>
    </w:p>
    <w:p w:rsidR="009917B8" w:rsidRDefault="009917B8" w:rsidP="0081350A">
      <w:pPr>
        <w:pStyle w:val="WW-2"/>
        <w:tabs>
          <w:tab w:val="left" w:pos="500"/>
        </w:tabs>
      </w:pPr>
      <w:r>
        <w:t>2) переводит земли из одной категории в другую,</w:t>
      </w:r>
      <w:r>
        <w:rPr>
          <w:b/>
        </w:rPr>
        <w:t xml:space="preserve"> </w:t>
      </w:r>
      <w:r>
        <w:t>за исключением земель сельскохозяйственного назначения,  в установленном порядке;</w:t>
      </w:r>
    </w:p>
    <w:p w:rsidR="009917B8" w:rsidRDefault="009917B8" w:rsidP="0081350A">
      <w:pPr>
        <w:tabs>
          <w:tab w:val="left" w:pos="500"/>
        </w:tabs>
        <w:ind w:firstLine="840"/>
        <w:jc w:val="both"/>
        <w:rPr>
          <w:sz w:val="28"/>
        </w:rPr>
      </w:pPr>
      <w:r>
        <w:rPr>
          <w:rFonts w:eastAsia="Times New Roman"/>
          <w:sz w:val="28"/>
        </w:rPr>
        <w:t xml:space="preserve">3) </w:t>
      </w:r>
      <w:r>
        <w:rPr>
          <w:sz w:val="28"/>
        </w:rPr>
        <w:t>резервирует земли</w:t>
      </w:r>
      <w:r>
        <w:rPr>
          <w:b/>
          <w:sz w:val="28"/>
        </w:rPr>
        <w:t xml:space="preserve"> </w:t>
      </w:r>
      <w:r w:rsidR="000D6067">
        <w:rPr>
          <w:sz w:val="28"/>
        </w:rPr>
        <w:t xml:space="preserve">и изымает  </w:t>
      </w:r>
      <w:r>
        <w:rPr>
          <w:sz w:val="28"/>
        </w:rPr>
        <w:t>земельные участки в границах поселения для муниципальных нужд;</w:t>
      </w:r>
    </w:p>
    <w:p w:rsidR="009917B8" w:rsidRDefault="009917B8" w:rsidP="0081350A">
      <w:pPr>
        <w:pStyle w:val="WW-2"/>
        <w:tabs>
          <w:tab w:val="left" w:pos="500"/>
        </w:tabs>
      </w:pPr>
      <w:r>
        <w:t>4) осуществляет муниципальный</w:t>
      </w:r>
      <w:r>
        <w:rPr>
          <w:b/>
        </w:rPr>
        <w:t xml:space="preserve"> </w:t>
      </w:r>
      <w:r>
        <w:t>земельный контроль;</w:t>
      </w:r>
    </w:p>
    <w:p w:rsidR="009917B8" w:rsidRDefault="009917B8" w:rsidP="0081350A">
      <w:pPr>
        <w:tabs>
          <w:tab w:val="left" w:pos="500"/>
        </w:tabs>
        <w:ind w:firstLine="851"/>
        <w:jc w:val="both"/>
        <w:rPr>
          <w:rFonts w:eastAsia="Times New Roman"/>
          <w:sz w:val="28"/>
        </w:rPr>
      </w:pPr>
      <w:r>
        <w:rPr>
          <w:rFonts w:eastAsia="Times New Roman"/>
          <w:sz w:val="28"/>
        </w:rPr>
        <w:t>5) предоставляет земельные участки, находящиеся в муниципальной собственности, в случаях, предусмотренных Земельным кодексом Российской Федерации;</w:t>
      </w:r>
    </w:p>
    <w:p w:rsidR="009917B8" w:rsidRDefault="009917B8" w:rsidP="0081350A">
      <w:pPr>
        <w:tabs>
          <w:tab w:val="left" w:pos="500"/>
        </w:tabs>
        <w:ind w:firstLine="851"/>
        <w:jc w:val="both"/>
        <w:rPr>
          <w:rFonts w:eastAsia="Times New Roman"/>
          <w:sz w:val="28"/>
        </w:rPr>
      </w:pPr>
      <w:r>
        <w:rPr>
          <w:rFonts w:eastAsia="Times New Roman"/>
          <w:sz w:val="28"/>
        </w:rPr>
        <w:t>6) развивает минерально-сырьевую базу для предприятий местной промышленности;</w:t>
      </w:r>
    </w:p>
    <w:p w:rsidR="009917B8" w:rsidRDefault="00123761" w:rsidP="0081350A">
      <w:pPr>
        <w:tabs>
          <w:tab w:val="left" w:pos="500"/>
        </w:tabs>
        <w:ind w:firstLine="851"/>
        <w:jc w:val="both"/>
        <w:rPr>
          <w:rFonts w:eastAsia="Times New Roman"/>
          <w:sz w:val="28"/>
        </w:rPr>
      </w:pPr>
      <w:r>
        <w:rPr>
          <w:rFonts w:eastAsia="Times New Roman"/>
          <w:sz w:val="28"/>
        </w:rPr>
        <w:t>7</w:t>
      </w:r>
      <w:r w:rsidR="009917B8" w:rsidRPr="002F3F83">
        <w:rPr>
          <w:rFonts w:eastAsia="Times New Roman"/>
          <w:sz w:val="28"/>
        </w:rPr>
        <w:t>)</w:t>
      </w:r>
      <w:r w:rsidR="009917B8">
        <w:rPr>
          <w:rFonts w:eastAsia="Times New Roman"/>
          <w:sz w:val="28"/>
        </w:rPr>
        <w:t xml:space="preserve"> приостанавливает работы, связанные с пользованием недрами, на земельных участках в случае нарушения положений статьи 18 Закона Российской Федерации</w:t>
      </w:r>
      <w:r w:rsidR="009917B8">
        <w:rPr>
          <w:rFonts w:eastAsia="Times New Roman"/>
          <w:b/>
          <w:sz w:val="28"/>
        </w:rPr>
        <w:t xml:space="preserve"> </w:t>
      </w:r>
      <w:r w:rsidR="00F46999" w:rsidRPr="000D6067">
        <w:rPr>
          <w:rFonts w:eastAsia="Calibri"/>
          <w:bCs/>
          <w:kern w:val="0"/>
          <w:sz w:val="28"/>
          <w:szCs w:val="28"/>
          <w:lang w:eastAsia="ru-RU"/>
        </w:rPr>
        <w:t>от 21.02.1992 № 2395-1</w:t>
      </w:r>
      <w:r w:rsidR="00F46999" w:rsidRPr="00FA665B">
        <w:rPr>
          <w:sz w:val="28"/>
          <w:szCs w:val="28"/>
        </w:rPr>
        <w:t xml:space="preserve"> </w:t>
      </w:r>
      <w:r w:rsidR="009917B8">
        <w:rPr>
          <w:rFonts w:eastAsia="Times New Roman"/>
          <w:sz w:val="28"/>
        </w:rPr>
        <w:t>«О недрах»;</w:t>
      </w:r>
    </w:p>
    <w:p w:rsidR="009917B8" w:rsidRDefault="00123761" w:rsidP="0081350A">
      <w:pPr>
        <w:tabs>
          <w:tab w:val="left" w:pos="500"/>
        </w:tabs>
        <w:ind w:firstLine="851"/>
        <w:jc w:val="both"/>
        <w:rPr>
          <w:rFonts w:eastAsia="Times New Roman"/>
          <w:sz w:val="28"/>
        </w:rPr>
      </w:pPr>
      <w:r>
        <w:rPr>
          <w:rFonts w:eastAsia="Times New Roman"/>
          <w:sz w:val="28"/>
        </w:rPr>
        <w:t>8</w:t>
      </w:r>
      <w:r w:rsidR="009917B8" w:rsidRPr="002F3F83">
        <w:rPr>
          <w:rFonts w:eastAsia="Times New Roman"/>
          <w:sz w:val="28"/>
        </w:rPr>
        <w:t>)</w:t>
      </w:r>
      <w:r w:rsidR="009917B8">
        <w:rPr>
          <w:rFonts w:eastAsia="Times New Roman"/>
          <w:sz w:val="28"/>
        </w:rPr>
        <w:t xml:space="preserve"> осуществляет </w:t>
      </w:r>
      <w:proofErr w:type="gramStart"/>
      <w:r w:rsidR="009917B8">
        <w:rPr>
          <w:rFonts w:eastAsia="Times New Roman"/>
          <w:sz w:val="28"/>
        </w:rPr>
        <w:t>контроль за</w:t>
      </w:r>
      <w:proofErr w:type="gramEnd"/>
      <w:r w:rsidR="009917B8">
        <w:rPr>
          <w:rFonts w:eastAsia="Times New Roman"/>
          <w:sz w:val="28"/>
        </w:rPr>
        <w:t xml:space="preserve"> использованием и охраной недр при добыче общераспространенных полезных ископаемых, а также при строительстве подземных сооружений, не связанных с добычей полезных ископаемых;</w:t>
      </w:r>
    </w:p>
    <w:p w:rsidR="009917B8" w:rsidRDefault="00123761" w:rsidP="0081350A">
      <w:pPr>
        <w:ind w:firstLine="851"/>
        <w:jc w:val="both"/>
        <w:rPr>
          <w:rFonts w:eastAsia="Times New Roman"/>
          <w:sz w:val="28"/>
        </w:rPr>
      </w:pPr>
      <w:r>
        <w:rPr>
          <w:rFonts w:eastAsia="Times New Roman"/>
          <w:sz w:val="28"/>
        </w:rPr>
        <w:lastRenderedPageBreak/>
        <w:t>9</w:t>
      </w:r>
      <w:r w:rsidR="009917B8" w:rsidRPr="002F3F83">
        <w:rPr>
          <w:rFonts w:eastAsia="Times New Roman"/>
          <w:sz w:val="28"/>
        </w:rPr>
        <w:t>)</w:t>
      </w:r>
      <w:r w:rsidR="009917B8">
        <w:rPr>
          <w:rFonts w:eastAsia="Times New Roman"/>
          <w:sz w:val="28"/>
        </w:rPr>
        <w:t xml:space="preserve"> иные полномочия, предусмотренные законодательством.</w:t>
      </w:r>
    </w:p>
    <w:p w:rsidR="009917B8" w:rsidRDefault="009917B8" w:rsidP="0081350A">
      <w:pPr>
        <w:tabs>
          <w:tab w:val="left" w:pos="0"/>
        </w:tabs>
        <w:ind w:firstLine="851"/>
        <w:jc w:val="both"/>
        <w:rPr>
          <w:rFonts w:eastAsia="Times New Roman"/>
          <w:sz w:val="28"/>
        </w:rPr>
      </w:pPr>
    </w:p>
    <w:p w:rsidR="009917B8" w:rsidRDefault="009917B8" w:rsidP="0081350A">
      <w:pPr>
        <w:ind w:firstLine="851"/>
        <w:jc w:val="both"/>
        <w:rPr>
          <w:rFonts w:eastAsia="Times New Roman"/>
          <w:b/>
          <w:sz w:val="28"/>
        </w:rPr>
      </w:pPr>
      <w:r>
        <w:rPr>
          <w:rFonts w:eastAsia="Times New Roman"/>
          <w:b/>
          <w:sz w:val="28"/>
        </w:rPr>
        <w:t>Статья 41.</w:t>
      </w:r>
      <w:r>
        <w:rPr>
          <w:rFonts w:eastAsia="Times New Roman"/>
          <w:sz w:val="28"/>
        </w:rPr>
        <w:t xml:space="preserve"> </w:t>
      </w:r>
      <w:r>
        <w:rPr>
          <w:rFonts w:eastAsia="Times New Roman"/>
          <w:b/>
          <w:sz w:val="28"/>
        </w:rPr>
        <w:t>Полномочия администрации в области использования и охраны водных объектов</w:t>
      </w:r>
    </w:p>
    <w:p w:rsidR="009917B8" w:rsidRDefault="009917B8" w:rsidP="0081350A">
      <w:pPr>
        <w:ind w:firstLine="851"/>
        <w:jc w:val="both"/>
        <w:rPr>
          <w:rFonts w:eastAsia="Times New Roman"/>
          <w:sz w:val="28"/>
        </w:rPr>
      </w:pPr>
      <w:r>
        <w:rPr>
          <w:rFonts w:eastAsia="Times New Roman"/>
          <w:sz w:val="28"/>
        </w:rPr>
        <w:t>Администрация в области использования и охраны водных объектов осуществляет следующие полномочия:</w:t>
      </w:r>
    </w:p>
    <w:p w:rsidR="009917B8" w:rsidRDefault="009917B8" w:rsidP="0081350A">
      <w:pPr>
        <w:ind w:right="30" w:firstLine="851"/>
        <w:jc w:val="both"/>
        <w:rPr>
          <w:rFonts w:eastAsia="Times New Roman"/>
          <w:sz w:val="28"/>
        </w:rPr>
      </w:pPr>
      <w:r>
        <w:rPr>
          <w:rFonts w:eastAsia="Times New Roman"/>
          <w:sz w:val="28"/>
        </w:rPr>
        <w:t>1) осуществляет полномочия, предусмотренные Водным кодексом Российской Федерации, в отношении водных объектов, находящихся в муниципальной собственности;</w:t>
      </w:r>
    </w:p>
    <w:p w:rsidR="009917B8" w:rsidRDefault="009917B8" w:rsidP="0081350A">
      <w:pPr>
        <w:ind w:right="30" w:firstLine="851"/>
        <w:jc w:val="both"/>
        <w:rPr>
          <w:rFonts w:eastAsia="Times New Roman"/>
          <w:sz w:val="28"/>
        </w:rPr>
      </w:pPr>
      <w:r>
        <w:rPr>
          <w:rFonts w:eastAsia="Times New Roman"/>
          <w:sz w:val="28"/>
        </w:rPr>
        <w:t>2) осуществляет мероприятия по обеспечению безопасности людей на водных объектах, охране их жизни и здоровья;</w:t>
      </w:r>
    </w:p>
    <w:p w:rsidR="009917B8" w:rsidRPr="0098680D" w:rsidRDefault="009917B8" w:rsidP="0081350A">
      <w:pPr>
        <w:ind w:right="30" w:firstLine="851"/>
        <w:jc w:val="both"/>
        <w:rPr>
          <w:rStyle w:val="80"/>
        </w:rPr>
      </w:pPr>
      <w:r w:rsidRPr="003909F6">
        <w:rPr>
          <w:rFonts w:eastAsia="Times New Roman"/>
          <w:sz w:val="28"/>
        </w:rPr>
        <w:t xml:space="preserve">3) </w:t>
      </w:r>
      <w:r w:rsidRPr="0098680D">
        <w:rPr>
          <w:rStyle w:val="80"/>
        </w:rPr>
        <w:t>информирует население об ограничениях использования водных объектов, находящихся в муниципальной собственности;</w:t>
      </w:r>
    </w:p>
    <w:p w:rsidR="009917B8" w:rsidRDefault="009917B8" w:rsidP="0081350A">
      <w:pPr>
        <w:ind w:firstLine="840"/>
        <w:jc w:val="both"/>
        <w:rPr>
          <w:sz w:val="28"/>
        </w:rPr>
      </w:pPr>
      <w:r w:rsidRPr="003909F6">
        <w:rPr>
          <w:rFonts w:eastAsia="Times New Roman"/>
          <w:sz w:val="28"/>
        </w:rPr>
        <w:t xml:space="preserve">4) </w:t>
      </w:r>
      <w:r w:rsidRPr="003909F6">
        <w:rPr>
          <w:sz w:val="28"/>
        </w:rPr>
        <w:t>осуществляет меры по предотвращению негативного воздействия вод</w:t>
      </w:r>
      <w:r>
        <w:rPr>
          <w:sz w:val="28"/>
        </w:rPr>
        <w:t xml:space="preserve"> и ликвидации его последствий;</w:t>
      </w:r>
    </w:p>
    <w:p w:rsidR="009917B8" w:rsidRDefault="009917B8" w:rsidP="0081350A">
      <w:pPr>
        <w:ind w:right="30" w:firstLine="851"/>
        <w:jc w:val="both"/>
        <w:rPr>
          <w:rFonts w:eastAsia="Times New Roman"/>
          <w:sz w:val="28"/>
        </w:rPr>
      </w:pPr>
      <w:r>
        <w:rPr>
          <w:rFonts w:eastAsia="Times New Roman"/>
          <w:sz w:val="28"/>
        </w:rPr>
        <w:t>5) иные полномочия, предусмотренные законодательством.</w:t>
      </w:r>
    </w:p>
    <w:p w:rsidR="009917B8" w:rsidRDefault="009917B8" w:rsidP="0081350A">
      <w:pPr>
        <w:ind w:firstLine="851"/>
        <w:jc w:val="both"/>
        <w:rPr>
          <w:rFonts w:eastAsia="Times New Roman"/>
          <w:b/>
          <w:sz w:val="28"/>
        </w:rPr>
      </w:pPr>
    </w:p>
    <w:p w:rsidR="009917B8" w:rsidRDefault="009917B8" w:rsidP="0081350A">
      <w:pPr>
        <w:ind w:firstLine="851"/>
        <w:jc w:val="both"/>
        <w:rPr>
          <w:rFonts w:eastAsia="Times New Roman"/>
          <w:b/>
          <w:sz w:val="28"/>
        </w:rPr>
      </w:pPr>
      <w:r>
        <w:rPr>
          <w:rFonts w:eastAsia="Times New Roman"/>
          <w:b/>
          <w:sz w:val="28"/>
        </w:rPr>
        <w:t>Статья 42. Полномочия администрации в области социально-культурного обслуживания населения, архивного дела</w:t>
      </w:r>
    </w:p>
    <w:p w:rsidR="009917B8" w:rsidRDefault="009917B8" w:rsidP="0081350A">
      <w:pPr>
        <w:ind w:firstLine="851"/>
        <w:jc w:val="both"/>
        <w:rPr>
          <w:rFonts w:eastAsia="Times New Roman"/>
          <w:sz w:val="28"/>
        </w:rPr>
      </w:pPr>
      <w:r>
        <w:rPr>
          <w:rFonts w:eastAsia="Times New Roman"/>
          <w:sz w:val="28"/>
        </w:rPr>
        <w:t>Администрация в области социально-культурного обслуживания населения, архивного дела осуществляет следующие полномочия: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1) организует библиотечное обслуживание населения, комплектование и обеспечение сохранности</w:t>
      </w:r>
      <w:r>
        <w:rPr>
          <w:rFonts w:ascii="Times New Roman" w:hAnsi="Times New Roman"/>
          <w:b/>
          <w:sz w:val="28"/>
        </w:rPr>
        <w:t xml:space="preserve"> </w:t>
      </w:r>
      <w:r>
        <w:rPr>
          <w:rFonts w:ascii="Times New Roman" w:hAnsi="Times New Roman"/>
          <w:sz w:val="28"/>
        </w:rPr>
        <w:t>библиотечных фондов библиотек поселения;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2) создает условия для организации досуга и обеспечения жителей поселения услугами организаций культуры;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3) осуществляет сохранение, использование и популяризацию объектов культурного наследия (памятников истории и культуры), находящихся в собственности поселения;</w:t>
      </w:r>
    </w:p>
    <w:p w:rsidR="009917B8" w:rsidRDefault="009917B8" w:rsidP="0081350A">
      <w:pPr>
        <w:pStyle w:val="WW-2"/>
        <w:autoSpaceDE w:val="0"/>
      </w:pPr>
      <w:r>
        <w:t>4) осуществляет</w:t>
      </w:r>
      <w:r>
        <w:rPr>
          <w:b/>
        </w:rPr>
        <w:t xml:space="preserve"> </w:t>
      </w:r>
      <w:r>
        <w:t xml:space="preserve">государственную охрану объектов культурного наследия местного (муниципального) значения;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5) создает условия для развития местного традиционного народного художественного творчества, участвует в сохранении, возрождении</w:t>
      </w:r>
      <w:r>
        <w:rPr>
          <w:rFonts w:ascii="Times New Roman" w:hAnsi="Times New Roman"/>
          <w:b/>
          <w:sz w:val="28"/>
        </w:rPr>
        <w:t xml:space="preserve"> </w:t>
      </w:r>
      <w:r>
        <w:rPr>
          <w:rFonts w:ascii="Times New Roman" w:hAnsi="Times New Roman"/>
          <w:sz w:val="28"/>
        </w:rPr>
        <w:t>и развитии народных художественных промыслов в поселении;</w:t>
      </w:r>
    </w:p>
    <w:p w:rsidR="009917B8" w:rsidRDefault="009917B8" w:rsidP="0081350A">
      <w:pPr>
        <w:tabs>
          <w:tab w:val="left" w:pos="-2127"/>
        </w:tabs>
        <w:ind w:firstLine="851"/>
        <w:jc w:val="both"/>
        <w:rPr>
          <w:sz w:val="28"/>
        </w:rPr>
      </w:pPr>
      <w:r>
        <w:rPr>
          <w:sz w:val="28"/>
        </w:rPr>
        <w:t>6) обеспечивает условия для развития на территории поселения физической культуры и массового спорта, организует проведение официальных физкультурно-оздоровительных и спортивных мероприятий поселения;</w:t>
      </w:r>
    </w:p>
    <w:p w:rsidR="009917B8" w:rsidRDefault="009917B8" w:rsidP="0081350A">
      <w:pPr>
        <w:ind w:firstLine="851"/>
        <w:jc w:val="both"/>
        <w:rPr>
          <w:sz w:val="28"/>
        </w:rPr>
      </w:pPr>
      <w:r>
        <w:rPr>
          <w:sz w:val="28"/>
        </w:rPr>
        <w:t>7) организует и осуществляет мероприятия по работе с детьми и молодежью в поселении;</w:t>
      </w:r>
    </w:p>
    <w:p w:rsidR="009917B8" w:rsidRDefault="009917B8" w:rsidP="0081350A">
      <w:pPr>
        <w:ind w:firstLine="851"/>
        <w:jc w:val="both"/>
        <w:rPr>
          <w:sz w:val="28"/>
        </w:rPr>
      </w:pPr>
      <w:r>
        <w:rPr>
          <w:sz w:val="28"/>
        </w:rPr>
        <w:t>8) формирует архивные фонды поселения;</w:t>
      </w:r>
    </w:p>
    <w:p w:rsidR="009917B8" w:rsidRDefault="009917B8" w:rsidP="0081350A">
      <w:pPr>
        <w:pStyle w:val="WW-2"/>
        <w:rPr>
          <w:rFonts w:eastAsia="Lucida Sans Unicode"/>
        </w:rPr>
      </w:pPr>
      <w:r>
        <w:rPr>
          <w:rFonts w:eastAsia="Lucida Sans Unicode"/>
        </w:rPr>
        <w:t>9) иные полномочия, предусмотренные законодательством.</w:t>
      </w:r>
    </w:p>
    <w:p w:rsidR="009917B8" w:rsidRDefault="009917B8" w:rsidP="0081350A">
      <w:pPr>
        <w:ind w:firstLine="851"/>
        <w:jc w:val="both"/>
        <w:rPr>
          <w:rFonts w:eastAsia="Times New Roman"/>
          <w:sz w:val="28"/>
          <w:u w:val="single"/>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43.</w:t>
      </w:r>
      <w:r>
        <w:rPr>
          <w:rFonts w:ascii="Times New Roman" w:hAnsi="Times New Roman"/>
          <w:b w:val="0"/>
          <w:sz w:val="28"/>
        </w:rPr>
        <w:t xml:space="preserve"> </w:t>
      </w:r>
      <w:r>
        <w:rPr>
          <w:rFonts w:ascii="Times New Roman" w:hAnsi="Times New Roman"/>
          <w:sz w:val="28"/>
        </w:rPr>
        <w:t>Полномочия администрации по регулированию отношений в области функционирования, развития и охраны курортов, лечебно-оздоровительных местностей и природных лечебных ресурсов</w:t>
      </w:r>
      <w:r w:rsidR="00B81A6B" w:rsidRPr="000D6067">
        <w:rPr>
          <w:rFonts w:ascii="Times New Roman" w:hAnsi="Times New Roman"/>
          <w:sz w:val="28"/>
          <w:szCs w:val="28"/>
        </w:rPr>
        <w:t xml:space="preserve">, лесных </w:t>
      </w:r>
      <w:r w:rsidR="00B81A6B" w:rsidRPr="000D6067">
        <w:rPr>
          <w:rFonts w:ascii="Times New Roman" w:hAnsi="Times New Roman"/>
          <w:sz w:val="28"/>
          <w:szCs w:val="28"/>
        </w:rPr>
        <w:lastRenderedPageBreak/>
        <w:t>отношений</w:t>
      </w:r>
      <w:r>
        <w:rPr>
          <w:rFonts w:ascii="Times New Roman" w:hAnsi="Times New Roman"/>
          <w:sz w:val="28"/>
        </w:rPr>
        <w:t xml:space="preserve"> на территории поселения</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функционирования, развития и охраны курортов, лечебно-оздоровительных местностей и природных лечебных ресурсов</w:t>
      </w:r>
      <w:r w:rsidR="00B81A6B" w:rsidRPr="000D6067">
        <w:rPr>
          <w:rFonts w:ascii="Times New Roman" w:hAnsi="Times New Roman"/>
          <w:b/>
          <w:sz w:val="28"/>
          <w:szCs w:val="28"/>
        </w:rPr>
        <w:t xml:space="preserve">, </w:t>
      </w:r>
      <w:r w:rsidR="00B81A6B" w:rsidRPr="000D6067">
        <w:rPr>
          <w:rFonts w:ascii="Times New Roman" w:hAnsi="Times New Roman"/>
          <w:sz w:val="28"/>
          <w:szCs w:val="28"/>
        </w:rPr>
        <w:t>лесных отношений</w:t>
      </w:r>
      <w:r>
        <w:rPr>
          <w:rFonts w:ascii="Times New Roman" w:hAnsi="Times New Roman"/>
          <w:sz w:val="28"/>
        </w:rPr>
        <w:t xml:space="preserve"> осуществляет следующие полномочия:</w:t>
      </w:r>
    </w:p>
    <w:p w:rsidR="009917B8" w:rsidRDefault="009917B8" w:rsidP="0081350A">
      <w:pPr>
        <w:pStyle w:val="21"/>
        <w:tabs>
          <w:tab w:val="left" w:pos="400"/>
        </w:tabs>
        <w:ind w:right="45" w:firstLine="851"/>
        <w:rPr>
          <w:rFonts w:eastAsia="Times New Roman"/>
        </w:rPr>
      </w:pPr>
      <w:r>
        <w:rPr>
          <w:rFonts w:eastAsia="Times New Roman"/>
        </w:rPr>
        <w:t>1) создает, развивает и обеспечивает охрану лечебно-оздоровительных местностей и курортов местного значения на территории поселения;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2) представляет в уполномоченный орган исполнительной власти Краснодарского края предложения о признании территории лечебно-оздоровительной местностью или курортом местного значения;</w:t>
      </w:r>
    </w:p>
    <w:p w:rsidR="009917B8" w:rsidRDefault="009917B8" w:rsidP="0081350A">
      <w:pPr>
        <w:pStyle w:val="ConsNormal"/>
        <w:tabs>
          <w:tab w:val="left" w:pos="400"/>
        </w:tabs>
        <w:ind w:right="45" w:firstLine="851"/>
        <w:jc w:val="both"/>
        <w:rPr>
          <w:rFonts w:ascii="Times New Roman" w:hAnsi="Times New Roman"/>
          <w:sz w:val="28"/>
        </w:rPr>
      </w:pPr>
      <w:r>
        <w:rPr>
          <w:rFonts w:ascii="Times New Roman" w:hAnsi="Times New Roman"/>
          <w:sz w:val="28"/>
        </w:rPr>
        <w:t>3) участвует в реализации государственных программ освоения земель оздоровительного и рекреационного значения, генеральных планов (программ) развития курортов и курортных регионов (районов);</w:t>
      </w:r>
    </w:p>
    <w:p w:rsidR="009917B8" w:rsidRDefault="00821B7E" w:rsidP="0081350A">
      <w:pPr>
        <w:pStyle w:val="21"/>
        <w:tabs>
          <w:tab w:val="left" w:pos="100"/>
        </w:tabs>
        <w:ind w:firstLine="851"/>
      </w:pPr>
      <w:r>
        <w:t>4</w:t>
      </w:r>
      <w:r w:rsidR="009917B8">
        <w:t xml:space="preserve">) осуществляет использование, охрану, защиту и воспроизводство </w:t>
      </w:r>
      <w:r w:rsidR="00250586" w:rsidRPr="000D6067">
        <w:t>городских</w:t>
      </w:r>
      <w:r w:rsidR="00250586">
        <w:t xml:space="preserve"> </w:t>
      </w:r>
      <w:r w:rsidR="009917B8" w:rsidRPr="00233FA7">
        <w:t>лесов,</w:t>
      </w:r>
      <w:r w:rsidR="009917B8">
        <w:rPr>
          <w:b/>
        </w:rPr>
        <w:t xml:space="preserve"> </w:t>
      </w:r>
      <w:r w:rsidR="009917B8">
        <w:t xml:space="preserve">лесов особо охраняемых </w:t>
      </w:r>
      <w:r w:rsidR="00250586" w:rsidRPr="000D6067">
        <w:t>природных</w:t>
      </w:r>
      <w:r w:rsidR="00250586">
        <w:t xml:space="preserve"> </w:t>
      </w:r>
      <w:r w:rsidR="009917B8">
        <w:t>территорий, расположенных в границах населенных пунктов поселения;</w:t>
      </w:r>
    </w:p>
    <w:p w:rsidR="009917B8" w:rsidRDefault="00821B7E" w:rsidP="0081350A">
      <w:pPr>
        <w:pStyle w:val="21"/>
        <w:tabs>
          <w:tab w:val="left" w:pos="100"/>
        </w:tabs>
        <w:ind w:firstLine="851"/>
      </w:pPr>
      <w:r>
        <w:t>5</w:t>
      </w:r>
      <w:r w:rsidR="009917B8">
        <w:t>) владеет, пользуется и распоряжается лесными участками, находящимися в муниципальной собственности;</w:t>
      </w:r>
    </w:p>
    <w:p w:rsidR="009917B8" w:rsidRDefault="00821B7E" w:rsidP="0081350A">
      <w:pPr>
        <w:pStyle w:val="21"/>
        <w:tabs>
          <w:tab w:val="left" w:pos="100"/>
        </w:tabs>
        <w:ind w:firstLine="851"/>
      </w:pPr>
      <w:r>
        <w:t>6</w:t>
      </w:r>
      <w:r w:rsidR="009917B8">
        <w:t>) разрабатывает лесохозяйственный регламент;</w:t>
      </w:r>
    </w:p>
    <w:p w:rsidR="009917B8" w:rsidRDefault="00821B7E" w:rsidP="0081350A">
      <w:pPr>
        <w:pStyle w:val="21"/>
        <w:tabs>
          <w:tab w:val="left" w:pos="100"/>
        </w:tabs>
        <w:ind w:firstLine="851"/>
      </w:pPr>
      <w:r>
        <w:t>7</w:t>
      </w:r>
      <w:r w:rsidR="009917B8">
        <w:t>) осуществляет муниципальный лесной контроль в отношении лесных участков, находящихся в муниципальной собственности;</w:t>
      </w:r>
    </w:p>
    <w:p w:rsidR="009917B8" w:rsidRDefault="00821B7E" w:rsidP="0081350A">
      <w:pPr>
        <w:pStyle w:val="ConsNormal"/>
        <w:tabs>
          <w:tab w:val="left" w:pos="-2127"/>
          <w:tab w:val="left" w:pos="-1985"/>
        </w:tabs>
        <w:ind w:right="45" w:firstLine="851"/>
        <w:jc w:val="both"/>
        <w:rPr>
          <w:rFonts w:ascii="Times New Roman" w:hAnsi="Times New Roman"/>
          <w:sz w:val="28"/>
        </w:rPr>
      </w:pPr>
      <w:r>
        <w:rPr>
          <w:rFonts w:ascii="Times New Roman" w:hAnsi="Times New Roman"/>
          <w:sz w:val="28"/>
        </w:rPr>
        <w:t>8</w:t>
      </w:r>
      <w:r w:rsidR="009917B8">
        <w:rPr>
          <w:rFonts w:ascii="Times New Roman" w:hAnsi="Times New Roman"/>
          <w:sz w:val="28"/>
        </w:rPr>
        <w:t>) иные полномочия, предусмотренные законодательством.</w:t>
      </w:r>
    </w:p>
    <w:p w:rsidR="009917B8" w:rsidRDefault="009917B8" w:rsidP="0081350A">
      <w:pPr>
        <w:ind w:firstLine="851"/>
        <w:jc w:val="both"/>
        <w:rPr>
          <w:rFonts w:eastAsia="Times New Roman"/>
          <w:sz w:val="28"/>
        </w:rPr>
      </w:pPr>
    </w:p>
    <w:p w:rsidR="009917B8" w:rsidRPr="002624C5" w:rsidRDefault="009917B8" w:rsidP="0081350A">
      <w:pPr>
        <w:pStyle w:val="ConsTitle"/>
        <w:spacing w:line="100" w:lineRule="atLeast"/>
        <w:ind w:right="0" w:firstLine="851"/>
        <w:rPr>
          <w:rFonts w:ascii="Times New Roman" w:hAnsi="Times New Roman"/>
          <w:sz w:val="28"/>
        </w:rPr>
      </w:pPr>
      <w:r w:rsidRPr="002624C5">
        <w:rPr>
          <w:rFonts w:ascii="Times New Roman" w:hAnsi="Times New Roman"/>
          <w:sz w:val="28"/>
        </w:rPr>
        <w:t xml:space="preserve">Статья 44. Полномочия администрации в области </w:t>
      </w:r>
      <w:r w:rsidR="00EE31C8" w:rsidRPr="002624C5">
        <w:rPr>
          <w:rFonts w:ascii="Times New Roman" w:hAnsi="Times New Roman"/>
          <w:kern w:val="0"/>
          <w:sz w:val="28"/>
          <w:szCs w:val="28"/>
          <w:lang w:eastAsia="ru-RU"/>
        </w:rPr>
        <w:t>территориальной,</w:t>
      </w:r>
      <w:r w:rsidR="00EE31C8" w:rsidRPr="002624C5">
        <w:rPr>
          <w:rFonts w:ascii="Times New Roman" w:hAnsi="Times New Roman"/>
          <w:b w:val="0"/>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w:t>
      </w:r>
    </w:p>
    <w:p w:rsidR="009917B8" w:rsidRPr="002624C5" w:rsidRDefault="009917B8" w:rsidP="0081350A">
      <w:pPr>
        <w:pStyle w:val="ConsNormal"/>
        <w:ind w:firstLine="851"/>
        <w:jc w:val="both"/>
        <w:rPr>
          <w:rFonts w:ascii="Times New Roman" w:hAnsi="Times New Roman"/>
          <w:sz w:val="28"/>
        </w:rPr>
      </w:pPr>
      <w:r w:rsidRPr="002624C5">
        <w:rPr>
          <w:rFonts w:ascii="Times New Roman" w:hAnsi="Times New Roman"/>
          <w:sz w:val="28"/>
        </w:rPr>
        <w:t xml:space="preserve">Администрация в области </w:t>
      </w:r>
      <w:r w:rsidR="00351499" w:rsidRPr="002624C5">
        <w:rPr>
          <w:rFonts w:ascii="Times New Roman" w:hAnsi="Times New Roman"/>
          <w:kern w:val="0"/>
          <w:sz w:val="28"/>
          <w:szCs w:val="28"/>
          <w:lang w:eastAsia="ru-RU"/>
        </w:rPr>
        <w:t>территориальной,</w:t>
      </w:r>
      <w:r w:rsidR="00351499" w:rsidRPr="002624C5">
        <w:rPr>
          <w:rFonts w:ascii="Times New Roman" w:hAnsi="Times New Roman"/>
          <w:b/>
          <w:sz w:val="28"/>
          <w:szCs w:val="28"/>
        </w:rPr>
        <w:t xml:space="preserve"> </w:t>
      </w:r>
      <w:r w:rsidRPr="002624C5">
        <w:rPr>
          <w:rFonts w:ascii="Times New Roman" w:hAnsi="Times New Roman"/>
          <w:sz w:val="28"/>
        </w:rPr>
        <w:t>гражданской обороны и защиты населения и территории поселения от чрезвычайных ситуаций природного и техногенного характера осуществляет следующие полномочия: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1) </w:t>
      </w:r>
      <w:r w:rsidR="009917B8" w:rsidRPr="002624C5">
        <w:rPr>
          <w:rFonts w:ascii="Times New Roman" w:hAnsi="Times New Roman"/>
          <w:sz w:val="28"/>
        </w:rPr>
        <w:t xml:space="preserve">организует и осуществляет мероприятия по </w:t>
      </w:r>
      <w:r w:rsidR="00351499" w:rsidRPr="002624C5">
        <w:rPr>
          <w:rFonts w:ascii="Times New Roman" w:hAnsi="Times New Roman"/>
          <w:kern w:val="0"/>
          <w:sz w:val="28"/>
          <w:szCs w:val="28"/>
          <w:lang w:eastAsia="ru-RU"/>
        </w:rPr>
        <w:t>территориальной обороне и</w:t>
      </w:r>
      <w:r w:rsidR="00351499" w:rsidRPr="002624C5">
        <w:rPr>
          <w:rFonts w:ascii="Times New Roman" w:hAnsi="Times New Roman"/>
          <w:sz w:val="28"/>
        </w:rPr>
        <w:t xml:space="preserve"> </w:t>
      </w:r>
      <w:r w:rsidR="009917B8" w:rsidRPr="002624C5">
        <w:rPr>
          <w:rFonts w:ascii="Times New Roman" w:hAnsi="Times New Roman"/>
          <w:sz w:val="28"/>
        </w:rPr>
        <w:t>гражданской обороне, защиты населения и территории поселения от чрезвычайных ситуаций природного и техногенного характера;</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2) </w:t>
      </w:r>
      <w:r w:rsidR="009917B8" w:rsidRPr="002624C5">
        <w:rPr>
          <w:rFonts w:ascii="Times New Roman" w:hAnsi="Times New Roman"/>
          <w:sz w:val="28"/>
        </w:rPr>
        <w:t>проводит мероприятия по гражд</w:t>
      </w:r>
      <w:r w:rsidR="000D6067">
        <w:rPr>
          <w:rFonts w:ascii="Times New Roman" w:hAnsi="Times New Roman"/>
          <w:sz w:val="28"/>
        </w:rPr>
        <w:t xml:space="preserve">анской обороне, разрабатывает и </w:t>
      </w:r>
      <w:r w:rsidR="002739DE" w:rsidRPr="000D6067">
        <w:rPr>
          <w:rFonts w:ascii="Times New Roman" w:hAnsi="Times New Roman"/>
          <w:sz w:val="28"/>
        </w:rPr>
        <w:t>реализовывает</w:t>
      </w:r>
      <w:r w:rsidR="002739DE">
        <w:rPr>
          <w:rFonts w:ascii="Times New Roman" w:hAnsi="Times New Roman"/>
          <w:sz w:val="28"/>
        </w:rPr>
        <w:t xml:space="preserve"> </w:t>
      </w:r>
      <w:r w:rsidR="009917B8" w:rsidRPr="002624C5">
        <w:rPr>
          <w:rFonts w:ascii="Times New Roman" w:hAnsi="Times New Roman"/>
          <w:sz w:val="28"/>
        </w:rPr>
        <w:t>планы гражданской обороны и защиты населения;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3) </w:t>
      </w:r>
      <w:r w:rsidR="009917B8" w:rsidRPr="002624C5">
        <w:rPr>
          <w:rFonts w:ascii="Times New Roman" w:hAnsi="Times New Roman"/>
          <w:sz w:val="28"/>
        </w:rPr>
        <w:t>проводит подготовку и обучение населения в области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kern w:val="0"/>
          <w:sz w:val="28"/>
          <w:szCs w:val="28"/>
          <w:lang w:eastAsia="ru-RU"/>
        </w:rPr>
        <w:t xml:space="preserve">4) </w:t>
      </w:r>
      <w:r w:rsidR="00351499" w:rsidRPr="002624C5">
        <w:rPr>
          <w:rFonts w:ascii="Times New Roman" w:hAnsi="Times New Roman"/>
          <w:kern w:val="0"/>
          <w:sz w:val="28"/>
          <w:szCs w:val="28"/>
          <w:lang w:eastAsia="ru-RU"/>
        </w:rPr>
        <w:t>создает и</w:t>
      </w:r>
      <w:r w:rsidR="00351499" w:rsidRPr="002624C5">
        <w:rPr>
          <w:rFonts w:ascii="Times New Roman" w:hAnsi="Times New Roman"/>
          <w:sz w:val="28"/>
        </w:rPr>
        <w:t xml:space="preserve"> </w:t>
      </w:r>
      <w:r w:rsidR="009917B8" w:rsidRPr="002624C5">
        <w:rPr>
          <w:rFonts w:ascii="Times New Roman" w:hAnsi="Times New Roman"/>
          <w:sz w:val="28"/>
        </w:rPr>
        <w:t xml:space="preserve">поддерживает в состоянии постоянной готовности к использованию </w:t>
      </w:r>
      <w:r w:rsidR="00351499" w:rsidRPr="002624C5">
        <w:rPr>
          <w:rFonts w:ascii="Times New Roman" w:hAnsi="Times New Roman"/>
          <w:sz w:val="28"/>
          <w:szCs w:val="28"/>
        </w:rPr>
        <w:t xml:space="preserve">муниципальные </w:t>
      </w:r>
      <w:r w:rsidR="009917B8" w:rsidRPr="002624C5">
        <w:rPr>
          <w:rFonts w:ascii="Times New Roman" w:hAnsi="Times New Roman"/>
          <w:sz w:val="28"/>
        </w:rPr>
        <w:t>системы оповещ</w:t>
      </w:r>
      <w:r w:rsidR="009917B8" w:rsidRPr="00646C8D">
        <w:rPr>
          <w:rFonts w:ascii="Times New Roman" w:hAnsi="Times New Roman"/>
          <w:sz w:val="28"/>
        </w:rPr>
        <w:t xml:space="preserve">ения населения об </w:t>
      </w:r>
      <w:r w:rsidR="009917B8" w:rsidRPr="002624C5">
        <w:rPr>
          <w:rFonts w:ascii="Times New Roman" w:hAnsi="Times New Roman"/>
          <w:sz w:val="28"/>
        </w:rPr>
        <w:t xml:space="preserve">опасностях, возникающих при ведении военных действий или вследствие этих действий, </w:t>
      </w:r>
      <w:r w:rsidR="00B66D62" w:rsidRPr="002624C5">
        <w:rPr>
          <w:rFonts w:ascii="Times New Roman" w:hAnsi="Times New Roman"/>
          <w:kern w:val="0"/>
          <w:sz w:val="28"/>
          <w:szCs w:val="28"/>
          <w:lang w:eastAsia="ru-RU"/>
        </w:rPr>
        <w:t>а также об угрозе возникновения или о</w:t>
      </w:r>
      <w:r w:rsidR="00B66D62" w:rsidRPr="002624C5">
        <w:rPr>
          <w:rFonts w:ascii="Times New Roman" w:hAnsi="Times New Roman"/>
          <w:sz w:val="28"/>
          <w:szCs w:val="28"/>
        </w:rPr>
        <w:t xml:space="preserve"> </w:t>
      </w:r>
      <w:r w:rsidR="009917B8" w:rsidRPr="002624C5">
        <w:rPr>
          <w:rFonts w:ascii="Times New Roman" w:hAnsi="Times New Roman"/>
          <w:sz w:val="28"/>
        </w:rPr>
        <w:t>возникновении чрезвычайных ситуаций природного и техногенного характера, защитные сооружения и другие объекты гражданской обороны;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5) </w:t>
      </w:r>
      <w:r w:rsidR="009917B8" w:rsidRPr="002624C5">
        <w:rPr>
          <w:rFonts w:ascii="Times New Roman" w:hAnsi="Times New Roman"/>
          <w:sz w:val="28"/>
        </w:rPr>
        <w:t>проводит мероприятия по подготовке к эвакуации населения, материальных и культурных ценностей в безопасные районы;</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6) </w:t>
      </w:r>
      <w:r w:rsidR="009917B8" w:rsidRPr="002624C5">
        <w:rPr>
          <w:rFonts w:ascii="Times New Roman" w:hAnsi="Times New Roman"/>
          <w:sz w:val="28"/>
        </w:rPr>
        <w:t xml:space="preserve">проводит первоочередные мероприятия по поддержанию устойчивого </w:t>
      </w:r>
      <w:r w:rsidR="009917B8" w:rsidRPr="002624C5">
        <w:rPr>
          <w:rFonts w:ascii="Times New Roman" w:hAnsi="Times New Roman"/>
          <w:sz w:val="28"/>
        </w:rPr>
        <w:lastRenderedPageBreak/>
        <w:t>функционирования организаций в военное время;</w:t>
      </w:r>
    </w:p>
    <w:p w:rsidR="009917B8" w:rsidRPr="002624C5" w:rsidRDefault="009534AE"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7) </w:t>
      </w:r>
      <w:r w:rsidR="009917B8" w:rsidRPr="002624C5">
        <w:rPr>
          <w:rFonts w:ascii="Times New Roman" w:hAnsi="Times New Roman"/>
          <w:sz w:val="28"/>
        </w:rPr>
        <w:t>создает и содержит в целях гражданской обороны запасы продовольствия, медицинских средств индивидуальной защиты и иных средств;</w:t>
      </w:r>
    </w:p>
    <w:p w:rsidR="00204CC6" w:rsidRPr="002624C5" w:rsidRDefault="00204CC6" w:rsidP="00204CC6">
      <w:pPr>
        <w:suppressAutoHyphens w:val="0"/>
        <w:autoSpaceDE w:val="0"/>
        <w:autoSpaceDN w:val="0"/>
        <w:adjustRightInd w:val="0"/>
        <w:ind w:firstLine="851"/>
        <w:jc w:val="both"/>
        <w:rPr>
          <w:rFonts w:eastAsia="Times New Roman"/>
          <w:kern w:val="0"/>
          <w:sz w:val="28"/>
          <w:szCs w:val="28"/>
          <w:lang w:eastAsia="ru-RU"/>
        </w:rPr>
      </w:pPr>
      <w:r w:rsidRPr="002624C5">
        <w:rPr>
          <w:rFonts w:eastAsia="Times New Roman"/>
          <w:kern w:val="0"/>
          <w:sz w:val="28"/>
          <w:szCs w:val="28"/>
          <w:lang w:eastAsia="ru-RU"/>
        </w:rPr>
        <w:t>8) обеспечивает своевременное оповещение населения, в том числе экстренное оповещение населения, об опасностях, возникающих при ведении военных действий или вследствие этих действий, а также об угрозе возникновения или о возникновении чрезвычайных ситуаций природного и техногенного характера;</w:t>
      </w:r>
    </w:p>
    <w:p w:rsidR="009917B8" w:rsidRPr="002624C5" w:rsidRDefault="00204CC6" w:rsidP="009534AE">
      <w:pPr>
        <w:pStyle w:val="ConsNormal"/>
        <w:tabs>
          <w:tab w:val="left" w:pos="385"/>
        </w:tabs>
        <w:ind w:right="75" w:firstLine="851"/>
        <w:jc w:val="both"/>
        <w:rPr>
          <w:rFonts w:ascii="Times New Roman" w:hAnsi="Times New Roman"/>
          <w:sz w:val="28"/>
        </w:rPr>
      </w:pPr>
      <w:r w:rsidRPr="002624C5">
        <w:rPr>
          <w:rFonts w:ascii="Times New Roman" w:hAnsi="Times New Roman"/>
          <w:sz w:val="28"/>
        </w:rPr>
        <w:t xml:space="preserve">9) </w:t>
      </w:r>
      <w:r w:rsidR="003765F0" w:rsidRPr="002624C5">
        <w:rPr>
          <w:rFonts w:ascii="Times New Roman" w:hAnsi="Times New Roman"/>
          <w:kern w:val="0"/>
          <w:sz w:val="28"/>
          <w:szCs w:val="28"/>
          <w:lang w:eastAsia="ru-RU"/>
        </w:rPr>
        <w:t>осуществляет</w:t>
      </w:r>
      <w:r w:rsidR="003765F0" w:rsidRPr="002624C5">
        <w:rPr>
          <w:rFonts w:ascii="Times New Roman" w:hAnsi="Times New Roman"/>
          <w:sz w:val="28"/>
          <w:szCs w:val="28"/>
        </w:rPr>
        <w:t xml:space="preserve"> </w:t>
      </w:r>
      <w:r w:rsidR="009917B8" w:rsidRPr="002624C5">
        <w:rPr>
          <w:rFonts w:ascii="Times New Roman" w:hAnsi="Times New Roman"/>
          <w:sz w:val="28"/>
        </w:rPr>
        <w:t>подготовку и содержание в готовности необходимых сил и сре</w:t>
      </w:r>
      <w:proofErr w:type="gramStart"/>
      <w:r w:rsidR="009917B8" w:rsidRPr="002624C5">
        <w:rPr>
          <w:rFonts w:ascii="Times New Roman" w:hAnsi="Times New Roman"/>
          <w:sz w:val="28"/>
        </w:rPr>
        <w:t>дств дл</w:t>
      </w:r>
      <w:proofErr w:type="gramEnd"/>
      <w:r w:rsidR="009917B8" w:rsidRPr="002624C5">
        <w:rPr>
          <w:rFonts w:ascii="Times New Roman" w:hAnsi="Times New Roman"/>
          <w:sz w:val="28"/>
        </w:rPr>
        <w:t>я защиты населения и территории поселения от чрезвычайных ситуаций, обучение населения способам защиты и действиям в этих ситуациях;</w:t>
      </w:r>
    </w:p>
    <w:p w:rsidR="00FD7DF4" w:rsidRPr="002624C5" w:rsidRDefault="00FD7DF4" w:rsidP="00FD7DF4">
      <w:pPr>
        <w:suppressAutoHyphens w:val="0"/>
        <w:autoSpaceDE w:val="0"/>
        <w:autoSpaceDN w:val="0"/>
        <w:adjustRightInd w:val="0"/>
        <w:ind w:firstLine="851"/>
        <w:jc w:val="both"/>
        <w:rPr>
          <w:sz w:val="28"/>
          <w:szCs w:val="28"/>
        </w:rPr>
      </w:pPr>
      <w:r w:rsidRPr="002624C5">
        <w:rPr>
          <w:sz w:val="28"/>
          <w:szCs w:val="28"/>
        </w:rPr>
        <w:t xml:space="preserve">10) </w:t>
      </w:r>
      <w:r w:rsidRPr="002624C5">
        <w:rPr>
          <w:rFonts w:eastAsia="Times New Roman"/>
          <w:kern w:val="0"/>
          <w:sz w:val="28"/>
          <w:szCs w:val="28"/>
          <w:lang w:eastAsia="ru-RU"/>
        </w:rPr>
        <w:t>осуществляет информирование населения о чрезвычайных ситуациях;</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11) </w:t>
      </w:r>
      <w:r w:rsidRPr="007F2C6C">
        <w:rPr>
          <w:rFonts w:ascii="Times New Roman" w:hAnsi="Times New Roman"/>
          <w:sz w:val="28"/>
          <w:szCs w:val="28"/>
        </w:rPr>
        <w:t>осуществляет финансирование мероприятий в области защиты населения и территорий от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12) </w:t>
      </w:r>
      <w:r w:rsidRPr="007F2C6C">
        <w:rPr>
          <w:rFonts w:ascii="Times New Roman" w:hAnsi="Times New Roman"/>
          <w:sz w:val="28"/>
          <w:szCs w:val="28"/>
        </w:rPr>
        <w:t>создает резервы финансовых и материальных ресурсов для ликвидации чрезвычайных ситуаций;</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13) </w:t>
      </w:r>
      <w:r w:rsidRPr="007F2C6C">
        <w:rPr>
          <w:rFonts w:ascii="Times New Roman" w:hAnsi="Times New Roman"/>
          <w:sz w:val="28"/>
          <w:szCs w:val="28"/>
        </w:rPr>
        <w:t>организует и проводит аварийно-спасательные и другие неотложные работы, а также поддерживает общественный порядок при их проведении; при недостаточности собственных сил и средств обращается за помощью к органам исполнительной власти Краснодарского края;</w:t>
      </w:r>
    </w:p>
    <w:p w:rsidR="00FD7DF4" w:rsidRPr="007F2C6C" w:rsidRDefault="00FD7DF4" w:rsidP="00FD7DF4">
      <w:pPr>
        <w:pStyle w:val="ConsNormal"/>
        <w:tabs>
          <w:tab w:val="left" w:pos="115"/>
        </w:tabs>
        <w:suppressAutoHyphens w:val="0"/>
        <w:ind w:firstLine="851"/>
        <w:jc w:val="both"/>
        <w:rPr>
          <w:rFonts w:ascii="Times New Roman" w:hAnsi="Times New Roman"/>
          <w:sz w:val="28"/>
          <w:szCs w:val="28"/>
        </w:rPr>
      </w:pPr>
      <w:r>
        <w:rPr>
          <w:rFonts w:ascii="Times New Roman" w:hAnsi="Times New Roman"/>
          <w:sz w:val="28"/>
          <w:szCs w:val="28"/>
        </w:rPr>
        <w:t xml:space="preserve">14) </w:t>
      </w:r>
      <w:r w:rsidRPr="007F2C6C">
        <w:rPr>
          <w:rFonts w:ascii="Times New Roman" w:hAnsi="Times New Roman"/>
          <w:sz w:val="28"/>
          <w:szCs w:val="28"/>
        </w:rPr>
        <w:t>содействует устойчивому функционированию организаций в чрезвычайных ситуациях;</w:t>
      </w:r>
    </w:p>
    <w:p w:rsidR="00FD7DF4" w:rsidRPr="007F2C6C" w:rsidRDefault="00FD7DF4" w:rsidP="00FD7DF4">
      <w:pPr>
        <w:tabs>
          <w:tab w:val="left" w:pos="115"/>
        </w:tabs>
        <w:suppressAutoHyphens w:val="0"/>
        <w:ind w:firstLine="851"/>
        <w:jc w:val="both"/>
        <w:rPr>
          <w:sz w:val="28"/>
          <w:szCs w:val="28"/>
        </w:rPr>
      </w:pPr>
      <w:r>
        <w:rPr>
          <w:sz w:val="28"/>
          <w:szCs w:val="28"/>
        </w:rPr>
        <w:t xml:space="preserve">15) </w:t>
      </w:r>
      <w:r w:rsidRPr="007F2C6C">
        <w:rPr>
          <w:sz w:val="28"/>
          <w:szCs w:val="28"/>
        </w:rPr>
        <w:t>иные полномочия, предусмотренные законодательством.</w:t>
      </w:r>
    </w:p>
    <w:p w:rsidR="009917B8" w:rsidRDefault="009917B8" w:rsidP="0081350A">
      <w:pPr>
        <w:pStyle w:val="ConsTitle"/>
        <w:spacing w:line="100" w:lineRule="atLeast"/>
        <w:ind w:right="0" w:firstLine="851"/>
        <w:rPr>
          <w:rFonts w:ascii="Times New Roman" w:hAnsi="Times New Roman"/>
          <w:b w:val="0"/>
          <w:sz w:val="28"/>
        </w:rPr>
      </w:pPr>
    </w:p>
    <w:p w:rsidR="009917B8" w:rsidRDefault="009917B8" w:rsidP="0081350A">
      <w:pPr>
        <w:pStyle w:val="ConsTitle"/>
        <w:spacing w:line="100" w:lineRule="atLeast"/>
        <w:ind w:right="0" w:firstLine="851"/>
        <w:rPr>
          <w:rFonts w:ascii="Times New Roman" w:hAnsi="Times New Roman"/>
          <w:sz w:val="28"/>
        </w:rPr>
      </w:pPr>
      <w:r>
        <w:rPr>
          <w:rFonts w:ascii="Times New Roman" w:hAnsi="Times New Roman"/>
          <w:sz w:val="28"/>
        </w:rPr>
        <w:t>Статья 45. Полномочия администрации в области муниципальной пожарной охраны и деятельности аварийно-спасательных служб</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Администрация в области муниципальной пожарной охраны и деятельности аварийно-спасательных служб осуществляет следующие полномочия:</w:t>
      </w:r>
    </w:p>
    <w:p w:rsidR="009917B8" w:rsidRDefault="009917B8" w:rsidP="0081350A">
      <w:pPr>
        <w:pStyle w:val="ConsNormal"/>
        <w:tabs>
          <w:tab w:val="left" w:pos="70"/>
        </w:tabs>
        <w:ind w:firstLine="851"/>
        <w:jc w:val="both"/>
        <w:rPr>
          <w:rFonts w:ascii="Times New Roman" w:hAnsi="Times New Roman"/>
          <w:sz w:val="28"/>
        </w:rPr>
      </w:pPr>
      <w:r>
        <w:rPr>
          <w:rFonts w:ascii="Times New Roman" w:hAnsi="Times New Roman"/>
          <w:sz w:val="28"/>
        </w:rPr>
        <w:t>1) обеспечивает первичные меры пожарной безопасности в границах населенных пунктов поселения;</w:t>
      </w:r>
    </w:p>
    <w:p w:rsidR="009917B8" w:rsidRDefault="009917B8" w:rsidP="0081350A">
      <w:pPr>
        <w:ind w:firstLine="851"/>
        <w:jc w:val="both"/>
        <w:rPr>
          <w:sz w:val="28"/>
        </w:rPr>
      </w:pPr>
      <w:r>
        <w:rPr>
          <w:sz w:val="28"/>
        </w:rPr>
        <w:t>2) создает условия для организации добровольной пожарной охраны, а также для участия граждан в обеспечении первичных мер пожарной безопасности в иных формах;</w:t>
      </w:r>
    </w:p>
    <w:p w:rsidR="009917B8" w:rsidRDefault="009917B8" w:rsidP="0081350A">
      <w:pPr>
        <w:autoSpaceDE w:val="0"/>
        <w:ind w:firstLine="851"/>
        <w:jc w:val="both"/>
        <w:rPr>
          <w:sz w:val="28"/>
        </w:rPr>
      </w:pPr>
      <w:r>
        <w:rPr>
          <w:sz w:val="28"/>
        </w:rPr>
        <w:t>3) включает мероприятия по обеспечению пожарной безопасности в планы, схемы и программы развития территории поселения;</w:t>
      </w:r>
    </w:p>
    <w:p w:rsidR="009917B8" w:rsidRDefault="009917B8" w:rsidP="0081350A">
      <w:pPr>
        <w:pStyle w:val="21"/>
        <w:tabs>
          <w:tab w:val="left" w:pos="70"/>
        </w:tabs>
        <w:ind w:firstLine="851"/>
      </w:pPr>
      <w:r>
        <w:t>4) оказывает содействие органам государственной власти Краснодарского края в информировании населения о мерах пожарной безопасности, в том числе посредством организации и проведения собраний населения;</w:t>
      </w:r>
    </w:p>
    <w:p w:rsidR="009917B8" w:rsidRDefault="009917B8" w:rsidP="0081350A">
      <w:pPr>
        <w:pStyle w:val="21"/>
        <w:tabs>
          <w:tab w:val="left" w:pos="70"/>
        </w:tabs>
        <w:ind w:firstLine="851"/>
      </w:pPr>
      <w:r>
        <w:t xml:space="preserve">5) создает, осуществляет содержание и организует деятельность аварийно-спасательных служб и (или) аварийно-спасательных формирований </w:t>
      </w:r>
      <w:r>
        <w:lastRenderedPageBreak/>
        <w:t>на территории поселения;</w:t>
      </w:r>
    </w:p>
    <w:p w:rsidR="009917B8" w:rsidRDefault="009917B8" w:rsidP="0081350A">
      <w:pPr>
        <w:pStyle w:val="21"/>
        <w:tabs>
          <w:tab w:val="left" w:pos="370"/>
        </w:tabs>
        <w:ind w:firstLine="851"/>
        <w:rPr>
          <w:rFonts w:eastAsia="Times New Roman"/>
        </w:rPr>
      </w:pPr>
      <w:r>
        <w:rPr>
          <w:rFonts w:eastAsia="Times New Roman"/>
        </w:rPr>
        <w:t>6) иные полномочия, предусмотренные законодательством.</w:t>
      </w:r>
    </w:p>
    <w:p w:rsidR="009917B8" w:rsidRDefault="009917B8" w:rsidP="0081350A">
      <w:pPr>
        <w:autoSpaceDE w:val="0"/>
        <w:ind w:firstLine="540"/>
        <w:jc w:val="both"/>
        <w:rPr>
          <w:b/>
          <w:sz w:val="28"/>
        </w:rPr>
      </w:pPr>
    </w:p>
    <w:p w:rsidR="009917B8" w:rsidRDefault="009917B8" w:rsidP="0081350A">
      <w:pPr>
        <w:pStyle w:val="ConsNormal"/>
        <w:ind w:firstLine="851"/>
        <w:rPr>
          <w:rFonts w:ascii="Times New Roman" w:hAnsi="Times New Roman"/>
          <w:sz w:val="28"/>
        </w:rPr>
      </w:pPr>
    </w:p>
    <w:p w:rsidR="00DF1777" w:rsidRPr="002624C5" w:rsidRDefault="00DF1777" w:rsidP="00DF1777">
      <w:pPr>
        <w:ind w:firstLine="851"/>
        <w:jc w:val="both"/>
        <w:rPr>
          <w:b/>
          <w:sz w:val="28"/>
          <w:szCs w:val="28"/>
        </w:rPr>
      </w:pPr>
      <w:r w:rsidRPr="002624C5">
        <w:rPr>
          <w:b/>
          <w:sz w:val="28"/>
          <w:szCs w:val="28"/>
        </w:rPr>
        <w:t xml:space="preserve">Статья 46. Полномочия администрации в области </w:t>
      </w:r>
      <w:r w:rsidRPr="002624C5">
        <w:rPr>
          <w:b/>
          <w:bCs/>
          <w:sz w:val="28"/>
          <w:szCs w:val="28"/>
        </w:rPr>
        <w:t>регулирования тарифов и надбавок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 xml:space="preserve">Администрация в области </w:t>
      </w:r>
      <w:r w:rsidRPr="002624C5">
        <w:rPr>
          <w:bCs/>
          <w:sz w:val="28"/>
          <w:szCs w:val="28"/>
        </w:rPr>
        <w:t>регулирования тарифов и надбавок организаций коммунального комплекса</w:t>
      </w:r>
      <w:r w:rsidRPr="002624C5">
        <w:rPr>
          <w:sz w:val="28"/>
          <w:szCs w:val="28"/>
        </w:rPr>
        <w:t xml:space="preserve"> осуществляет следующие полномочия:</w:t>
      </w:r>
    </w:p>
    <w:p w:rsidR="00DF1777" w:rsidRPr="002624C5" w:rsidRDefault="00DF1777" w:rsidP="00DF1777">
      <w:pPr>
        <w:ind w:firstLine="851"/>
        <w:jc w:val="both"/>
        <w:rPr>
          <w:sz w:val="28"/>
          <w:szCs w:val="28"/>
        </w:rPr>
      </w:pPr>
      <w:r w:rsidRPr="002624C5">
        <w:rPr>
          <w:sz w:val="28"/>
          <w:szCs w:val="28"/>
        </w:rPr>
        <w:t>1) устанавливает систему критериев, используемых для определения доступности для потребителей услуг организаций коммунального комплекса;</w:t>
      </w:r>
    </w:p>
    <w:p w:rsidR="00DF1777" w:rsidRPr="002624C5" w:rsidRDefault="00DF1777" w:rsidP="00DF1777">
      <w:pPr>
        <w:ind w:firstLine="851"/>
        <w:jc w:val="both"/>
        <w:rPr>
          <w:sz w:val="28"/>
          <w:szCs w:val="28"/>
        </w:rPr>
      </w:pPr>
      <w:r w:rsidRPr="002624C5">
        <w:rPr>
          <w:sz w:val="28"/>
          <w:szCs w:val="28"/>
        </w:rPr>
        <w:t>2) опубликовывает информацию о тарифах и надбавках;</w:t>
      </w:r>
    </w:p>
    <w:p w:rsidR="00DF1777" w:rsidRPr="002624C5" w:rsidRDefault="00DF1777" w:rsidP="00DF1777">
      <w:pPr>
        <w:pStyle w:val="21"/>
        <w:tabs>
          <w:tab w:val="left" w:pos="70"/>
        </w:tabs>
        <w:suppressAutoHyphens w:val="0"/>
        <w:ind w:firstLine="851"/>
        <w:rPr>
          <w:szCs w:val="28"/>
        </w:rPr>
      </w:pPr>
      <w:r w:rsidRPr="002624C5">
        <w:rPr>
          <w:szCs w:val="28"/>
        </w:rPr>
        <w:t>3) принимает решения и выдает предписания</w:t>
      </w:r>
      <w:r w:rsidRPr="000D6067">
        <w:rPr>
          <w:szCs w:val="28"/>
        </w:rPr>
        <w:t>,</w:t>
      </w:r>
      <w:r w:rsidR="00171C33" w:rsidRPr="000D6067">
        <w:rPr>
          <w:szCs w:val="28"/>
        </w:rPr>
        <w:t xml:space="preserve"> в пределах полномочий, </w:t>
      </w:r>
      <w:r w:rsidR="00B81A6B" w:rsidRPr="000D6067">
        <w:rPr>
          <w:szCs w:val="28"/>
        </w:rPr>
        <w:t xml:space="preserve">установленных </w:t>
      </w:r>
      <w:r w:rsidR="00B81A6B" w:rsidRPr="000D6067">
        <w:rPr>
          <w:rFonts w:eastAsia="Times New Roman"/>
          <w:kern w:val="0"/>
          <w:szCs w:val="28"/>
          <w:lang w:eastAsia="ru-RU"/>
        </w:rPr>
        <w:t>Федеральным законом от 30.12.2004 № 210-ФЗ «Об основах регулирования тарифов организаций коммунального комплекса»</w:t>
      </w:r>
      <w:r w:rsidR="00B81A6B" w:rsidRPr="000D6067">
        <w:rPr>
          <w:szCs w:val="28"/>
        </w:rPr>
        <w:t>,</w:t>
      </w:r>
      <w:r w:rsidRPr="002624C5">
        <w:rPr>
          <w:szCs w:val="28"/>
        </w:rPr>
        <w:t xml:space="preserve"> которые обязательны для исполнения организациями коммунального комплекса;</w:t>
      </w:r>
    </w:p>
    <w:p w:rsidR="00DF1777" w:rsidRPr="002624C5" w:rsidRDefault="00DF1777" w:rsidP="00DF1777">
      <w:pPr>
        <w:tabs>
          <w:tab w:val="left" w:pos="105"/>
        </w:tabs>
        <w:ind w:firstLine="851"/>
        <w:jc w:val="both"/>
        <w:rPr>
          <w:rFonts w:eastAsia="Arial"/>
          <w:sz w:val="28"/>
          <w:szCs w:val="28"/>
        </w:rPr>
      </w:pPr>
      <w:r w:rsidRPr="002624C5">
        <w:rPr>
          <w:sz w:val="28"/>
          <w:szCs w:val="28"/>
        </w:rPr>
        <w:t xml:space="preserve">4) </w:t>
      </w:r>
      <w:r w:rsidRPr="002624C5">
        <w:rPr>
          <w:rFonts w:eastAsia="Arial"/>
          <w:sz w:val="28"/>
          <w:szCs w:val="28"/>
        </w:rPr>
        <w:t xml:space="preserve">устанавливает надбавки к тарифам на услуги организаций коммунального комплекса в соответствии с </w:t>
      </w:r>
      <w:r w:rsidRPr="002624C5">
        <w:rPr>
          <w:rFonts w:eastAsia="Times New Roman"/>
          <w:sz w:val="28"/>
          <w:szCs w:val="28"/>
          <w:lang w:eastAsia="ru-RU"/>
        </w:rPr>
        <w:t>предельным индексом, установленным органом регулирования Краснодарского края для поселения</w:t>
      </w:r>
      <w:r w:rsidRPr="002624C5">
        <w:rPr>
          <w:rFonts w:eastAsia="Arial"/>
          <w:sz w:val="28"/>
          <w:szCs w:val="28"/>
        </w:rPr>
        <w:t>;</w:t>
      </w:r>
    </w:p>
    <w:p w:rsidR="00E33208" w:rsidRPr="002624C5" w:rsidRDefault="00D74866" w:rsidP="00E33208">
      <w:pPr>
        <w:pStyle w:val="21"/>
        <w:tabs>
          <w:tab w:val="left" w:pos="70"/>
        </w:tabs>
        <w:suppressAutoHyphens w:val="0"/>
        <w:ind w:firstLine="851"/>
        <w:rPr>
          <w:szCs w:val="28"/>
        </w:rPr>
      </w:pPr>
      <w:r w:rsidRPr="000D6067">
        <w:rPr>
          <w:szCs w:val="28"/>
        </w:rPr>
        <w:t>5</w:t>
      </w:r>
      <w:r w:rsidR="00E33208" w:rsidRPr="000D6067">
        <w:rPr>
          <w:szCs w:val="28"/>
        </w:rPr>
        <w:t>)</w:t>
      </w:r>
      <w:r w:rsidR="00E33208" w:rsidRPr="002624C5">
        <w:rPr>
          <w:szCs w:val="28"/>
        </w:rPr>
        <w:t xml:space="preserve"> иные полномочия, предусмотренные законодательством.</w:t>
      </w:r>
    </w:p>
    <w:p w:rsidR="00DF1777" w:rsidRDefault="00DF1777" w:rsidP="00DF1777">
      <w:pPr>
        <w:autoSpaceDE w:val="0"/>
        <w:ind w:firstLine="851"/>
        <w:jc w:val="both"/>
        <w:rPr>
          <w:b/>
          <w:sz w:val="28"/>
          <w:szCs w:val="28"/>
        </w:rPr>
      </w:pPr>
    </w:p>
    <w:p w:rsidR="009917B8" w:rsidRDefault="009917B8" w:rsidP="0081350A">
      <w:pPr>
        <w:autoSpaceDE w:val="0"/>
        <w:ind w:firstLine="900"/>
        <w:jc w:val="both"/>
        <w:rPr>
          <w:b/>
          <w:sz w:val="28"/>
          <w:szCs w:val="28"/>
        </w:rPr>
      </w:pPr>
      <w:r>
        <w:rPr>
          <w:b/>
          <w:sz w:val="28"/>
          <w:szCs w:val="28"/>
        </w:rPr>
        <w:t>Статья 47. Муниципальный контроль</w:t>
      </w:r>
    </w:p>
    <w:p w:rsidR="00C3483B" w:rsidRPr="000D6067" w:rsidRDefault="009917B8" w:rsidP="00C3483B">
      <w:pPr>
        <w:suppressAutoHyphens w:val="0"/>
        <w:autoSpaceDE w:val="0"/>
        <w:autoSpaceDN w:val="0"/>
        <w:adjustRightInd w:val="0"/>
        <w:ind w:firstLine="851"/>
        <w:jc w:val="both"/>
        <w:rPr>
          <w:rFonts w:eastAsia="Times New Roman"/>
          <w:kern w:val="0"/>
          <w:sz w:val="28"/>
          <w:szCs w:val="28"/>
          <w:lang w:eastAsia="ru-RU"/>
        </w:rPr>
      </w:pPr>
      <w:r w:rsidRPr="000D6067">
        <w:rPr>
          <w:sz w:val="28"/>
          <w:szCs w:val="28"/>
        </w:rPr>
        <w:t xml:space="preserve">1. </w:t>
      </w:r>
      <w:proofErr w:type="gramStart"/>
      <w:r w:rsidR="00C3483B" w:rsidRPr="000D6067">
        <w:rPr>
          <w:rFonts w:eastAsia="Times New Roman"/>
          <w:kern w:val="0"/>
          <w:sz w:val="28"/>
          <w:szCs w:val="28"/>
          <w:lang w:eastAsia="ru-RU"/>
        </w:rPr>
        <w:t xml:space="preserve">Органы местного самоуправления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w:t>
      </w:r>
      <w:r w:rsidR="00D15590" w:rsidRPr="000D6067">
        <w:rPr>
          <w:rFonts w:eastAsia="Times New Roman"/>
          <w:kern w:val="0"/>
          <w:sz w:val="28"/>
          <w:szCs w:val="28"/>
          <w:lang w:eastAsia="ru-RU"/>
        </w:rPr>
        <w:t>Краснодарского края</w:t>
      </w:r>
      <w:r w:rsidR="00C3483B" w:rsidRPr="000D6067">
        <w:rPr>
          <w:rFonts w:eastAsia="Times New Roman"/>
          <w:kern w:val="0"/>
          <w:sz w:val="28"/>
          <w:szCs w:val="28"/>
          <w:lang w:eastAsia="ru-RU"/>
        </w:rPr>
        <w:t>.</w:t>
      </w:r>
      <w:proofErr w:type="gramEnd"/>
    </w:p>
    <w:p w:rsidR="009917B8" w:rsidRDefault="009917B8" w:rsidP="0081350A">
      <w:pPr>
        <w:ind w:firstLine="900"/>
        <w:jc w:val="both"/>
        <w:rPr>
          <w:sz w:val="28"/>
          <w:szCs w:val="28"/>
        </w:rPr>
      </w:pPr>
      <w:r>
        <w:rPr>
          <w:sz w:val="28"/>
          <w:szCs w:val="28"/>
        </w:rPr>
        <w:t>Органом местного самоуправления, уполномоченным на осуществление муниципального контроля в соответствии с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является администрация поселения.</w:t>
      </w:r>
    </w:p>
    <w:p w:rsidR="009917B8" w:rsidRDefault="009917B8" w:rsidP="0081350A">
      <w:pPr>
        <w:ind w:firstLine="900"/>
        <w:jc w:val="both"/>
        <w:rPr>
          <w:b/>
          <w:i/>
          <w:sz w:val="28"/>
          <w:szCs w:val="28"/>
        </w:rPr>
      </w:pPr>
      <w:r>
        <w:rPr>
          <w:sz w:val="28"/>
          <w:szCs w:val="28"/>
        </w:rPr>
        <w:t>Функции, порядок деятельности администрации поселения</w:t>
      </w:r>
      <w:r w:rsidR="006A01E8">
        <w:rPr>
          <w:sz w:val="28"/>
          <w:szCs w:val="28"/>
        </w:rPr>
        <w:t xml:space="preserve">, </w:t>
      </w:r>
      <w:r w:rsidR="006A01E8" w:rsidRPr="004235DE">
        <w:rPr>
          <w:sz w:val="28"/>
          <w:szCs w:val="28"/>
        </w:rPr>
        <w:t>как органа уполномоченного на осуществление муниципального контроля, перечень должностных лиц, их полномочия</w:t>
      </w:r>
      <w:r w:rsidR="006A01E8">
        <w:rPr>
          <w:b/>
          <w:sz w:val="28"/>
          <w:szCs w:val="28"/>
        </w:rPr>
        <w:t xml:space="preserve"> </w:t>
      </w:r>
      <w:r>
        <w:rPr>
          <w:sz w:val="28"/>
          <w:szCs w:val="28"/>
        </w:rPr>
        <w:t>устанавлива</w:t>
      </w:r>
      <w:r w:rsidR="006A01E8" w:rsidRPr="004235DE">
        <w:rPr>
          <w:sz w:val="28"/>
          <w:szCs w:val="28"/>
        </w:rPr>
        <w:t>ю</w:t>
      </w:r>
      <w:r>
        <w:rPr>
          <w:sz w:val="28"/>
          <w:szCs w:val="28"/>
        </w:rPr>
        <w:t xml:space="preserve">тся муниципальным правовым актом, </w:t>
      </w:r>
      <w:r w:rsidRPr="00063AA4">
        <w:rPr>
          <w:sz w:val="28"/>
          <w:szCs w:val="28"/>
          <w:highlight w:val="yellow"/>
        </w:rPr>
        <w:t>принимаемым _______</w:t>
      </w:r>
      <w:r w:rsidRPr="00063AA4">
        <w:rPr>
          <w:b/>
          <w:sz w:val="28"/>
          <w:szCs w:val="28"/>
          <w:highlight w:val="yellow"/>
        </w:rPr>
        <w:t xml:space="preserve"> </w:t>
      </w:r>
      <w:r w:rsidRPr="00063AA4">
        <w:rPr>
          <w:i/>
          <w:sz w:val="28"/>
          <w:szCs w:val="28"/>
          <w:highlight w:val="yellow"/>
        </w:rPr>
        <w:t>(указать орган местного самоуправления)</w:t>
      </w:r>
      <w:r w:rsidRPr="00063AA4">
        <w:rPr>
          <w:b/>
          <w:i/>
          <w:sz w:val="28"/>
          <w:szCs w:val="28"/>
          <w:highlight w:val="yellow"/>
        </w:rPr>
        <w:t>.</w:t>
      </w:r>
    </w:p>
    <w:p w:rsidR="009917B8" w:rsidRDefault="009917B8" w:rsidP="0081350A">
      <w:pPr>
        <w:ind w:firstLine="900"/>
        <w:jc w:val="both"/>
        <w:rPr>
          <w:sz w:val="28"/>
          <w:szCs w:val="28"/>
        </w:rPr>
      </w:pPr>
      <w:r>
        <w:rPr>
          <w:sz w:val="28"/>
          <w:szCs w:val="28"/>
        </w:rPr>
        <w:t>2. К полномочиям администрации в области муниципального контроля относятся:</w:t>
      </w:r>
    </w:p>
    <w:p w:rsidR="009917B8" w:rsidRDefault="009917B8" w:rsidP="0081350A">
      <w:pPr>
        <w:autoSpaceDE w:val="0"/>
        <w:ind w:firstLine="900"/>
        <w:jc w:val="both"/>
        <w:rPr>
          <w:sz w:val="28"/>
          <w:szCs w:val="28"/>
        </w:rPr>
      </w:pPr>
      <w:r>
        <w:rPr>
          <w:sz w:val="28"/>
          <w:szCs w:val="28"/>
        </w:rPr>
        <w:t>1) организация и осуществление муниципального контроля на территории поселения;</w:t>
      </w:r>
    </w:p>
    <w:p w:rsidR="00203A3D" w:rsidRPr="004235DE" w:rsidRDefault="00203A3D" w:rsidP="00203A3D">
      <w:pPr>
        <w:widowControl/>
        <w:suppressAutoHyphens w:val="0"/>
        <w:autoSpaceDE w:val="0"/>
        <w:autoSpaceDN w:val="0"/>
        <w:adjustRightInd w:val="0"/>
        <w:ind w:firstLine="851"/>
        <w:jc w:val="both"/>
        <w:outlineLvl w:val="1"/>
        <w:rPr>
          <w:rFonts w:eastAsiaTheme="minorHAnsi"/>
          <w:kern w:val="0"/>
          <w:sz w:val="28"/>
          <w:szCs w:val="28"/>
        </w:rPr>
      </w:pPr>
      <w:r w:rsidRPr="004235DE">
        <w:rPr>
          <w:rFonts w:eastAsiaTheme="minorHAnsi"/>
          <w:kern w:val="0"/>
          <w:sz w:val="28"/>
          <w:szCs w:val="28"/>
        </w:rPr>
        <w:t xml:space="preserve">2) организация и осуществление регионального государственного контроля (надзора), </w:t>
      </w:r>
      <w:proofErr w:type="gramStart"/>
      <w:r w:rsidRPr="004235DE">
        <w:rPr>
          <w:rFonts w:eastAsiaTheme="minorHAnsi"/>
          <w:kern w:val="0"/>
          <w:sz w:val="28"/>
          <w:szCs w:val="28"/>
        </w:rPr>
        <w:t>полномочиями</w:t>
      </w:r>
      <w:proofErr w:type="gramEnd"/>
      <w:r w:rsidRPr="004235DE">
        <w:rPr>
          <w:rFonts w:eastAsiaTheme="minorHAnsi"/>
          <w:kern w:val="0"/>
          <w:sz w:val="28"/>
          <w:szCs w:val="28"/>
        </w:rPr>
        <w:t xml:space="preserve"> по осуществлению которого наделены органы местного самоуправления</w:t>
      </w:r>
      <w:r w:rsidR="00C81FFD" w:rsidRPr="004235DE">
        <w:rPr>
          <w:rFonts w:eastAsiaTheme="minorHAnsi"/>
          <w:kern w:val="0"/>
          <w:sz w:val="28"/>
          <w:szCs w:val="28"/>
        </w:rPr>
        <w:t xml:space="preserve"> поселения</w:t>
      </w:r>
      <w:r w:rsidRPr="004235DE">
        <w:rPr>
          <w:rFonts w:eastAsiaTheme="minorHAnsi"/>
          <w:kern w:val="0"/>
          <w:sz w:val="28"/>
          <w:szCs w:val="28"/>
        </w:rPr>
        <w:t>;</w:t>
      </w:r>
    </w:p>
    <w:p w:rsidR="009917B8" w:rsidRPr="004235DE" w:rsidRDefault="000112EB" w:rsidP="000112EB">
      <w:pPr>
        <w:widowControl/>
        <w:suppressAutoHyphens w:val="0"/>
        <w:autoSpaceDE w:val="0"/>
        <w:autoSpaceDN w:val="0"/>
        <w:adjustRightInd w:val="0"/>
        <w:ind w:firstLine="851"/>
        <w:jc w:val="both"/>
        <w:outlineLvl w:val="1"/>
        <w:rPr>
          <w:sz w:val="28"/>
          <w:szCs w:val="28"/>
        </w:rPr>
      </w:pPr>
      <w:r>
        <w:rPr>
          <w:sz w:val="28"/>
          <w:szCs w:val="28"/>
        </w:rPr>
        <w:lastRenderedPageBreak/>
        <w:t>3</w:t>
      </w:r>
      <w:r w:rsidR="009917B8">
        <w:rPr>
          <w:sz w:val="28"/>
          <w:szCs w:val="28"/>
        </w:rPr>
        <w:t xml:space="preserve">) разработка административных регламентов </w:t>
      </w:r>
      <w:r w:rsidR="00C81FFD" w:rsidRPr="004235DE">
        <w:rPr>
          <w:rFonts w:eastAsiaTheme="minorHAnsi"/>
          <w:kern w:val="0"/>
          <w:sz w:val="28"/>
          <w:szCs w:val="28"/>
        </w:rPr>
        <w:t>осуществления</w:t>
      </w:r>
      <w:r w:rsidR="00C81FFD" w:rsidRPr="00C81FFD">
        <w:rPr>
          <w:strike/>
          <w:kern w:val="28"/>
          <w:sz w:val="28"/>
          <w:szCs w:val="28"/>
          <w:highlight w:val="yellow"/>
        </w:rPr>
        <w:t xml:space="preserve"> </w:t>
      </w:r>
      <w:r w:rsidR="009917B8">
        <w:rPr>
          <w:sz w:val="28"/>
          <w:szCs w:val="28"/>
        </w:rPr>
        <w:t>муниципального контроля</w:t>
      </w:r>
      <w:r w:rsidR="00C81FFD" w:rsidRPr="00C81FFD">
        <w:rPr>
          <w:rFonts w:eastAsiaTheme="minorHAnsi"/>
          <w:kern w:val="0"/>
          <w:sz w:val="28"/>
          <w:szCs w:val="28"/>
        </w:rPr>
        <w:t xml:space="preserve"> </w:t>
      </w:r>
      <w:r w:rsidR="00C81FFD" w:rsidRPr="004235DE">
        <w:rPr>
          <w:rFonts w:eastAsiaTheme="minorHAnsi"/>
          <w:kern w:val="0"/>
          <w:sz w:val="28"/>
          <w:szCs w:val="28"/>
        </w:rPr>
        <w:t xml:space="preserve">в соответствующих сферах деятельности. Разработка и принятие указанных административных регламентов осуществляются в порядке, установленном нормативными правовыми актами </w:t>
      </w:r>
      <w:r w:rsidR="00A44C26" w:rsidRPr="004235DE">
        <w:rPr>
          <w:rFonts w:eastAsiaTheme="minorHAnsi"/>
          <w:kern w:val="0"/>
          <w:sz w:val="28"/>
          <w:szCs w:val="28"/>
        </w:rPr>
        <w:t>Краснодарского края</w:t>
      </w:r>
      <w:r w:rsidR="009917B8" w:rsidRPr="004235DE">
        <w:rPr>
          <w:sz w:val="28"/>
          <w:szCs w:val="28"/>
        </w:rPr>
        <w:t>;</w:t>
      </w:r>
    </w:p>
    <w:p w:rsidR="009917B8" w:rsidRDefault="005F7AF6" w:rsidP="0036265D">
      <w:pPr>
        <w:widowControl/>
        <w:suppressAutoHyphens w:val="0"/>
        <w:autoSpaceDE w:val="0"/>
        <w:autoSpaceDN w:val="0"/>
        <w:adjustRightInd w:val="0"/>
        <w:ind w:firstLine="851"/>
        <w:jc w:val="both"/>
        <w:rPr>
          <w:sz w:val="28"/>
          <w:szCs w:val="28"/>
        </w:rPr>
      </w:pPr>
      <w:r w:rsidRPr="00063AA4">
        <w:rPr>
          <w:sz w:val="28"/>
          <w:szCs w:val="28"/>
        </w:rPr>
        <w:t>4</w:t>
      </w:r>
      <w:r w:rsidR="009917B8">
        <w:rPr>
          <w:sz w:val="28"/>
          <w:szCs w:val="28"/>
        </w:rPr>
        <w:t xml:space="preserve">) осуществление иных предусмотренных федеральными законами, законами </w:t>
      </w:r>
      <w:r w:rsidRPr="00063AA4">
        <w:rPr>
          <w:rFonts w:eastAsiaTheme="minorHAnsi"/>
          <w:kern w:val="0"/>
          <w:sz w:val="28"/>
          <w:szCs w:val="28"/>
        </w:rPr>
        <w:t>и иными нормативными правовыми актами</w:t>
      </w:r>
      <w:r w:rsidR="00E82211" w:rsidRPr="00063AA4">
        <w:rPr>
          <w:rFonts w:eastAsiaTheme="minorHAnsi"/>
          <w:b/>
          <w:kern w:val="0"/>
          <w:sz w:val="28"/>
          <w:szCs w:val="28"/>
        </w:rPr>
        <w:t xml:space="preserve"> </w:t>
      </w:r>
      <w:r w:rsidR="00E82211" w:rsidRPr="00E82211">
        <w:rPr>
          <w:rFonts w:eastAsiaTheme="minorHAnsi"/>
          <w:kern w:val="0"/>
          <w:sz w:val="28"/>
          <w:szCs w:val="28"/>
        </w:rPr>
        <w:t>Краснодарского края</w:t>
      </w:r>
      <w:r w:rsidR="00E82211">
        <w:rPr>
          <w:rFonts w:eastAsiaTheme="minorHAnsi"/>
          <w:kern w:val="0"/>
          <w:sz w:val="28"/>
          <w:szCs w:val="28"/>
        </w:rPr>
        <w:t xml:space="preserve"> </w:t>
      </w:r>
      <w:r w:rsidR="009917B8">
        <w:rPr>
          <w:sz w:val="28"/>
          <w:szCs w:val="28"/>
        </w:rPr>
        <w:t>полномочий.</w:t>
      </w:r>
    </w:p>
    <w:p w:rsidR="009917B8" w:rsidRDefault="009917B8" w:rsidP="0081350A">
      <w:pPr>
        <w:pStyle w:val="ConsNormal"/>
        <w:ind w:firstLine="840"/>
        <w:jc w:val="both"/>
        <w:rPr>
          <w:rFonts w:ascii="Times New Roman" w:hAnsi="Times New Roman"/>
          <w:sz w:val="28"/>
          <w:szCs w:val="28"/>
        </w:rPr>
      </w:pPr>
      <w:r>
        <w:rPr>
          <w:rFonts w:ascii="Times New Roman" w:hAnsi="Times New Roman"/>
          <w:sz w:val="28"/>
          <w:szCs w:val="28"/>
        </w:rPr>
        <w:t xml:space="preserve">3. Порядок организации и осуществления муниципального контроля в соответствующей сфере деятельности устанавливается </w:t>
      </w:r>
      <w:r w:rsidRPr="00063AA4">
        <w:rPr>
          <w:rFonts w:ascii="Times New Roman" w:hAnsi="Times New Roman"/>
          <w:i/>
          <w:sz w:val="28"/>
          <w:szCs w:val="28"/>
          <w:highlight w:val="yellow"/>
        </w:rPr>
        <w:t>_______ (указать орган местного самоуправления)</w:t>
      </w:r>
      <w:r>
        <w:rPr>
          <w:rFonts w:ascii="Times New Roman" w:hAnsi="Times New Roman"/>
          <w:sz w:val="28"/>
          <w:szCs w:val="28"/>
        </w:rPr>
        <w:t xml:space="preserve"> в соответствии с действующим законодательством.</w:t>
      </w:r>
    </w:p>
    <w:p w:rsidR="009917B8" w:rsidRDefault="009917B8" w:rsidP="0081350A">
      <w:pPr>
        <w:pStyle w:val="ConsNormal"/>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48. Органы местного самоуправления – юридические лица</w:t>
      </w:r>
    </w:p>
    <w:p w:rsidR="009917B8" w:rsidRPr="005B028D" w:rsidRDefault="009917B8" w:rsidP="0081350A">
      <w:pPr>
        <w:numPr>
          <w:ilvl w:val="0"/>
          <w:numId w:val="16"/>
        </w:numPr>
        <w:tabs>
          <w:tab w:val="left" w:pos="345"/>
        </w:tabs>
        <w:ind w:left="0" w:firstLine="851"/>
        <w:jc w:val="both"/>
        <w:rPr>
          <w:rFonts w:eastAsia="Times New Roman"/>
          <w:sz w:val="28"/>
        </w:rPr>
      </w:pPr>
      <w:r>
        <w:rPr>
          <w:rFonts w:eastAsia="Times New Roman"/>
          <w:sz w:val="28"/>
        </w:rPr>
        <w:t xml:space="preserve">Совет, администрация наделяются правами юридического лица, являются муниципальными </w:t>
      </w:r>
      <w:r w:rsidRPr="00063D29">
        <w:rPr>
          <w:rStyle w:val="80"/>
        </w:rPr>
        <w:t>казенными</w:t>
      </w:r>
      <w:r w:rsidRPr="005B028D">
        <w:rPr>
          <w:rFonts w:eastAsia="Times New Roman"/>
          <w:sz w:val="28"/>
        </w:rPr>
        <w:t xml:space="preserve"> учреждениями, образуемыми для осуществления управленческих функций, и подлежат государственной регистрации в качестве юридических лиц в соответствии с законодательством.</w:t>
      </w:r>
    </w:p>
    <w:p w:rsidR="009917B8" w:rsidRDefault="009917B8" w:rsidP="0081350A">
      <w:pPr>
        <w:numPr>
          <w:ilvl w:val="0"/>
          <w:numId w:val="16"/>
        </w:numPr>
        <w:tabs>
          <w:tab w:val="left" w:pos="345"/>
        </w:tabs>
        <w:ind w:left="0" w:firstLine="851"/>
        <w:jc w:val="both"/>
        <w:rPr>
          <w:rFonts w:eastAsia="Times New Roman"/>
          <w:sz w:val="28"/>
        </w:rPr>
      </w:pPr>
      <w:r w:rsidRPr="005B028D">
        <w:rPr>
          <w:rFonts w:eastAsia="Times New Roman"/>
          <w:sz w:val="28"/>
        </w:rPr>
        <w:t xml:space="preserve">Совет и администрация как юридические лица действуют на основании общих для организаций данного вида положений в соответствии с  Гражданским кодексом Российской Федерации применительно к </w:t>
      </w:r>
      <w:r w:rsidRPr="002A2DB7">
        <w:rPr>
          <w:rStyle w:val="80"/>
        </w:rPr>
        <w:t xml:space="preserve">казенным </w:t>
      </w:r>
      <w:r>
        <w:rPr>
          <w:rFonts w:eastAsia="Times New Roman"/>
          <w:sz w:val="28"/>
        </w:rPr>
        <w:t>учреждениям.</w:t>
      </w:r>
    </w:p>
    <w:p w:rsidR="009917B8" w:rsidRDefault="009917B8" w:rsidP="0081350A">
      <w:pPr>
        <w:numPr>
          <w:ilvl w:val="0"/>
          <w:numId w:val="16"/>
        </w:numPr>
        <w:tabs>
          <w:tab w:val="left" w:pos="345"/>
        </w:tabs>
        <w:ind w:left="0" w:firstLine="851"/>
        <w:jc w:val="both"/>
        <w:rPr>
          <w:rFonts w:eastAsia="Times New Roman"/>
          <w:sz w:val="28"/>
        </w:rPr>
      </w:pPr>
      <w:r>
        <w:rPr>
          <w:rFonts w:eastAsia="Times New Roman"/>
          <w:sz w:val="28"/>
        </w:rPr>
        <w:t>Основаниями для государственной регистрации органов местного самоуправления в качестве юридических лиц являются устав поселения и решение о создании соответствующего органа местного самоуправления с правами юридического лица.</w:t>
      </w:r>
    </w:p>
    <w:p w:rsidR="00B06E19" w:rsidRPr="002D13C6" w:rsidRDefault="009917B8" w:rsidP="002D13C6">
      <w:pPr>
        <w:pStyle w:val="af7"/>
        <w:numPr>
          <w:ilvl w:val="0"/>
          <w:numId w:val="16"/>
        </w:numPr>
        <w:tabs>
          <w:tab w:val="clear" w:pos="720"/>
          <w:tab w:val="left" w:pos="-2127"/>
        </w:tabs>
        <w:ind w:left="0" w:firstLine="851"/>
        <w:jc w:val="both"/>
        <w:rPr>
          <w:rFonts w:eastAsia="Times New Roman"/>
          <w:sz w:val="28"/>
        </w:rPr>
      </w:pPr>
      <w:r w:rsidRPr="002D13C6">
        <w:rPr>
          <w:rFonts w:eastAsia="Times New Roman"/>
          <w:sz w:val="28"/>
        </w:rPr>
        <w:t xml:space="preserve">Основаниями для государственной регистрации органов администрации в качестве юридических лиц являются </w:t>
      </w:r>
      <w:r w:rsidR="005455E3" w:rsidRPr="002D13C6">
        <w:rPr>
          <w:rFonts w:eastAsia="Times New Roman"/>
          <w:sz w:val="28"/>
        </w:rPr>
        <w:t xml:space="preserve">решение </w:t>
      </w:r>
      <w:r w:rsidRPr="002D13C6">
        <w:rPr>
          <w:rFonts w:eastAsia="Times New Roman"/>
          <w:sz w:val="28"/>
        </w:rPr>
        <w:t xml:space="preserve">Совета об учреждении соответствующего органа </w:t>
      </w:r>
      <w:r w:rsidR="005455E3" w:rsidRPr="002D13C6">
        <w:rPr>
          <w:rFonts w:eastAsia="Times New Roman"/>
          <w:sz w:val="28"/>
        </w:rPr>
        <w:t xml:space="preserve">в форме муниципального казенного учреждения </w:t>
      </w:r>
      <w:r w:rsidRPr="002D13C6">
        <w:rPr>
          <w:rFonts w:eastAsia="Times New Roman"/>
          <w:sz w:val="28"/>
        </w:rPr>
        <w:t xml:space="preserve">и утверждение Советом </w:t>
      </w:r>
      <w:r w:rsidR="00B06E19" w:rsidRPr="002D13C6">
        <w:rPr>
          <w:rFonts w:eastAsia="Times New Roman"/>
          <w:sz w:val="28"/>
        </w:rPr>
        <w:t>положения о нем</w:t>
      </w:r>
      <w:r w:rsidR="00B06E19" w:rsidRPr="002D13C6">
        <w:rPr>
          <w:rFonts w:eastAsia="Times New Roman"/>
          <w:b/>
          <w:sz w:val="28"/>
        </w:rPr>
        <w:t xml:space="preserve"> </w:t>
      </w:r>
      <w:r w:rsidR="00B06E19" w:rsidRPr="002D13C6">
        <w:rPr>
          <w:rFonts w:eastAsia="Times New Roman"/>
          <w:sz w:val="28"/>
        </w:rPr>
        <w:t>по представлению главы поселения.</w:t>
      </w:r>
    </w:p>
    <w:p w:rsidR="009917B8" w:rsidRPr="00B06E19" w:rsidRDefault="009917B8" w:rsidP="00086CCD">
      <w:pPr>
        <w:tabs>
          <w:tab w:val="left" w:pos="142"/>
          <w:tab w:val="left" w:pos="345"/>
        </w:tabs>
        <w:ind w:left="851"/>
        <w:jc w:val="center"/>
        <w:rPr>
          <w:b/>
          <w:caps/>
          <w:sz w:val="28"/>
        </w:rPr>
      </w:pPr>
    </w:p>
    <w:p w:rsidR="009917B8" w:rsidRDefault="009917B8" w:rsidP="0081350A">
      <w:pPr>
        <w:pStyle w:val="ConsNormal"/>
        <w:tabs>
          <w:tab w:val="left" w:pos="142"/>
        </w:tabs>
        <w:ind w:firstLine="851"/>
        <w:jc w:val="center"/>
        <w:rPr>
          <w:rFonts w:ascii="Times New Roman" w:hAnsi="Times New Roman"/>
          <w:b/>
          <w:sz w:val="28"/>
        </w:rPr>
      </w:pPr>
      <w:r>
        <w:rPr>
          <w:rFonts w:ascii="Times New Roman" w:hAnsi="Times New Roman"/>
          <w:b/>
          <w:caps/>
          <w:sz w:val="28"/>
        </w:rPr>
        <w:t xml:space="preserve">ГЛАВА </w:t>
      </w:r>
      <w:r w:rsidR="00B01C7E">
        <w:rPr>
          <w:rFonts w:ascii="Times New Roman" w:hAnsi="Times New Roman"/>
          <w:b/>
          <w:caps/>
          <w:sz w:val="28"/>
        </w:rPr>
        <w:t>5</w:t>
      </w:r>
      <w:r>
        <w:rPr>
          <w:rFonts w:ascii="Times New Roman" w:hAnsi="Times New Roman"/>
          <w:b/>
          <w:caps/>
          <w:sz w:val="28"/>
        </w:rPr>
        <w:t xml:space="preserve">. </w:t>
      </w:r>
      <w:r>
        <w:rPr>
          <w:rFonts w:ascii="Times New Roman" w:hAnsi="Times New Roman"/>
          <w:b/>
          <w:sz w:val="28"/>
        </w:rPr>
        <w:t>МУНИЦИПАЛЬНАЯ СЛУЖБА</w:t>
      </w:r>
    </w:p>
    <w:p w:rsidR="009917B8" w:rsidRDefault="009917B8" w:rsidP="0081350A">
      <w:pPr>
        <w:pStyle w:val="2"/>
        <w:keepNext w:val="0"/>
        <w:ind w:firstLine="851"/>
        <w:rPr>
          <w:rFonts w:ascii="Times New Roman" w:hAnsi="Times New Roman"/>
          <w:i w:val="0"/>
        </w:rPr>
      </w:pPr>
      <w:r>
        <w:rPr>
          <w:rFonts w:ascii="Times New Roman" w:hAnsi="Times New Roman"/>
          <w:i w:val="0"/>
        </w:rPr>
        <w:t>Статья 49. Муниципальная служба</w:t>
      </w:r>
    </w:p>
    <w:p w:rsidR="009917B8" w:rsidRDefault="009917B8" w:rsidP="0081350A">
      <w:pPr>
        <w:ind w:firstLine="900"/>
        <w:jc w:val="both"/>
        <w:rPr>
          <w:sz w:val="28"/>
        </w:rPr>
      </w:pPr>
      <w:r>
        <w:rPr>
          <w:sz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9917B8" w:rsidRDefault="009917B8" w:rsidP="0081350A">
      <w:pPr>
        <w:ind w:firstLine="900"/>
        <w:jc w:val="both"/>
        <w:rPr>
          <w:sz w:val="28"/>
        </w:rPr>
      </w:pPr>
      <w:r>
        <w:rPr>
          <w:sz w:val="28"/>
        </w:rPr>
        <w:t>2. Нанимателем для муниципального служащего является муниципальное образование, от имени которого полномочия нанимателя осуществляет представитель нанимателя</w:t>
      </w:r>
      <w:r>
        <w:rPr>
          <w:b/>
          <w:sz w:val="28"/>
        </w:rPr>
        <w:t xml:space="preserve"> </w:t>
      </w:r>
      <w:r>
        <w:rPr>
          <w:sz w:val="28"/>
        </w:rPr>
        <w:t>(работодатель).</w:t>
      </w:r>
    </w:p>
    <w:p w:rsidR="009917B8" w:rsidRDefault="009917B8" w:rsidP="0081350A">
      <w:pPr>
        <w:ind w:firstLine="900"/>
        <w:jc w:val="both"/>
        <w:rPr>
          <w:sz w:val="28"/>
        </w:rPr>
      </w:pPr>
      <w:r>
        <w:rPr>
          <w:sz w:val="28"/>
        </w:rPr>
        <w:t>Представителем нанимателя (работодателя) для муниципальных служащих администрации поселения является глава поселения.</w:t>
      </w:r>
    </w:p>
    <w:p w:rsidR="009917B8" w:rsidRDefault="009917B8" w:rsidP="0081350A">
      <w:pPr>
        <w:ind w:firstLine="900"/>
        <w:jc w:val="both"/>
        <w:rPr>
          <w:sz w:val="28"/>
        </w:rPr>
      </w:pPr>
      <w:r>
        <w:rPr>
          <w:sz w:val="28"/>
        </w:rPr>
        <w:t xml:space="preserve">3. </w:t>
      </w:r>
      <w:proofErr w:type="gramStart"/>
      <w:r>
        <w:rPr>
          <w:sz w:val="28"/>
        </w:rPr>
        <w:t>Правовые основы муниципальной службы в поселении составляют Конституция Российской Федерации, Федеральный закон от 02.03.2007 № 25-</w:t>
      </w:r>
      <w:r>
        <w:rPr>
          <w:sz w:val="28"/>
        </w:rPr>
        <w:lastRenderedPageBreak/>
        <w:t xml:space="preserve">ФЗ </w:t>
      </w:r>
      <w:r w:rsidR="00DF727E">
        <w:rPr>
          <w:sz w:val="28"/>
        </w:rPr>
        <w:t>«</w:t>
      </w:r>
      <w:r>
        <w:rPr>
          <w:sz w:val="28"/>
        </w:rPr>
        <w:t>О муниципальной службе в Российской Федерации</w:t>
      </w:r>
      <w:r w:rsidR="00DF727E">
        <w:rPr>
          <w:sz w:val="28"/>
        </w:rPr>
        <w:t>»</w:t>
      </w:r>
      <w:r>
        <w:rPr>
          <w:sz w:val="28"/>
        </w:rPr>
        <w:t xml:space="preserve"> другие федеральные законы, иные нормативные правовые акты Российской Федерации, Устав Краснодарского края, Закон Краснодарского края от 08.06.2007 № 1244-КЗ </w:t>
      </w:r>
      <w:r w:rsidR="00DF727E">
        <w:rPr>
          <w:sz w:val="28"/>
        </w:rPr>
        <w:t>«</w:t>
      </w:r>
      <w:r>
        <w:rPr>
          <w:sz w:val="28"/>
        </w:rPr>
        <w:t>О муниципальной службе в Краснодарском крае</w:t>
      </w:r>
      <w:r w:rsidRPr="006E0D65">
        <w:rPr>
          <w:sz w:val="28"/>
        </w:rPr>
        <w:t>,</w:t>
      </w:r>
      <w:r>
        <w:rPr>
          <w:sz w:val="28"/>
        </w:rPr>
        <w:t xml:space="preserve"> законы и иные нормативные правовые акты Краснодарского края, настоящий</w:t>
      </w:r>
      <w:r>
        <w:rPr>
          <w:b/>
          <w:sz w:val="28"/>
        </w:rPr>
        <w:t xml:space="preserve"> </w:t>
      </w:r>
      <w:r>
        <w:rPr>
          <w:sz w:val="28"/>
        </w:rPr>
        <w:t>устав, правовые акты органов местного самоуправления</w:t>
      </w:r>
      <w:proofErr w:type="gramEnd"/>
      <w:r>
        <w:rPr>
          <w:sz w:val="28"/>
        </w:rPr>
        <w:t xml:space="preserve"> поселения.</w:t>
      </w:r>
    </w:p>
    <w:p w:rsidR="002F3F83" w:rsidRDefault="002F3F83" w:rsidP="0081350A">
      <w:pPr>
        <w:ind w:firstLine="720"/>
        <w:jc w:val="both"/>
        <w:rPr>
          <w:b/>
          <w:sz w:val="28"/>
        </w:rPr>
      </w:pPr>
    </w:p>
    <w:p w:rsidR="009917B8" w:rsidRDefault="009917B8" w:rsidP="0081350A">
      <w:pPr>
        <w:ind w:firstLine="720"/>
        <w:jc w:val="both"/>
        <w:rPr>
          <w:b/>
          <w:sz w:val="28"/>
        </w:rPr>
      </w:pPr>
      <w:r>
        <w:rPr>
          <w:b/>
          <w:sz w:val="28"/>
        </w:rPr>
        <w:t>Статья 50.</w:t>
      </w:r>
      <w:r>
        <w:rPr>
          <w:sz w:val="28"/>
        </w:rPr>
        <w:t xml:space="preserve"> </w:t>
      </w:r>
      <w:r>
        <w:rPr>
          <w:b/>
          <w:sz w:val="28"/>
        </w:rPr>
        <w:t>Муниципальные должности и</w:t>
      </w:r>
      <w:r>
        <w:rPr>
          <w:sz w:val="28"/>
        </w:rPr>
        <w:t xml:space="preserve"> д</w:t>
      </w:r>
      <w:r>
        <w:rPr>
          <w:b/>
          <w:sz w:val="28"/>
        </w:rPr>
        <w:t>олжности муниципальной службы</w:t>
      </w:r>
    </w:p>
    <w:p w:rsidR="009917B8" w:rsidRDefault="009917B8" w:rsidP="00ED308E">
      <w:pPr>
        <w:ind w:firstLine="709"/>
        <w:jc w:val="both"/>
        <w:rPr>
          <w:sz w:val="28"/>
        </w:rPr>
      </w:pPr>
      <w:r>
        <w:rPr>
          <w:sz w:val="28"/>
        </w:rPr>
        <w:t xml:space="preserve">1. Уставом в соответствии с Законом Краснодарского края </w:t>
      </w:r>
      <w:r w:rsidR="002000AE" w:rsidRPr="00063AA4">
        <w:rPr>
          <w:sz w:val="28"/>
          <w:szCs w:val="28"/>
        </w:rPr>
        <w:t>от 08.06.2007</w:t>
      </w:r>
      <w:r w:rsidR="002000AE" w:rsidRPr="00063AA4">
        <w:rPr>
          <w:b/>
          <w:sz w:val="28"/>
          <w:szCs w:val="28"/>
        </w:rPr>
        <w:t xml:space="preserve"> </w:t>
      </w:r>
      <w:r w:rsidR="002000AE" w:rsidRPr="00063AA4">
        <w:rPr>
          <w:sz w:val="28"/>
          <w:szCs w:val="28"/>
        </w:rPr>
        <w:t>№ 1243-КЗ</w:t>
      </w:r>
      <w:r w:rsidR="002000AE">
        <w:rPr>
          <w:sz w:val="28"/>
        </w:rPr>
        <w:t xml:space="preserve"> </w:t>
      </w:r>
      <w:r w:rsidR="00DF727E">
        <w:rPr>
          <w:sz w:val="28"/>
        </w:rPr>
        <w:t>«</w:t>
      </w:r>
      <w:r>
        <w:rPr>
          <w:sz w:val="28"/>
        </w:rPr>
        <w:t>О Реестре муниципальных должностей и Реестре должностей муниципальной службы</w:t>
      </w:r>
      <w:r w:rsidR="00E34A78" w:rsidRPr="00063AA4">
        <w:rPr>
          <w:sz w:val="28"/>
          <w:szCs w:val="28"/>
        </w:rPr>
        <w:t xml:space="preserve"> в Краснодарском крае</w:t>
      </w:r>
      <w:r w:rsidR="00DF727E">
        <w:rPr>
          <w:sz w:val="28"/>
        </w:rPr>
        <w:t>»</w:t>
      </w:r>
      <w:r>
        <w:rPr>
          <w:sz w:val="28"/>
        </w:rPr>
        <w:t xml:space="preserve"> устанавливаются следующие муниципальные должности:</w:t>
      </w:r>
    </w:p>
    <w:p w:rsidR="009917B8" w:rsidRDefault="009917B8" w:rsidP="00ED308E">
      <w:pPr>
        <w:ind w:firstLine="709"/>
        <w:jc w:val="both"/>
        <w:rPr>
          <w:sz w:val="28"/>
        </w:rPr>
      </w:pPr>
      <w:r>
        <w:rPr>
          <w:sz w:val="28"/>
        </w:rPr>
        <w:t>- глава поселения;</w:t>
      </w:r>
    </w:p>
    <w:p w:rsidR="009917B8" w:rsidRDefault="009917B8" w:rsidP="00ED308E">
      <w:pPr>
        <w:ind w:firstLine="709"/>
        <w:jc w:val="both"/>
        <w:rPr>
          <w:sz w:val="28"/>
        </w:rPr>
      </w:pPr>
      <w:r>
        <w:rPr>
          <w:sz w:val="28"/>
        </w:rPr>
        <w:t>- председатель комитета (комиссии)</w:t>
      </w:r>
      <w:r>
        <w:rPr>
          <w:b/>
          <w:sz w:val="28"/>
        </w:rPr>
        <w:t xml:space="preserve"> </w:t>
      </w:r>
      <w:r>
        <w:rPr>
          <w:sz w:val="28"/>
        </w:rPr>
        <w:t>Совета поселения;</w:t>
      </w:r>
    </w:p>
    <w:p w:rsidR="009917B8" w:rsidRDefault="009917B8" w:rsidP="00ED308E">
      <w:pPr>
        <w:ind w:firstLine="709"/>
        <w:jc w:val="both"/>
        <w:rPr>
          <w:sz w:val="28"/>
        </w:rPr>
      </w:pPr>
      <w:r>
        <w:rPr>
          <w:sz w:val="28"/>
        </w:rPr>
        <w:t>- депутат Совета поселения.</w:t>
      </w:r>
    </w:p>
    <w:p w:rsidR="009917B8" w:rsidRDefault="009917B8" w:rsidP="00ED308E">
      <w:pPr>
        <w:ind w:firstLine="709"/>
        <w:jc w:val="both"/>
        <w:rPr>
          <w:sz w:val="28"/>
        </w:rPr>
      </w:pPr>
      <w:r>
        <w:rPr>
          <w:sz w:val="28"/>
        </w:rPr>
        <w:t>2. Должность муниципальной службы - должность в органе местного самоуправления, который образован в соответствии с уставом поселения, с установленным кругом обязанностей по обеспечению исполнения полномочий органа местного самоуправления или лица, замещающего муниципальную должность.</w:t>
      </w:r>
    </w:p>
    <w:p w:rsidR="009917B8" w:rsidRDefault="009917B8" w:rsidP="00ED308E">
      <w:pPr>
        <w:ind w:firstLine="709"/>
        <w:jc w:val="both"/>
        <w:rPr>
          <w:sz w:val="28"/>
        </w:rPr>
      </w:pPr>
      <w:r>
        <w:rPr>
          <w:sz w:val="28"/>
        </w:rPr>
        <w:t xml:space="preserve">3. Должности муниципальной службы устанавливаются правовыми актами органов местного самоуправления поселения в соответствии с Законом Краснодарского края </w:t>
      </w:r>
      <w:r w:rsidR="002000AE" w:rsidRPr="00063AA4">
        <w:rPr>
          <w:sz w:val="28"/>
          <w:szCs w:val="28"/>
        </w:rPr>
        <w:t>от 08.06.2007 № 1243-КЗ</w:t>
      </w:r>
      <w:r w:rsidR="002000AE">
        <w:rPr>
          <w:sz w:val="28"/>
        </w:rPr>
        <w:t xml:space="preserve"> </w:t>
      </w:r>
      <w:r>
        <w:rPr>
          <w:sz w:val="28"/>
        </w:rPr>
        <w:t>«О Реестре муниципальных должностей и Реестре должностей муниципальной службы в Краснодарском крае».</w:t>
      </w:r>
    </w:p>
    <w:p w:rsidR="009917B8" w:rsidRDefault="009917B8" w:rsidP="00ED308E">
      <w:pPr>
        <w:ind w:firstLine="709"/>
        <w:jc w:val="both"/>
        <w:rPr>
          <w:sz w:val="28"/>
        </w:rPr>
      </w:pPr>
      <w:r>
        <w:rPr>
          <w:sz w:val="28"/>
        </w:rPr>
        <w:t xml:space="preserve">4. При составлении и утверждении штатного расписания органа местного самоуправления используются наименования должностей муниципальной службы, предусмотренные Законом Краснодарского края </w:t>
      </w:r>
      <w:r w:rsidR="002000AE" w:rsidRPr="00063AA4">
        <w:rPr>
          <w:sz w:val="28"/>
          <w:szCs w:val="28"/>
        </w:rPr>
        <w:t>от 08.06.2007 № 1243-КЗ</w:t>
      </w:r>
      <w:r w:rsidR="002000AE" w:rsidRPr="00063AA4">
        <w:rPr>
          <w:sz w:val="28"/>
        </w:rPr>
        <w:t xml:space="preserve"> </w:t>
      </w:r>
      <w:r>
        <w:rPr>
          <w:sz w:val="28"/>
        </w:rPr>
        <w:t xml:space="preserve">«О Реестре муниципальных должностей и Реестре должностей муниципальной службы в Краснодарском крае». </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2"/>
        <w:keepNext w:val="0"/>
        <w:spacing w:before="0" w:after="0"/>
        <w:ind w:firstLine="708"/>
        <w:rPr>
          <w:rFonts w:ascii="Times New Roman" w:hAnsi="Times New Roman"/>
          <w:i w:val="0"/>
        </w:rPr>
      </w:pPr>
      <w:r>
        <w:rPr>
          <w:rFonts w:ascii="Times New Roman" w:hAnsi="Times New Roman"/>
          <w:i w:val="0"/>
        </w:rPr>
        <w:t>Статья 51. Муниципальный служащий</w:t>
      </w:r>
    </w:p>
    <w:p w:rsidR="009917B8" w:rsidRDefault="009917B8" w:rsidP="0081350A">
      <w:pPr>
        <w:ind w:firstLine="900"/>
        <w:jc w:val="both"/>
        <w:rPr>
          <w:sz w:val="28"/>
        </w:rPr>
      </w:pPr>
      <w:r>
        <w:rPr>
          <w:sz w:val="28"/>
        </w:rPr>
        <w:t xml:space="preserve">1. </w:t>
      </w:r>
      <w:proofErr w:type="gramStart"/>
      <w:r>
        <w:rPr>
          <w:sz w:val="28"/>
        </w:rPr>
        <w:t xml:space="preserve">На муниципальную службу вправе поступать граждане, достигшие возраста 18 лет, владеющие государственным языком Российской Федерации и соответствующие квалификационным требованиям, установленным в соответствии с Федеральным законом </w:t>
      </w:r>
      <w:r w:rsidR="00927170" w:rsidRPr="00063AA4">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для замещения должностей муниципальной службы при отсутствии обстоятельств, указанных в статье 13 Федерального закона</w:t>
      </w:r>
      <w:r w:rsidR="00E7086E" w:rsidRPr="00063AA4">
        <w:rPr>
          <w:b/>
          <w:sz w:val="28"/>
          <w:szCs w:val="28"/>
        </w:rPr>
        <w:t xml:space="preserve"> </w:t>
      </w:r>
      <w:r w:rsidR="00E7086E" w:rsidRPr="00063AA4">
        <w:rPr>
          <w:sz w:val="28"/>
          <w:szCs w:val="28"/>
        </w:rPr>
        <w:t>от 02.03.2007 № 25-ФЗ</w:t>
      </w:r>
      <w:r>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в качестве</w:t>
      </w:r>
      <w:r>
        <w:rPr>
          <w:color w:val="FF0000"/>
          <w:sz w:val="28"/>
        </w:rPr>
        <w:t xml:space="preserve"> </w:t>
      </w:r>
      <w:r>
        <w:rPr>
          <w:sz w:val="28"/>
        </w:rPr>
        <w:t>ограничений</w:t>
      </w:r>
      <w:proofErr w:type="gramEnd"/>
      <w:r>
        <w:rPr>
          <w:sz w:val="28"/>
        </w:rPr>
        <w:t xml:space="preserve">, </w:t>
      </w:r>
      <w:proofErr w:type="gramStart"/>
      <w:r>
        <w:rPr>
          <w:sz w:val="28"/>
        </w:rPr>
        <w:t>связанных</w:t>
      </w:r>
      <w:proofErr w:type="gramEnd"/>
      <w:r>
        <w:rPr>
          <w:sz w:val="28"/>
        </w:rPr>
        <w:t xml:space="preserve"> с муниципальной службой.</w:t>
      </w:r>
    </w:p>
    <w:p w:rsidR="009917B8" w:rsidRDefault="009917B8" w:rsidP="0081350A">
      <w:pPr>
        <w:ind w:firstLine="900"/>
        <w:jc w:val="both"/>
        <w:rPr>
          <w:sz w:val="28"/>
        </w:rPr>
      </w:pPr>
      <w:r>
        <w:rPr>
          <w:sz w:val="28"/>
        </w:rPr>
        <w:t xml:space="preserve">2. Поступление гражданина на муниципальную службу осуществляется </w:t>
      </w:r>
      <w:proofErr w:type="gramStart"/>
      <w:r>
        <w:rPr>
          <w:sz w:val="28"/>
        </w:rPr>
        <w:t xml:space="preserve">в результате назначения на должность муниципальной службы на условиях </w:t>
      </w:r>
      <w:r>
        <w:rPr>
          <w:sz w:val="28"/>
        </w:rPr>
        <w:lastRenderedPageBreak/>
        <w:t>трудового договора в соответствии с трудовым законодательством</w:t>
      </w:r>
      <w:proofErr w:type="gramEnd"/>
      <w:r>
        <w:rPr>
          <w:sz w:val="28"/>
        </w:rPr>
        <w:t xml:space="preserve"> с учетом особенностей, предусмотренных Федеральным законом </w:t>
      </w:r>
      <w:r w:rsidR="00927170" w:rsidRPr="00063AA4">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9917B8" w:rsidRDefault="009917B8" w:rsidP="0081350A">
      <w:pPr>
        <w:ind w:firstLine="900"/>
        <w:jc w:val="both"/>
        <w:rPr>
          <w:sz w:val="28"/>
        </w:rPr>
      </w:pPr>
      <w:r>
        <w:rPr>
          <w:sz w:val="28"/>
        </w:rPr>
        <w:t>3. Муниципальным служащим является гражданин, исполняющий в порядке, определенном муниципальными правовыми актами в соответствии с федеральными законами и законами Краснодарского края, обязанности по должности муниципальной службы за денежное содержание, выплачиваемое за счет средств местного бюджета.</w:t>
      </w:r>
    </w:p>
    <w:p w:rsidR="009917B8" w:rsidRDefault="009917B8" w:rsidP="0081350A">
      <w:pPr>
        <w:ind w:firstLine="900"/>
        <w:jc w:val="both"/>
        <w:rPr>
          <w:sz w:val="28"/>
        </w:rPr>
      </w:pPr>
      <w:r>
        <w:rPr>
          <w:sz w:val="28"/>
        </w:rPr>
        <w:t>4. Лица, исполняющие обязанности по техническому обеспечению деятельности органов местного самоуправления, не замещают должности муниципальной службы и не являются муниципальными служащими.</w:t>
      </w:r>
    </w:p>
    <w:p w:rsidR="009917B8" w:rsidRDefault="009917B8" w:rsidP="0081350A">
      <w:pPr>
        <w:pStyle w:val="a6"/>
        <w:tabs>
          <w:tab w:val="left" w:pos="142"/>
          <w:tab w:val="left" w:pos="540"/>
        </w:tabs>
        <w:spacing w:line="200" w:lineRule="atLeast"/>
        <w:ind w:firstLine="851"/>
        <w:jc w:val="both"/>
      </w:pPr>
    </w:p>
    <w:p w:rsidR="009917B8" w:rsidRDefault="009917B8" w:rsidP="0081350A">
      <w:pPr>
        <w:pStyle w:val="a6"/>
        <w:tabs>
          <w:tab w:val="left" w:pos="0"/>
          <w:tab w:val="left" w:pos="142"/>
          <w:tab w:val="left" w:pos="360"/>
        </w:tabs>
        <w:spacing w:after="0"/>
        <w:ind w:firstLine="851"/>
        <w:jc w:val="both"/>
        <w:rPr>
          <w:b/>
          <w:sz w:val="28"/>
        </w:rPr>
      </w:pPr>
      <w:r>
        <w:rPr>
          <w:b/>
          <w:sz w:val="28"/>
        </w:rPr>
        <w:t>Статья 52. Основные права и обязанности муниципального служащего, ограничения и запреты, связанные с муниципальной службой</w:t>
      </w:r>
    </w:p>
    <w:p w:rsidR="009917B8" w:rsidRDefault="009917B8" w:rsidP="0081350A">
      <w:pPr>
        <w:pStyle w:val="a6"/>
        <w:tabs>
          <w:tab w:val="left" w:pos="0"/>
          <w:tab w:val="left" w:pos="142"/>
        </w:tabs>
        <w:spacing w:after="0"/>
        <w:ind w:firstLine="851"/>
        <w:jc w:val="both"/>
        <w:rPr>
          <w:sz w:val="28"/>
        </w:rPr>
      </w:pPr>
      <w:r>
        <w:rPr>
          <w:sz w:val="28"/>
        </w:rPr>
        <w:t xml:space="preserve">Основные права и обязанности муниципального служащего, ограничения и запреты, связанные с муниципальной службой, устанавливаются Федеральным законом </w:t>
      </w:r>
      <w:r w:rsidR="00927170" w:rsidRPr="00063AA4">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063AA4">
        <w:rPr>
          <w:sz w:val="28"/>
          <w:szCs w:val="28"/>
        </w:rPr>
        <w:t>от 08.06.2007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
    <w:p w:rsidR="009917B8" w:rsidRDefault="009917B8" w:rsidP="0081350A">
      <w:pPr>
        <w:pStyle w:val="a6"/>
        <w:tabs>
          <w:tab w:val="left" w:pos="142"/>
          <w:tab w:val="left" w:pos="360"/>
        </w:tabs>
        <w:spacing w:after="0"/>
        <w:ind w:firstLine="851"/>
        <w:jc w:val="both"/>
      </w:pPr>
    </w:p>
    <w:p w:rsidR="00B02BD8" w:rsidRPr="00D3122E" w:rsidRDefault="00B02BD8" w:rsidP="00B02BD8">
      <w:pPr>
        <w:autoSpaceDE w:val="0"/>
        <w:autoSpaceDN w:val="0"/>
        <w:adjustRightInd w:val="0"/>
        <w:ind w:firstLine="540"/>
        <w:jc w:val="both"/>
        <w:outlineLvl w:val="1"/>
        <w:rPr>
          <w:b/>
          <w:bCs/>
          <w:sz w:val="28"/>
          <w:szCs w:val="28"/>
        </w:rPr>
      </w:pPr>
      <w:r w:rsidRPr="00D3122E">
        <w:rPr>
          <w:b/>
          <w:sz w:val="28"/>
          <w:szCs w:val="28"/>
        </w:rPr>
        <w:t xml:space="preserve">Статья 53. </w:t>
      </w:r>
      <w:r w:rsidRPr="00D3122E">
        <w:rPr>
          <w:b/>
          <w:bCs/>
          <w:sz w:val="28"/>
          <w:szCs w:val="28"/>
        </w:rPr>
        <w:t xml:space="preserve">Сведения о доходах, </w:t>
      </w:r>
      <w:r w:rsidR="00646C8D" w:rsidRPr="002624C5">
        <w:rPr>
          <w:rFonts w:eastAsia="Times New Roman"/>
          <w:b/>
          <w:kern w:val="0"/>
          <w:sz w:val="28"/>
          <w:szCs w:val="28"/>
          <w:lang w:eastAsia="ru-RU"/>
        </w:rPr>
        <w:t>расходах,</w:t>
      </w:r>
      <w:r w:rsidR="00646C8D">
        <w:rPr>
          <w:rFonts w:eastAsia="Times New Roman"/>
          <w:b/>
          <w:kern w:val="0"/>
          <w:sz w:val="28"/>
          <w:szCs w:val="28"/>
          <w:lang w:eastAsia="ru-RU"/>
        </w:rPr>
        <w:t xml:space="preserve"> </w:t>
      </w:r>
      <w:r w:rsidRPr="00D3122E">
        <w:rPr>
          <w:b/>
          <w:bCs/>
          <w:sz w:val="28"/>
          <w:szCs w:val="28"/>
        </w:rPr>
        <w:t>об имуществе и обязательствах имущественного характера муниципального служащего</w:t>
      </w:r>
    </w:p>
    <w:p w:rsidR="00B02BD8" w:rsidRPr="002F3F83" w:rsidRDefault="00B02BD8" w:rsidP="00B02BD8">
      <w:pPr>
        <w:autoSpaceDE w:val="0"/>
        <w:autoSpaceDN w:val="0"/>
        <w:adjustRightInd w:val="0"/>
        <w:ind w:firstLine="851"/>
        <w:jc w:val="both"/>
        <w:outlineLvl w:val="1"/>
        <w:rPr>
          <w:bCs/>
          <w:sz w:val="28"/>
          <w:szCs w:val="28"/>
        </w:rPr>
      </w:pPr>
      <w:proofErr w:type="gramStart"/>
      <w:r w:rsidRPr="002F3F83">
        <w:rPr>
          <w:bCs/>
          <w:sz w:val="28"/>
          <w:szCs w:val="28"/>
        </w:rPr>
        <w:t>Граждане, претендующие на замещение должностей муниципальной службы, включенных в соответствующий перечень, муниципальные служащие, замещающие указанные должности, обязаны представлять представителю нанимателя (работодателю)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w:t>
      </w:r>
      <w:proofErr w:type="gramEnd"/>
      <w:r w:rsidRPr="002F3F83">
        <w:rPr>
          <w:bCs/>
          <w:sz w:val="28"/>
          <w:szCs w:val="28"/>
        </w:rPr>
        <w:t xml:space="preserve"> Указанные сведения представляются в порядке</w:t>
      </w:r>
      <w:r w:rsidR="0095237A" w:rsidRPr="00464885">
        <w:rPr>
          <w:bCs/>
          <w:sz w:val="28"/>
          <w:szCs w:val="28"/>
        </w:rPr>
        <w:t>,</w:t>
      </w:r>
      <w:r w:rsidR="0095237A" w:rsidRPr="004707DF">
        <w:rPr>
          <w:b/>
          <w:bCs/>
          <w:sz w:val="28"/>
          <w:szCs w:val="28"/>
        </w:rPr>
        <w:t xml:space="preserve"> </w:t>
      </w:r>
      <w:r w:rsidR="0095237A" w:rsidRPr="004707DF">
        <w:rPr>
          <w:bCs/>
          <w:sz w:val="28"/>
          <w:szCs w:val="28"/>
        </w:rPr>
        <w:t xml:space="preserve">сроки </w:t>
      </w:r>
      <w:r w:rsidRPr="004707DF">
        <w:rPr>
          <w:bCs/>
          <w:sz w:val="28"/>
          <w:szCs w:val="28"/>
        </w:rPr>
        <w:t>и</w:t>
      </w:r>
      <w:r w:rsidRPr="002F3F83">
        <w:rPr>
          <w:bCs/>
          <w:sz w:val="28"/>
          <w:szCs w:val="28"/>
        </w:rPr>
        <w:t xml:space="preserve"> по форме, которые установлены для представления сведений о доходах, об имуществе и обязательствах имущественного характера государственными гражданскими служащими Краснодарского края.</w:t>
      </w:r>
    </w:p>
    <w:p w:rsidR="00276ACD" w:rsidRPr="002624C5" w:rsidRDefault="00276ACD" w:rsidP="00276ACD">
      <w:pPr>
        <w:suppressAutoHyphens w:val="0"/>
        <w:autoSpaceDE w:val="0"/>
        <w:autoSpaceDN w:val="0"/>
        <w:adjustRightInd w:val="0"/>
        <w:ind w:firstLine="851"/>
        <w:jc w:val="both"/>
        <w:rPr>
          <w:rFonts w:eastAsia="Times New Roman"/>
          <w:bCs/>
          <w:kern w:val="0"/>
          <w:sz w:val="28"/>
          <w:szCs w:val="28"/>
          <w:lang w:eastAsia="ru-RU"/>
        </w:rPr>
      </w:pPr>
      <w:r w:rsidRPr="002624C5">
        <w:rPr>
          <w:rFonts w:eastAsia="Times New Roman"/>
          <w:bCs/>
          <w:kern w:val="0"/>
          <w:sz w:val="28"/>
          <w:szCs w:val="28"/>
          <w:lang w:eastAsia="ru-RU"/>
        </w:rPr>
        <w:t>Муниципальные служащие, замещающие должности муниципальной службы, включенные в соответствующий перечень, обязаны представлять сведения о своих расходах, а также о расходах своих супруги (супруга) и несовершеннолетних детей в порядке и по форме, которые установлены для представления сведений о доходах, расходах, об имуществе и обязательствах имущественного характера государственными гражданскими служащими Краснодарского края.</w:t>
      </w:r>
    </w:p>
    <w:p w:rsidR="009917B8" w:rsidRPr="004A2CFA" w:rsidRDefault="009917B8" w:rsidP="0081350A">
      <w:pPr>
        <w:ind w:firstLine="900"/>
        <w:jc w:val="both"/>
        <w:rPr>
          <w:sz w:val="28"/>
          <w:szCs w:val="28"/>
        </w:rPr>
      </w:pPr>
    </w:p>
    <w:p w:rsidR="009917B8" w:rsidRDefault="009917B8" w:rsidP="0081350A">
      <w:pPr>
        <w:pStyle w:val="2"/>
        <w:keepNext w:val="0"/>
        <w:spacing w:before="0" w:after="0"/>
        <w:ind w:firstLine="708"/>
        <w:jc w:val="both"/>
        <w:rPr>
          <w:rFonts w:ascii="Times New Roman" w:hAnsi="Times New Roman"/>
          <w:b w:val="0"/>
          <w:i w:val="0"/>
        </w:rPr>
      </w:pPr>
      <w:r>
        <w:rPr>
          <w:rFonts w:ascii="Times New Roman" w:hAnsi="Times New Roman"/>
          <w:i w:val="0"/>
        </w:rPr>
        <w:t>Статья 54. Гарантии для муниципального служащего</w:t>
      </w:r>
      <w:r>
        <w:rPr>
          <w:rFonts w:ascii="Times New Roman" w:hAnsi="Times New Roman"/>
          <w:b w:val="0"/>
          <w:i w:val="0"/>
        </w:rPr>
        <w:t xml:space="preserve">  </w:t>
      </w:r>
    </w:p>
    <w:p w:rsidR="009917B8" w:rsidRDefault="009917B8" w:rsidP="0081350A">
      <w:pPr>
        <w:pStyle w:val="a6"/>
        <w:spacing w:after="0"/>
        <w:ind w:firstLine="902"/>
        <w:jc w:val="both"/>
        <w:rPr>
          <w:sz w:val="28"/>
        </w:rPr>
      </w:pPr>
      <w:r>
        <w:rPr>
          <w:sz w:val="28"/>
        </w:rPr>
        <w:t>Гарантии, предоставляемые муниципальному служащему, устанавливаются</w:t>
      </w:r>
      <w:r>
        <w:t xml:space="preserve"> </w:t>
      </w:r>
      <w:r>
        <w:rPr>
          <w:sz w:val="28"/>
        </w:rPr>
        <w:t xml:space="preserve">Федеральным законом </w:t>
      </w:r>
      <w:r w:rsidR="00927170" w:rsidRPr="00063AA4">
        <w:rPr>
          <w:sz w:val="28"/>
          <w:szCs w:val="28"/>
        </w:rPr>
        <w:t>от 02.03.2007 № 25-ФЗ</w:t>
      </w:r>
      <w:r w:rsidR="00927170">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w:t>
      </w:r>
      <w:r>
        <w:rPr>
          <w:sz w:val="28"/>
        </w:rPr>
        <w:lastRenderedPageBreak/>
        <w:t>края</w:t>
      </w:r>
      <w:r w:rsidRPr="00063AA4">
        <w:rPr>
          <w:sz w:val="28"/>
        </w:rPr>
        <w:t xml:space="preserve"> </w:t>
      </w:r>
      <w:r w:rsidR="00DF6A2F" w:rsidRPr="00063AA4">
        <w:rPr>
          <w:sz w:val="28"/>
          <w:szCs w:val="28"/>
        </w:rPr>
        <w:t>от 08.06.2007 № 1243-КЗ</w:t>
      </w:r>
      <w:r w:rsidR="00DF6A2F" w:rsidRPr="00063AA4">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 xml:space="preserve">. </w:t>
      </w:r>
    </w:p>
    <w:p w:rsidR="009917B8" w:rsidRDefault="009917B8" w:rsidP="0081350A">
      <w:pPr>
        <w:pStyle w:val="8"/>
        <w:keepNext w:val="0"/>
        <w:ind w:firstLine="851"/>
        <w:rPr>
          <w:b/>
        </w:rPr>
      </w:pPr>
    </w:p>
    <w:p w:rsidR="009917B8" w:rsidRDefault="009917B8" w:rsidP="0081350A">
      <w:pPr>
        <w:pStyle w:val="8"/>
        <w:keepNext w:val="0"/>
        <w:ind w:firstLine="851"/>
        <w:rPr>
          <w:b/>
        </w:rPr>
      </w:pPr>
      <w:r>
        <w:rPr>
          <w:b/>
        </w:rPr>
        <w:t>Статья 55. Аттестация муниципального служащего</w:t>
      </w:r>
    </w:p>
    <w:p w:rsidR="009917B8" w:rsidRDefault="009917B8" w:rsidP="0081350A">
      <w:pPr>
        <w:pStyle w:val="a6"/>
        <w:spacing w:after="0"/>
        <w:ind w:firstLine="851"/>
        <w:jc w:val="both"/>
        <w:rPr>
          <w:sz w:val="28"/>
        </w:rPr>
      </w:pPr>
      <w:r>
        <w:rPr>
          <w:sz w:val="28"/>
        </w:rPr>
        <w:t>1. Для определения соответствия муниципального служащего замещаемой должности муниципальной службы проводится его аттестация.</w:t>
      </w:r>
    </w:p>
    <w:p w:rsidR="009917B8" w:rsidRDefault="009917B8" w:rsidP="0081350A">
      <w:pPr>
        <w:pStyle w:val="a6"/>
        <w:spacing w:after="0"/>
        <w:ind w:firstLine="851"/>
        <w:jc w:val="both"/>
        <w:rPr>
          <w:sz w:val="28"/>
        </w:rPr>
      </w:pPr>
      <w:r>
        <w:rPr>
          <w:sz w:val="28"/>
        </w:rPr>
        <w:t>2. Аттестация муниципального служащего проводится один раз в три года.</w:t>
      </w:r>
    </w:p>
    <w:p w:rsidR="009917B8" w:rsidRDefault="009917B8" w:rsidP="0081350A">
      <w:pPr>
        <w:pStyle w:val="a6"/>
        <w:spacing w:after="0"/>
        <w:ind w:firstLine="851"/>
        <w:jc w:val="both"/>
        <w:rPr>
          <w:sz w:val="28"/>
        </w:rPr>
      </w:pPr>
      <w:r>
        <w:rPr>
          <w:sz w:val="28"/>
        </w:rPr>
        <w:t>3. Порядок проведения аттестации, а также перечень категорий муниципальных служащих, не подлежащих аттестации, устанавливаются Федеральным законом</w:t>
      </w:r>
      <w:r w:rsidR="00DF6A2F" w:rsidRPr="00063AA4">
        <w:rPr>
          <w:sz w:val="28"/>
          <w:szCs w:val="28"/>
        </w:rPr>
        <w:t xml:space="preserve"> от 02.03.2007 № 25-ФЗ</w:t>
      </w:r>
      <w:r w:rsidRPr="00063AA4">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w:t>
      </w:r>
    </w:p>
    <w:p w:rsidR="00544ECE" w:rsidRPr="00063AA4" w:rsidRDefault="009917B8" w:rsidP="00BB76CE">
      <w:pPr>
        <w:widowControl/>
        <w:suppressAutoHyphens w:val="0"/>
        <w:autoSpaceDE w:val="0"/>
        <w:autoSpaceDN w:val="0"/>
        <w:adjustRightInd w:val="0"/>
        <w:ind w:firstLine="851"/>
        <w:jc w:val="both"/>
        <w:rPr>
          <w:rFonts w:eastAsiaTheme="minorHAnsi"/>
          <w:kern w:val="0"/>
          <w:sz w:val="28"/>
          <w:szCs w:val="28"/>
        </w:rPr>
      </w:pPr>
      <w:r>
        <w:rPr>
          <w:sz w:val="28"/>
        </w:rPr>
        <w:t>4.</w:t>
      </w:r>
      <w:r>
        <w:rPr>
          <w:color w:val="FF0000"/>
          <w:sz w:val="28"/>
        </w:rPr>
        <w:t xml:space="preserve"> </w:t>
      </w:r>
      <w:r>
        <w:rPr>
          <w:sz w:val="28"/>
        </w:rPr>
        <w:t xml:space="preserve">Положение о проведении аттестации утверждается муниципальным </w:t>
      </w:r>
      <w:r w:rsidR="00063AA4">
        <w:rPr>
          <w:sz w:val="28"/>
        </w:rPr>
        <w:t>правовым актом в соответствии с</w:t>
      </w:r>
      <w:r w:rsidR="006D0802">
        <w:rPr>
          <w:sz w:val="28"/>
        </w:rPr>
        <w:t xml:space="preserve"> </w:t>
      </w:r>
      <w:r w:rsidR="00544ECE" w:rsidRPr="00063AA4">
        <w:rPr>
          <w:rFonts w:eastAsiaTheme="minorHAnsi"/>
          <w:kern w:val="0"/>
          <w:sz w:val="28"/>
          <w:szCs w:val="28"/>
        </w:rPr>
        <w:t xml:space="preserve">типовым положением о проведении аттестации муниципальных служащих, </w:t>
      </w:r>
      <w:r w:rsidR="00BB76CE" w:rsidRPr="00063AA4">
        <w:rPr>
          <w:rFonts w:eastAsia="Calibri"/>
          <w:kern w:val="0"/>
          <w:sz w:val="28"/>
          <w:szCs w:val="28"/>
        </w:rPr>
        <w:t>утвержденным Законом Краснодарского края о</w:t>
      </w:r>
      <w:r w:rsidR="00BB76CE" w:rsidRPr="00063AA4">
        <w:rPr>
          <w:rFonts w:eastAsiaTheme="minorHAnsi"/>
          <w:kern w:val="0"/>
          <w:sz w:val="28"/>
          <w:szCs w:val="28"/>
        </w:rPr>
        <w:t xml:space="preserve">т 27.09.2007 № 1323-КЗ «О Типовом </w:t>
      </w:r>
      <w:proofErr w:type="gramStart"/>
      <w:r w:rsidR="00BB76CE" w:rsidRPr="00063AA4">
        <w:rPr>
          <w:rFonts w:eastAsiaTheme="minorHAnsi"/>
          <w:kern w:val="0"/>
          <w:sz w:val="28"/>
          <w:szCs w:val="28"/>
        </w:rPr>
        <w:t>положении</w:t>
      </w:r>
      <w:proofErr w:type="gramEnd"/>
      <w:r w:rsidR="00BB76CE" w:rsidRPr="00063AA4">
        <w:rPr>
          <w:rFonts w:eastAsiaTheme="minorHAnsi"/>
          <w:kern w:val="0"/>
          <w:sz w:val="28"/>
          <w:szCs w:val="28"/>
        </w:rPr>
        <w:t xml:space="preserve"> о проведении аттестации муниципальных служащих»</w:t>
      </w:r>
      <w:r w:rsidR="00BB76CE" w:rsidRPr="00063AA4">
        <w:rPr>
          <w:rFonts w:eastAsia="Calibri"/>
          <w:kern w:val="0"/>
          <w:sz w:val="28"/>
          <w:szCs w:val="28"/>
        </w:rPr>
        <w:t>.</w:t>
      </w:r>
    </w:p>
    <w:p w:rsidR="009917B8" w:rsidRDefault="009917B8" w:rsidP="0081350A">
      <w:pPr>
        <w:ind w:firstLine="900"/>
        <w:jc w:val="both"/>
        <w:rPr>
          <w:sz w:val="28"/>
        </w:rPr>
      </w:pPr>
    </w:p>
    <w:p w:rsidR="009917B8" w:rsidRDefault="009917B8" w:rsidP="0081350A">
      <w:pPr>
        <w:ind w:firstLine="900"/>
        <w:jc w:val="both"/>
        <w:rPr>
          <w:b/>
          <w:sz w:val="28"/>
        </w:rPr>
      </w:pPr>
      <w:r>
        <w:rPr>
          <w:b/>
          <w:sz w:val="28"/>
        </w:rPr>
        <w:t>Статья 56. Основания для расторжения трудового договора с муниципальным служащим</w:t>
      </w:r>
    </w:p>
    <w:p w:rsidR="009917B8" w:rsidRDefault="009917B8" w:rsidP="0081350A">
      <w:pPr>
        <w:ind w:firstLine="900"/>
        <w:jc w:val="both"/>
        <w:rPr>
          <w:sz w:val="28"/>
        </w:rPr>
      </w:pPr>
      <w:proofErr w:type="gramStart"/>
      <w:r>
        <w:rPr>
          <w:sz w:val="28"/>
        </w:rPr>
        <w:t xml:space="preserve">Помимо оснований для расторжения трудового договора, предусмотренных Трудовым кодексом Российской Федерации, трудовой договор с муниципальным служащим может быть также расторгнут по инициативе руководителя органа местного самоуправления в случаях, установленных Федеральным законом </w:t>
      </w:r>
      <w:r w:rsidR="00E7086E" w:rsidRPr="00063AA4">
        <w:rPr>
          <w:sz w:val="28"/>
          <w:szCs w:val="28"/>
        </w:rPr>
        <w:t>от 02.03.2007 № 25-ФЗ</w:t>
      </w:r>
      <w:r w:rsidR="00E7086E">
        <w:rPr>
          <w:sz w:val="28"/>
        </w:rPr>
        <w:t xml:space="preserve"> </w:t>
      </w:r>
      <w:r w:rsidR="00DF727E">
        <w:rPr>
          <w:sz w:val="28"/>
        </w:rPr>
        <w:t>«</w:t>
      </w:r>
      <w:r>
        <w:rPr>
          <w:sz w:val="28"/>
        </w:rPr>
        <w:t>О муниципальной службе в Российской Федерации</w:t>
      </w:r>
      <w:r w:rsidR="00DF727E">
        <w:rPr>
          <w:sz w:val="28"/>
        </w:rPr>
        <w:t>»</w:t>
      </w:r>
      <w:r>
        <w:rPr>
          <w:sz w:val="28"/>
        </w:rPr>
        <w:t xml:space="preserve">, Законом Краснодарского края </w:t>
      </w:r>
      <w:r w:rsidR="00DF6A2F" w:rsidRPr="00063AA4">
        <w:rPr>
          <w:sz w:val="28"/>
          <w:szCs w:val="28"/>
        </w:rPr>
        <w:t>от 08.06.2007 № 1243-КЗ</w:t>
      </w:r>
      <w:r w:rsidR="00DF6A2F">
        <w:rPr>
          <w:sz w:val="28"/>
        </w:rPr>
        <w:t xml:space="preserve"> </w:t>
      </w:r>
      <w:r w:rsidR="00DF727E">
        <w:rPr>
          <w:sz w:val="28"/>
        </w:rPr>
        <w:t>«</w:t>
      </w:r>
      <w:r>
        <w:rPr>
          <w:sz w:val="28"/>
        </w:rPr>
        <w:t>О муниципальной службе в Краснодарском крае</w:t>
      </w:r>
      <w:r w:rsidR="00DF727E">
        <w:rPr>
          <w:sz w:val="28"/>
        </w:rPr>
        <w:t>»</w:t>
      </w:r>
      <w:r>
        <w:rPr>
          <w:sz w:val="28"/>
        </w:rPr>
        <w:t>.</w:t>
      </w:r>
      <w:proofErr w:type="gramEnd"/>
    </w:p>
    <w:p w:rsidR="009917B8" w:rsidRDefault="009917B8" w:rsidP="0081350A">
      <w:pPr>
        <w:ind w:firstLine="900"/>
        <w:jc w:val="both"/>
        <w:rPr>
          <w:strike/>
          <w:sz w:val="28"/>
        </w:rPr>
      </w:pPr>
    </w:p>
    <w:p w:rsidR="009917B8" w:rsidRDefault="009917B8" w:rsidP="0081350A">
      <w:pPr>
        <w:pStyle w:val="1"/>
        <w:keepNext w:val="0"/>
        <w:tabs>
          <w:tab w:val="left" w:pos="20160"/>
        </w:tabs>
        <w:spacing w:before="0" w:after="0"/>
        <w:ind w:left="840"/>
        <w:jc w:val="both"/>
        <w:rPr>
          <w:rFonts w:ascii="Times New Roman" w:hAnsi="Times New Roman"/>
          <w:sz w:val="28"/>
        </w:rPr>
      </w:pPr>
      <w:r>
        <w:rPr>
          <w:rFonts w:ascii="Times New Roman" w:hAnsi="Times New Roman"/>
          <w:caps/>
          <w:sz w:val="28"/>
        </w:rPr>
        <w:t xml:space="preserve">ГЛАВА </w:t>
      </w:r>
      <w:r w:rsidR="00B01C7E">
        <w:rPr>
          <w:rFonts w:ascii="Times New Roman" w:hAnsi="Times New Roman"/>
          <w:caps/>
          <w:sz w:val="28"/>
        </w:rPr>
        <w:t>6</w:t>
      </w:r>
      <w:r>
        <w:rPr>
          <w:rFonts w:ascii="Times New Roman" w:hAnsi="Times New Roman"/>
          <w:caps/>
          <w:sz w:val="28"/>
        </w:rPr>
        <w:t>.</w:t>
      </w:r>
      <w:r>
        <w:rPr>
          <w:rFonts w:ascii="Times New Roman" w:hAnsi="Times New Roman"/>
          <w:b w:val="0"/>
          <w:caps/>
          <w:sz w:val="28"/>
        </w:rPr>
        <w:t xml:space="preserve"> </w:t>
      </w:r>
      <w:r>
        <w:rPr>
          <w:rFonts w:ascii="Times New Roman" w:hAnsi="Times New Roman"/>
          <w:sz w:val="28"/>
        </w:rPr>
        <w:t>МУНИЦИПАЛЬНЫЕ ПРАВОВЫЕ АКТЫ</w:t>
      </w:r>
    </w:p>
    <w:p w:rsidR="009917B8" w:rsidRDefault="009917B8" w:rsidP="0081350A"/>
    <w:p w:rsidR="009917B8" w:rsidRDefault="009917B8" w:rsidP="0081350A">
      <w:pPr>
        <w:pStyle w:val="2"/>
        <w:keepNext w:val="0"/>
        <w:tabs>
          <w:tab w:val="clear" w:pos="576"/>
          <w:tab w:val="left" w:pos="-2410"/>
        </w:tabs>
        <w:spacing w:before="0" w:after="0"/>
        <w:ind w:firstLine="851"/>
        <w:jc w:val="both"/>
        <w:rPr>
          <w:rFonts w:ascii="Times New Roman" w:hAnsi="Times New Roman"/>
          <w:i w:val="0"/>
        </w:rPr>
      </w:pPr>
      <w:r>
        <w:rPr>
          <w:rFonts w:ascii="Times New Roman" w:hAnsi="Times New Roman"/>
          <w:i w:val="0"/>
        </w:rPr>
        <w:t>Статья 57. Система муниципальных правовых актов</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В систему муниципальных правовых актов входят:</w:t>
      </w:r>
    </w:p>
    <w:p w:rsidR="009917B8" w:rsidRDefault="009917B8" w:rsidP="0081350A">
      <w:pPr>
        <w:pStyle w:val="ConsNormal"/>
        <w:numPr>
          <w:ilvl w:val="0"/>
          <w:numId w:val="17"/>
        </w:numPr>
        <w:tabs>
          <w:tab w:val="left" w:pos="360"/>
        </w:tabs>
        <w:ind w:left="0" w:firstLine="840"/>
        <w:jc w:val="both"/>
        <w:rPr>
          <w:rFonts w:ascii="Times New Roman" w:hAnsi="Times New Roman"/>
          <w:sz w:val="28"/>
        </w:rPr>
      </w:pPr>
      <w:r>
        <w:rPr>
          <w:rFonts w:ascii="Times New Roman" w:hAnsi="Times New Roman"/>
          <w:sz w:val="28"/>
        </w:rPr>
        <w:t>устав поселения, правовые акты, принятые на местном референдуме;</w:t>
      </w:r>
    </w:p>
    <w:p w:rsidR="009917B8" w:rsidRDefault="009917B8" w:rsidP="0081350A">
      <w:pPr>
        <w:pStyle w:val="ConsNormal"/>
        <w:tabs>
          <w:tab w:val="left" w:pos="1200"/>
        </w:tabs>
        <w:ind w:firstLine="840"/>
        <w:jc w:val="both"/>
        <w:rPr>
          <w:rFonts w:ascii="Times New Roman" w:hAnsi="Times New Roman"/>
          <w:sz w:val="28"/>
        </w:rPr>
      </w:pPr>
      <w:r>
        <w:rPr>
          <w:rFonts w:ascii="Times New Roman" w:hAnsi="Times New Roman"/>
          <w:sz w:val="28"/>
        </w:rPr>
        <w:t>2) нормативные и иные правовые</w:t>
      </w:r>
      <w:r>
        <w:rPr>
          <w:rFonts w:ascii="Times New Roman" w:hAnsi="Times New Roman"/>
          <w:b/>
          <w:sz w:val="28"/>
        </w:rPr>
        <w:t xml:space="preserve"> </w:t>
      </w:r>
      <w:r>
        <w:rPr>
          <w:rFonts w:ascii="Times New Roman" w:hAnsi="Times New Roman"/>
          <w:sz w:val="28"/>
        </w:rPr>
        <w:t>акты Совета;</w:t>
      </w:r>
    </w:p>
    <w:p w:rsidR="009917B8" w:rsidRDefault="009917B8" w:rsidP="0081350A">
      <w:pPr>
        <w:ind w:firstLine="851"/>
        <w:jc w:val="both"/>
        <w:rPr>
          <w:sz w:val="28"/>
        </w:rPr>
      </w:pPr>
      <w:r>
        <w:rPr>
          <w:sz w:val="28"/>
        </w:rPr>
        <w:t>3) правовые акты главы поселения, администрации поселения и</w:t>
      </w:r>
      <w:r>
        <w:rPr>
          <w:b/>
          <w:sz w:val="28"/>
        </w:rPr>
        <w:t xml:space="preserve"> </w:t>
      </w:r>
      <w:r>
        <w:rPr>
          <w:sz w:val="28"/>
        </w:rPr>
        <w:t>иных органов местного самоуправления и должностных лиц местного самоуправления.</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Правовые акты могут являться нормативными правовыми или ненормативными правовыми и оформляются официальным документом.</w:t>
      </w:r>
    </w:p>
    <w:p w:rsidR="009917B8" w:rsidRDefault="009917B8" w:rsidP="0081350A">
      <w:pPr>
        <w:pStyle w:val="ConsNormal"/>
        <w:ind w:firstLine="840"/>
        <w:jc w:val="both"/>
        <w:rPr>
          <w:rFonts w:ascii="Times New Roman" w:hAnsi="Times New Roman"/>
          <w:sz w:val="28"/>
        </w:rPr>
      </w:pPr>
      <w:r>
        <w:rPr>
          <w:rFonts w:ascii="Times New Roman" w:hAnsi="Times New Roman"/>
          <w:sz w:val="28"/>
        </w:rPr>
        <w:t xml:space="preserve">Под нормативным правовым актом понимается изданный в установленном порядке акт </w:t>
      </w:r>
      <w:proofErr w:type="spellStart"/>
      <w:r>
        <w:rPr>
          <w:rFonts w:ascii="Times New Roman" w:hAnsi="Times New Roman"/>
          <w:sz w:val="28"/>
        </w:rPr>
        <w:t>управомоченного</w:t>
      </w:r>
      <w:proofErr w:type="spellEnd"/>
      <w:r>
        <w:rPr>
          <w:rFonts w:ascii="Times New Roman" w:hAnsi="Times New Roman"/>
          <w:sz w:val="28"/>
        </w:rPr>
        <w:t xml:space="preserve"> на то органа местного самоуправления или должностного лица, устанавливающий правовые нормы </w:t>
      </w:r>
      <w:r>
        <w:rPr>
          <w:rFonts w:ascii="Times New Roman" w:hAnsi="Times New Roman"/>
          <w:sz w:val="28"/>
        </w:rPr>
        <w:lastRenderedPageBreak/>
        <w:t>(правила поведения), обязательные для неопределенного круга лиц, рассчитанные на неоднократное применение и действующие независимо от того, возникли или прекратились конкретные правоотношения, предусмотренные актом.</w:t>
      </w:r>
    </w:p>
    <w:p w:rsidR="009917B8" w:rsidRDefault="009917B8" w:rsidP="0081350A">
      <w:pPr>
        <w:pStyle w:val="2"/>
        <w:keepNext w:val="0"/>
        <w:tabs>
          <w:tab w:val="left" w:pos="851"/>
        </w:tabs>
        <w:spacing w:before="0" w:after="0"/>
        <w:ind w:firstLine="851"/>
        <w:rPr>
          <w:rFonts w:ascii="Times New Roman" w:eastAsia="Times New Roman" w:hAnsi="Times New Roman"/>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58</w:t>
      </w:r>
      <w:r>
        <w:rPr>
          <w:rFonts w:ascii="Times New Roman" w:eastAsia="Times New Roman" w:hAnsi="Times New Roman"/>
          <w:b w:val="0"/>
          <w:i w:val="0"/>
        </w:rPr>
        <w:t>.</w:t>
      </w:r>
      <w:r>
        <w:rPr>
          <w:rFonts w:ascii="Times New Roman" w:eastAsia="Times New Roman" w:hAnsi="Times New Roman"/>
          <w:i w:val="0"/>
        </w:rPr>
        <w:t xml:space="preserve"> Подготовка муниципальных правовых актов</w:t>
      </w:r>
    </w:p>
    <w:p w:rsidR="009917B8" w:rsidRDefault="009917B8" w:rsidP="0081350A">
      <w:pPr>
        <w:ind w:firstLine="840"/>
        <w:jc w:val="both"/>
        <w:rPr>
          <w:b/>
          <w:i/>
          <w:color w:val="FF0000"/>
          <w:sz w:val="28"/>
        </w:rPr>
      </w:pPr>
      <w:r>
        <w:rPr>
          <w:rFonts w:eastAsia="Times New Roman"/>
          <w:sz w:val="28"/>
        </w:rPr>
        <w:t xml:space="preserve">1. </w:t>
      </w:r>
      <w:r w:rsidR="00D54B3E" w:rsidRPr="00D54B3E">
        <w:rPr>
          <w:sz w:val="28"/>
          <w:szCs w:val="28"/>
        </w:rPr>
        <w:t xml:space="preserve">Проекты муниципальных правовых актов могут вноситься в </w:t>
      </w:r>
      <w:r w:rsidR="00D54B3E" w:rsidRPr="004235DE">
        <w:rPr>
          <w:rFonts w:eastAsiaTheme="minorHAnsi"/>
          <w:kern w:val="0"/>
          <w:sz w:val="28"/>
          <w:szCs w:val="28"/>
        </w:rPr>
        <w:t>орган местного самоуправления, к компетенции которого относится принятие соответствующего акта</w:t>
      </w:r>
      <w:r w:rsidR="00D54B3E" w:rsidRPr="00B63F8B">
        <w:rPr>
          <w:rFonts w:eastAsiaTheme="minorHAnsi"/>
          <w:kern w:val="0"/>
          <w:sz w:val="28"/>
          <w:szCs w:val="28"/>
        </w:rPr>
        <w:t xml:space="preserve">, </w:t>
      </w:r>
      <w:r w:rsidR="00D54B3E" w:rsidRPr="00D54B3E">
        <w:rPr>
          <w:sz w:val="28"/>
          <w:szCs w:val="28"/>
        </w:rPr>
        <w:t xml:space="preserve">главой </w:t>
      </w:r>
      <w:r w:rsidR="00607D89">
        <w:rPr>
          <w:color w:val="000000"/>
          <w:sz w:val="28"/>
          <w:szCs w:val="28"/>
        </w:rPr>
        <w:t>поселения</w:t>
      </w:r>
      <w:r w:rsidR="00D54B3E" w:rsidRPr="00D54B3E">
        <w:rPr>
          <w:sz w:val="28"/>
          <w:szCs w:val="28"/>
        </w:rPr>
        <w:t xml:space="preserve">, депутатами Совета, органами территориального общественного самоуправления, инициативными группами граждан, </w:t>
      </w:r>
      <w:r w:rsidR="00982AD0">
        <w:rPr>
          <w:sz w:val="28"/>
          <w:szCs w:val="28"/>
        </w:rPr>
        <w:t xml:space="preserve">прокурором  </w:t>
      </w:r>
      <w:proofErr w:type="spellStart"/>
      <w:r w:rsidR="00982AD0">
        <w:rPr>
          <w:sz w:val="28"/>
          <w:szCs w:val="28"/>
        </w:rPr>
        <w:t>Староминского</w:t>
      </w:r>
      <w:proofErr w:type="spellEnd"/>
      <w:r w:rsidR="00D54B3E" w:rsidRPr="004235DE">
        <w:rPr>
          <w:sz w:val="28"/>
          <w:szCs w:val="28"/>
        </w:rPr>
        <w:t>.</w:t>
      </w:r>
      <w:r w:rsidR="00D54B3E" w:rsidRPr="00D54B3E">
        <w:rPr>
          <w:b/>
          <w:sz w:val="28"/>
          <w:szCs w:val="28"/>
        </w:rPr>
        <w:t xml:space="preserve"> </w:t>
      </w:r>
    </w:p>
    <w:p w:rsidR="009917B8" w:rsidRDefault="009917B8" w:rsidP="0081350A">
      <w:pPr>
        <w:tabs>
          <w:tab w:val="left" w:pos="142"/>
        </w:tabs>
        <w:ind w:firstLine="851"/>
        <w:jc w:val="both"/>
        <w:rPr>
          <w:rFonts w:eastAsia="Times New Roman"/>
          <w:sz w:val="28"/>
        </w:rPr>
      </w:pPr>
      <w:r>
        <w:rPr>
          <w:rFonts w:eastAsia="Times New Roman"/>
          <w:sz w:val="28"/>
        </w:rPr>
        <w:t>2. Порядок внесения проектов муниципальных правовых актов, перечень и форма прилагаемых к ним документов устанавливаются нормативными правовыми актами органов местного самоуправления или должностными лицами местного самоуправления, на рассмотрение которых вносятся указанные проекты.</w:t>
      </w: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p>
    <w:p w:rsidR="009917B8" w:rsidRDefault="009917B8" w:rsidP="0081350A">
      <w:pPr>
        <w:pStyle w:val="2"/>
        <w:keepNext w:val="0"/>
        <w:tabs>
          <w:tab w:val="left" w:pos="851"/>
        </w:tabs>
        <w:spacing w:before="0" w:after="0"/>
        <w:ind w:firstLine="851"/>
        <w:jc w:val="both"/>
        <w:rPr>
          <w:rFonts w:ascii="Times New Roman" w:eastAsia="Times New Roman" w:hAnsi="Times New Roman"/>
          <w:i w:val="0"/>
        </w:rPr>
      </w:pPr>
      <w:r>
        <w:rPr>
          <w:rFonts w:ascii="Times New Roman" w:eastAsia="Times New Roman" w:hAnsi="Times New Roman"/>
          <w:i w:val="0"/>
        </w:rPr>
        <w:t>Статья 59. Отмена муниципальных правовых актов и приостановление их действия</w:t>
      </w:r>
    </w:p>
    <w:p w:rsidR="009917B8" w:rsidRDefault="009917B8" w:rsidP="0081350A">
      <w:pPr>
        <w:ind w:firstLine="851"/>
        <w:jc w:val="both"/>
        <w:rPr>
          <w:sz w:val="28"/>
        </w:rPr>
      </w:pPr>
      <w:r>
        <w:rPr>
          <w:sz w:val="28"/>
        </w:rPr>
        <w:t xml:space="preserve">1. </w:t>
      </w:r>
      <w:proofErr w:type="gramStart"/>
      <w:r>
        <w:rPr>
          <w:sz w:val="28"/>
        </w:rPr>
        <w:t>Муниципальные правовые акты могут быть отменены или их действие может быть приостановлено органами местного самоуправления или</w:t>
      </w:r>
      <w:r>
        <w:rPr>
          <w:b/>
          <w:sz w:val="28"/>
        </w:rPr>
        <w:t xml:space="preserve"> </w:t>
      </w:r>
      <w:r>
        <w:rPr>
          <w:sz w:val="28"/>
        </w:rPr>
        <w:t xml:space="preserve">должностными лицами местного самоуправления, принявшими (издавшими) соответствующий муниципальный правовой акт, </w:t>
      </w:r>
      <w:r>
        <w:rPr>
          <w:sz w:val="28"/>
          <w:szCs w:val="28"/>
        </w:rPr>
        <w:t>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 действия</w:t>
      </w:r>
      <w:proofErr w:type="gramEnd"/>
      <w:r>
        <w:rPr>
          <w:sz w:val="28"/>
          <w:szCs w:val="28"/>
        </w:rPr>
        <w:t xml:space="preserve"> муниципального правового акта отнесено принятие (издание) соответствующего муниципального правового акта, а также </w:t>
      </w:r>
      <w:r>
        <w:rPr>
          <w:sz w:val="28"/>
        </w:rPr>
        <w:t>судом;</w:t>
      </w:r>
      <w:r>
        <w:rPr>
          <w:b/>
          <w:sz w:val="28"/>
        </w:rPr>
        <w:t xml:space="preserve"> </w:t>
      </w:r>
      <w:r>
        <w:rPr>
          <w:sz w:val="28"/>
        </w:rPr>
        <w:t>а в части, регулирующей осуществление органами местного самоуправления отдельных государственных полномочий, переданных им федеральными законами и законами Краснодарского края, - уполномоченным органом государственной власти Российской Федерации (уполномоченным органом государственной власти Краснодарского края).</w:t>
      </w:r>
    </w:p>
    <w:p w:rsidR="00577590" w:rsidRPr="002624C5" w:rsidRDefault="00577590" w:rsidP="00577590">
      <w:pPr>
        <w:widowControl/>
        <w:suppressAutoHyphens w:val="0"/>
        <w:autoSpaceDE w:val="0"/>
        <w:autoSpaceDN w:val="0"/>
        <w:adjustRightInd w:val="0"/>
        <w:ind w:firstLine="851"/>
        <w:jc w:val="both"/>
        <w:rPr>
          <w:rFonts w:eastAsia="Calibri"/>
          <w:kern w:val="0"/>
          <w:sz w:val="28"/>
          <w:szCs w:val="28"/>
        </w:rPr>
      </w:pPr>
      <w:proofErr w:type="gramStart"/>
      <w:r w:rsidRPr="002624C5">
        <w:rPr>
          <w:rFonts w:eastAsia="Calibri"/>
          <w:kern w:val="0"/>
          <w:sz w:val="28"/>
          <w:szCs w:val="28"/>
        </w:rPr>
        <w:t>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sidRPr="002624C5">
        <w:rPr>
          <w:rFonts w:eastAsia="Calibri"/>
          <w:kern w:val="0"/>
          <w:sz w:val="28"/>
          <w:szCs w:val="28"/>
        </w:rPr>
        <w:t xml:space="preserve"> Об исполнении полученного предписания администрация поселения или должностные лица местного самоуправления обязаны сообщить Уполномоченному при Президенте Российской Федерации по защите прав </w:t>
      </w:r>
      <w:r w:rsidRPr="002624C5">
        <w:rPr>
          <w:rFonts w:eastAsia="Calibri"/>
          <w:kern w:val="0"/>
          <w:sz w:val="28"/>
          <w:szCs w:val="28"/>
        </w:rPr>
        <w:lastRenderedPageBreak/>
        <w:t>предпринимателей в трехдневный срок, а Совет - не позднее трех дней со дня принятия ими решения.</w:t>
      </w:r>
    </w:p>
    <w:p w:rsidR="009917B8" w:rsidRDefault="009917B8" w:rsidP="0081350A">
      <w:pPr>
        <w:ind w:firstLine="851"/>
        <w:jc w:val="both"/>
        <w:rPr>
          <w:sz w:val="28"/>
        </w:rPr>
      </w:pPr>
      <w:r w:rsidRPr="002624C5">
        <w:rPr>
          <w:sz w:val="28"/>
        </w:rPr>
        <w:t xml:space="preserve">2. </w:t>
      </w:r>
      <w:proofErr w:type="gramStart"/>
      <w:r w:rsidRPr="002624C5">
        <w:rPr>
          <w:sz w:val="28"/>
        </w:rPr>
        <w:t>Признание по решению суда закона Краснодарского края об</w:t>
      </w:r>
      <w:r>
        <w:rPr>
          <w:sz w:val="28"/>
        </w:rPr>
        <w:t xml:space="preserve"> установлении статуса муниципального образования недействующим до вступления в силу нового закона Краснодарского края об установлении статуса муниципального образования не может являться основанием для признания в судебном порядке недействующими муниципальных правовых актов указанного муниципального образования, принятых до вступления решения суда в законную силу, или для отмены данных муниципальных правовых актов.</w:t>
      </w:r>
      <w:proofErr w:type="gramEnd"/>
    </w:p>
    <w:p w:rsidR="009917B8" w:rsidRDefault="009917B8" w:rsidP="0081350A">
      <w:pPr>
        <w:pStyle w:val="ad"/>
        <w:tabs>
          <w:tab w:val="left" w:pos="142"/>
        </w:tabs>
        <w:spacing w:after="0" w:line="100" w:lineRule="atLeast"/>
        <w:ind w:firstLine="851"/>
        <w:jc w:val="both"/>
        <w:rPr>
          <w:rFonts w:eastAsia="Times New Roman"/>
          <w:sz w:val="28"/>
        </w:rPr>
      </w:pPr>
    </w:p>
    <w:p w:rsidR="009917B8" w:rsidRDefault="009917B8" w:rsidP="0081350A">
      <w:pPr>
        <w:pStyle w:val="ad"/>
        <w:tabs>
          <w:tab w:val="left" w:pos="142"/>
        </w:tabs>
        <w:spacing w:after="0" w:line="100" w:lineRule="atLeast"/>
        <w:ind w:firstLine="851"/>
        <w:jc w:val="both"/>
        <w:rPr>
          <w:rFonts w:eastAsia="Times New Roman"/>
          <w:b/>
          <w:sz w:val="28"/>
        </w:rPr>
      </w:pPr>
      <w:r>
        <w:rPr>
          <w:rFonts w:eastAsia="Times New Roman"/>
          <w:b/>
          <w:sz w:val="28"/>
        </w:rPr>
        <w:t>Статья 60. Принятие устава поселения, внесение изменений и дополнений в устав поселения</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1. Устав принимается Советом.</w:t>
      </w:r>
    </w:p>
    <w:p w:rsidR="009917B8" w:rsidRDefault="009917B8" w:rsidP="0081350A">
      <w:pPr>
        <w:pStyle w:val="ConsNormal"/>
        <w:numPr>
          <w:ilvl w:val="2"/>
          <w:numId w:val="24"/>
        </w:numPr>
        <w:tabs>
          <w:tab w:val="left" w:pos="142"/>
        </w:tabs>
        <w:ind w:left="0" w:firstLine="851"/>
        <w:jc w:val="both"/>
        <w:rPr>
          <w:sz w:val="28"/>
        </w:rPr>
      </w:pPr>
      <w:r>
        <w:rPr>
          <w:rFonts w:ascii="Times New Roman" w:hAnsi="Times New Roman"/>
          <w:sz w:val="28"/>
        </w:rPr>
        <w:t xml:space="preserve">Проект устава поселения, проект муниципального правового акта о внесении изменений и дополнений в устав поселения не </w:t>
      </w:r>
      <w:proofErr w:type="gramStart"/>
      <w:r>
        <w:rPr>
          <w:rFonts w:ascii="Times New Roman" w:hAnsi="Times New Roman"/>
          <w:sz w:val="28"/>
        </w:rPr>
        <w:t>позднее</w:t>
      </w:r>
      <w:proofErr w:type="gramEnd"/>
      <w:r>
        <w:rPr>
          <w:rFonts w:ascii="Times New Roman" w:hAnsi="Times New Roman"/>
          <w:sz w:val="28"/>
        </w:rPr>
        <w:t xml:space="preserve"> чем за 30 дней до дня рассмотрения вопроса о принятии устава поселения, внесении изменений и дополнений в устав поселения подлежат официальному опубликованию (обнародованию) с одновременным опубликованием (обнародованием) установленного Советом порядка учета предложений по проекту устава поселения, проекту указанного муниципального правового акта, а также порядка участия граждан в его обсуждении</w:t>
      </w:r>
      <w:r>
        <w:rPr>
          <w:sz w:val="28"/>
        </w:rPr>
        <w:t>.</w:t>
      </w:r>
    </w:p>
    <w:p w:rsidR="009917B8" w:rsidRPr="002A2DB7" w:rsidRDefault="009917B8" w:rsidP="0081350A">
      <w:pPr>
        <w:pStyle w:val="8"/>
        <w:keepNext w:val="0"/>
        <w:ind w:firstLine="851"/>
        <w:jc w:val="both"/>
      </w:pPr>
      <w:r w:rsidRPr="002A2DB7">
        <w:t>Официальное опубликование (обнародование) порядка учета предложений по проекту муниципального правового акта о внесении изменений и дополнений в устав поселения, а также порядка участия граждан в его обсуждении не требуется в случае, если указанные изменения и дополнения вносятся в целях приведения устава поселения в соответствие с Конституцией Российской Федерации, федеральными законами.</w:t>
      </w:r>
    </w:p>
    <w:p w:rsidR="009917B8" w:rsidRDefault="009917B8" w:rsidP="0081350A">
      <w:pPr>
        <w:pStyle w:val="ConsNormal"/>
        <w:tabs>
          <w:tab w:val="left" w:pos="142"/>
        </w:tabs>
        <w:ind w:firstLine="851"/>
        <w:jc w:val="both"/>
        <w:rPr>
          <w:sz w:val="28"/>
        </w:rPr>
      </w:pPr>
      <w:r>
        <w:rPr>
          <w:rFonts w:ascii="Times New Roman" w:hAnsi="Times New Roman"/>
          <w:sz w:val="28"/>
        </w:rPr>
        <w:t>3. Устав поселения, муниципальный правовой акт о внесении изменений и дополнений в устав поселения принимаются большинством в две трети голосов от установленной численности депутатов Совета</w:t>
      </w:r>
      <w:r>
        <w:rPr>
          <w:sz w:val="28"/>
        </w:rPr>
        <w:t>.</w:t>
      </w:r>
    </w:p>
    <w:p w:rsidR="007E71BD" w:rsidRPr="002F3F83" w:rsidRDefault="007E71BD" w:rsidP="0081350A">
      <w:pPr>
        <w:pStyle w:val="ConsNormal"/>
        <w:tabs>
          <w:tab w:val="left" w:pos="142"/>
        </w:tabs>
        <w:ind w:firstLine="851"/>
        <w:jc w:val="both"/>
        <w:rPr>
          <w:rFonts w:ascii="Times New Roman" w:hAnsi="Times New Roman"/>
          <w:sz w:val="28"/>
        </w:rPr>
      </w:pPr>
      <w:r w:rsidRPr="002F3F83">
        <w:rPr>
          <w:rFonts w:ascii="Times New Roman" w:hAnsi="Times New Roman"/>
          <w:sz w:val="28"/>
        </w:rPr>
        <w:t>При принятии устава поселения, муниципального правового акта о внесении изменений и дополнений в устав поселения голос главы поселения учитывается как голос депутата Совета.</w:t>
      </w:r>
    </w:p>
    <w:p w:rsidR="00E60977" w:rsidRPr="00982AD0" w:rsidRDefault="009917B8" w:rsidP="00E60977">
      <w:pPr>
        <w:suppressAutoHyphens w:val="0"/>
        <w:autoSpaceDE w:val="0"/>
        <w:autoSpaceDN w:val="0"/>
        <w:adjustRightInd w:val="0"/>
        <w:ind w:firstLine="851"/>
        <w:jc w:val="both"/>
        <w:rPr>
          <w:rFonts w:eastAsia="Times New Roman"/>
          <w:kern w:val="0"/>
          <w:sz w:val="28"/>
          <w:szCs w:val="28"/>
          <w:lang w:eastAsia="ru-RU"/>
        </w:rPr>
      </w:pPr>
      <w:r>
        <w:rPr>
          <w:sz w:val="28"/>
        </w:rPr>
        <w:t xml:space="preserve">4. Устав поселения, муниципальный правовой акт о внесении изменений и дополнений в устав поселения подлежит государственной регистрации в </w:t>
      </w:r>
      <w:r w:rsidR="00A0390A" w:rsidRPr="002F3F83">
        <w:rPr>
          <w:sz w:val="28"/>
        </w:rPr>
        <w:t>территориальном органе уполномоченного федерального органа исполнительной власти в сфере регистрации уставов муниципальных образований</w:t>
      </w:r>
      <w:r>
        <w:rPr>
          <w:sz w:val="28"/>
        </w:rPr>
        <w:t xml:space="preserve"> в </w:t>
      </w:r>
      <w:r w:rsidR="000F66AD">
        <w:rPr>
          <w:sz w:val="28"/>
        </w:rPr>
        <w:t>порядке,</w:t>
      </w:r>
      <w:r w:rsidR="00982AD0">
        <w:rPr>
          <w:sz w:val="28"/>
        </w:rPr>
        <w:t xml:space="preserve"> установленном. </w:t>
      </w:r>
      <w:r w:rsidR="00E60977">
        <w:rPr>
          <w:rFonts w:eastAsia="Times New Roman"/>
          <w:kern w:val="0"/>
          <w:sz w:val="28"/>
          <w:szCs w:val="28"/>
          <w:lang w:eastAsia="ru-RU"/>
        </w:rPr>
        <w:t xml:space="preserve"> </w:t>
      </w:r>
      <w:r w:rsidR="00E60977" w:rsidRPr="00982AD0">
        <w:rPr>
          <w:rFonts w:eastAsia="Times New Roman"/>
          <w:kern w:val="0"/>
          <w:sz w:val="28"/>
          <w:szCs w:val="28"/>
          <w:lang w:eastAsia="ru-RU"/>
        </w:rPr>
        <w:t>Федеральным законом от 21.07.2005 № 97-ФЗ «О государственной регистрации уставов муниципальных образований».</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 xml:space="preserve">5. Устав поселения, муниципальный правовой акт о внесении изменений и дополнений в устав поселения подлежит официальному опубликованию после государственной регистрации и вступает в силу после его официального опубликования (обнародования). </w:t>
      </w:r>
    </w:p>
    <w:p w:rsidR="003657E1" w:rsidRPr="002F3F83" w:rsidRDefault="003657E1" w:rsidP="0081350A">
      <w:pPr>
        <w:pStyle w:val="ConsNormal"/>
        <w:tabs>
          <w:tab w:val="left" w:pos="142"/>
        </w:tabs>
        <w:ind w:firstLine="851"/>
        <w:jc w:val="both"/>
        <w:rPr>
          <w:rFonts w:ascii="Times New Roman" w:hAnsi="Times New Roman"/>
          <w:sz w:val="28"/>
        </w:rPr>
      </w:pPr>
      <w:proofErr w:type="gramStart"/>
      <w:r w:rsidRPr="002F3F83">
        <w:rPr>
          <w:rFonts w:ascii="Times New Roman" w:hAnsi="Times New Roman"/>
          <w:sz w:val="28"/>
        </w:rPr>
        <w:t xml:space="preserve">Глава поселения обязан опубликовать (обнародовать) </w:t>
      </w:r>
      <w:r w:rsidRPr="002F3F83">
        <w:rPr>
          <w:rFonts w:ascii="Times New Roman" w:hAnsi="Times New Roman"/>
          <w:sz w:val="28"/>
        </w:rPr>
        <w:lastRenderedPageBreak/>
        <w:t>зарегистрированные устав поселения, муниципальный правовой акт о внесении изменений и дополнений в устав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9917B8" w:rsidRPr="002F3F83" w:rsidRDefault="009917B8" w:rsidP="0081350A">
      <w:pPr>
        <w:pStyle w:val="2"/>
        <w:keepNext w:val="0"/>
        <w:tabs>
          <w:tab w:val="left" w:pos="851"/>
        </w:tabs>
        <w:spacing w:before="0" w:after="0"/>
        <w:ind w:firstLine="851"/>
        <w:rPr>
          <w:rFonts w:ascii="Times New Roman" w:eastAsia="Times New Roman" w:hAnsi="Times New Roman"/>
          <w:b w:val="0"/>
          <w:i w:val="0"/>
        </w:rPr>
      </w:pPr>
    </w:p>
    <w:p w:rsidR="009917B8" w:rsidRDefault="009917B8" w:rsidP="0081350A">
      <w:pPr>
        <w:pStyle w:val="2"/>
        <w:keepNext w:val="0"/>
        <w:tabs>
          <w:tab w:val="left" w:pos="851"/>
        </w:tabs>
        <w:spacing w:before="0" w:after="0"/>
        <w:ind w:firstLine="851"/>
        <w:rPr>
          <w:rFonts w:ascii="Times New Roman" w:eastAsia="Times New Roman" w:hAnsi="Times New Roman"/>
          <w:i w:val="0"/>
        </w:rPr>
      </w:pPr>
      <w:r>
        <w:rPr>
          <w:rFonts w:ascii="Times New Roman" w:eastAsia="Times New Roman" w:hAnsi="Times New Roman"/>
          <w:i w:val="0"/>
        </w:rPr>
        <w:t>Статья 61.</w:t>
      </w:r>
      <w:r>
        <w:rPr>
          <w:rFonts w:ascii="Times New Roman" w:eastAsia="Times New Roman" w:hAnsi="Times New Roman"/>
          <w:b w:val="0"/>
          <w:i w:val="0"/>
        </w:rPr>
        <w:t xml:space="preserve"> </w:t>
      </w:r>
      <w:r>
        <w:rPr>
          <w:rFonts w:ascii="Times New Roman" w:eastAsia="Times New Roman" w:hAnsi="Times New Roman"/>
          <w:i w:val="0"/>
        </w:rPr>
        <w:t>Решения, принятые на местном референдуме</w:t>
      </w:r>
    </w:p>
    <w:p w:rsidR="009917B8" w:rsidRDefault="0095237A" w:rsidP="0028180F">
      <w:pPr>
        <w:tabs>
          <w:tab w:val="left" w:pos="0"/>
        </w:tabs>
        <w:ind w:firstLine="851"/>
        <w:jc w:val="both"/>
        <w:rPr>
          <w:rFonts w:eastAsia="Times New Roman"/>
          <w:sz w:val="28"/>
        </w:rPr>
      </w:pPr>
      <w:r>
        <w:rPr>
          <w:rFonts w:eastAsia="Times New Roman"/>
          <w:sz w:val="28"/>
        </w:rPr>
        <w:t xml:space="preserve">1. </w:t>
      </w:r>
      <w:r w:rsidR="009917B8">
        <w:rPr>
          <w:rFonts w:eastAsia="Times New Roman"/>
          <w:sz w:val="28"/>
        </w:rPr>
        <w:t>Решение, принятое на местном референдуме, является общеобязательным и не нуждается в дополнительном утверждении какими-либо органами (должностными лицами) государственной власти либо местного самоуправления.</w:t>
      </w:r>
    </w:p>
    <w:p w:rsidR="009917B8" w:rsidRDefault="0095237A" w:rsidP="0028180F">
      <w:pPr>
        <w:pStyle w:val="ad"/>
        <w:tabs>
          <w:tab w:val="left" w:pos="0"/>
        </w:tabs>
        <w:spacing w:after="0" w:line="100" w:lineRule="atLeast"/>
        <w:ind w:firstLine="851"/>
        <w:jc w:val="both"/>
        <w:rPr>
          <w:rFonts w:eastAsia="Times New Roman"/>
          <w:sz w:val="28"/>
        </w:rPr>
      </w:pPr>
      <w:r>
        <w:rPr>
          <w:rFonts w:eastAsia="Times New Roman"/>
          <w:sz w:val="28"/>
        </w:rPr>
        <w:t xml:space="preserve">2. </w:t>
      </w:r>
      <w:r w:rsidR="009917B8">
        <w:rPr>
          <w:rFonts w:eastAsia="Times New Roman"/>
          <w:sz w:val="28"/>
        </w:rPr>
        <w:t xml:space="preserve">Решение, принятое на местном референдуме, действует на всей территории поселения и может быть отменено или изменено не иначе как путем принятия решения на новом местном референдуме, но не ранее двух лет после его принятия, либо признано недействительным в судебном порядке. </w:t>
      </w:r>
    </w:p>
    <w:p w:rsidR="009917B8" w:rsidRDefault="0095237A"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3. </w:t>
      </w:r>
      <w:r w:rsidR="009917B8">
        <w:rPr>
          <w:rFonts w:ascii="Times New Roman" w:hAnsi="Times New Roman"/>
          <w:sz w:val="28"/>
        </w:rPr>
        <w:t>Решение, принятое на местном референдуме, регистрируется в Совете.</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4. </w:t>
      </w:r>
      <w:r w:rsidR="009917B8">
        <w:rPr>
          <w:rFonts w:ascii="Times New Roman" w:hAnsi="Times New Roman"/>
          <w:sz w:val="28"/>
        </w:rPr>
        <w:t>Если для реализации решения, принятого на местном референдуме, требуется издание нормативного правового акта, орган местного самоуправления поселения, в чью компетенцию входит данный вопрос, обязан в течение 15 дней со дня вступления в силу решения, принятого на местном референдуме</w:t>
      </w:r>
      <w:r w:rsidR="008D109C">
        <w:rPr>
          <w:rFonts w:ascii="Times New Roman" w:hAnsi="Times New Roman"/>
          <w:sz w:val="28"/>
        </w:rPr>
        <w:t>,</w:t>
      </w:r>
      <w:r w:rsidR="009917B8">
        <w:rPr>
          <w:rFonts w:ascii="Times New Roman" w:hAnsi="Times New Roman"/>
          <w:sz w:val="28"/>
        </w:rPr>
        <w:t xml:space="preserve"> определить срок подготовки такого акта. Указанный срок не может превышать трех месяцев.</w:t>
      </w:r>
    </w:p>
    <w:p w:rsidR="009917B8" w:rsidRDefault="0028180F" w:rsidP="0028180F">
      <w:pPr>
        <w:pStyle w:val="ConsNormal"/>
        <w:tabs>
          <w:tab w:val="left" w:pos="0"/>
        </w:tabs>
        <w:ind w:firstLine="851"/>
        <w:jc w:val="both"/>
        <w:rPr>
          <w:rFonts w:ascii="Times New Roman" w:hAnsi="Times New Roman"/>
          <w:sz w:val="28"/>
        </w:rPr>
      </w:pPr>
      <w:r>
        <w:rPr>
          <w:rFonts w:ascii="Times New Roman" w:hAnsi="Times New Roman"/>
          <w:sz w:val="28"/>
        </w:rPr>
        <w:t xml:space="preserve">5. </w:t>
      </w:r>
      <w:r w:rsidR="009917B8">
        <w:rPr>
          <w:rFonts w:ascii="Times New Roman" w:hAnsi="Times New Roman"/>
          <w:sz w:val="28"/>
        </w:rPr>
        <w:t>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главы поселения или досрочного прекращения полномочий Совета.</w:t>
      </w:r>
    </w:p>
    <w:p w:rsidR="002F3F83" w:rsidRDefault="002F3F83" w:rsidP="0081350A">
      <w:pPr>
        <w:pStyle w:val="2"/>
        <w:keepNext w:val="0"/>
        <w:tabs>
          <w:tab w:val="clear" w:pos="576"/>
        </w:tabs>
        <w:spacing w:before="0" w:after="0"/>
        <w:ind w:left="851"/>
        <w:rPr>
          <w:rFonts w:ascii="Times New Roman" w:eastAsia="Times New Roman" w:hAnsi="Times New Roman"/>
          <w:i w:val="0"/>
        </w:rPr>
      </w:pPr>
    </w:p>
    <w:p w:rsidR="009917B8" w:rsidRPr="005B028D" w:rsidRDefault="009917B8" w:rsidP="0081350A">
      <w:pPr>
        <w:pStyle w:val="2"/>
        <w:keepNext w:val="0"/>
        <w:tabs>
          <w:tab w:val="clear" w:pos="576"/>
        </w:tabs>
        <w:spacing w:before="0" w:after="0"/>
        <w:ind w:left="851"/>
        <w:rPr>
          <w:rFonts w:ascii="Times New Roman" w:eastAsia="Times New Roman" w:hAnsi="Times New Roman"/>
          <w:i w:val="0"/>
        </w:rPr>
      </w:pPr>
      <w:r>
        <w:rPr>
          <w:rFonts w:ascii="Times New Roman" w:eastAsia="Times New Roman" w:hAnsi="Times New Roman"/>
          <w:i w:val="0"/>
        </w:rPr>
        <w:t>Статья 62. Правовые акты</w:t>
      </w:r>
      <w:r>
        <w:rPr>
          <w:rFonts w:ascii="Times New Roman" w:eastAsia="Times New Roman" w:hAnsi="Times New Roman"/>
          <w:b w:val="0"/>
        </w:rPr>
        <w:t xml:space="preserve"> </w:t>
      </w:r>
      <w:r>
        <w:rPr>
          <w:rFonts w:ascii="Times New Roman" w:eastAsia="Times New Roman" w:hAnsi="Times New Roman"/>
          <w:i w:val="0"/>
        </w:rPr>
        <w:t>Совета</w:t>
      </w:r>
    </w:p>
    <w:p w:rsidR="009917B8" w:rsidRDefault="009917B8" w:rsidP="0081350A">
      <w:pPr>
        <w:pStyle w:val="ConsNormal"/>
        <w:numPr>
          <w:ilvl w:val="0"/>
          <w:numId w:val="19"/>
        </w:numPr>
        <w:ind w:left="0" w:firstLine="851"/>
        <w:jc w:val="both"/>
        <w:rPr>
          <w:rFonts w:ascii="Times New Roman" w:hAnsi="Times New Roman"/>
          <w:sz w:val="28"/>
          <w:szCs w:val="28"/>
        </w:rPr>
      </w:pPr>
      <w:proofErr w:type="gramStart"/>
      <w:r>
        <w:rPr>
          <w:rFonts w:ascii="Times New Roman" w:hAnsi="Times New Roman"/>
          <w:sz w:val="28"/>
        </w:rPr>
        <w:t xml:space="preserve">Совет по вопросам, отнесенным к его компетенции федеральными законами, законами Краснодарского края, настоящим уставом, принимает решения, устанавливающие правила, обязательные для исполнения на территории поселения, </w:t>
      </w:r>
      <w:r>
        <w:rPr>
          <w:rFonts w:ascii="Times New Roman" w:hAnsi="Times New Roman"/>
          <w:sz w:val="28"/>
          <w:szCs w:val="28"/>
        </w:rPr>
        <w:t>решение об удалении главы поселения в отставку</w:t>
      </w:r>
      <w:r>
        <w:rPr>
          <w:sz w:val="28"/>
          <w:szCs w:val="28"/>
        </w:rPr>
        <w:t xml:space="preserve">, </w:t>
      </w:r>
      <w:r>
        <w:rPr>
          <w:rFonts w:ascii="Times New Roman" w:hAnsi="Times New Roman"/>
          <w:sz w:val="28"/>
        </w:rPr>
        <w:t xml:space="preserve">а также решения по вопросам организации деятельности Совета </w:t>
      </w:r>
      <w:r>
        <w:rPr>
          <w:rFonts w:ascii="Times New Roman" w:hAnsi="Times New Roman"/>
          <w:sz w:val="28"/>
          <w:szCs w:val="28"/>
        </w:rPr>
        <w:t>и по иным вопросам, отнесенным к его компетенции федеральными законами, законами Краснодарского края,  настоящим уставом.</w:t>
      </w:r>
      <w:proofErr w:type="gramEnd"/>
    </w:p>
    <w:p w:rsidR="009917B8" w:rsidRDefault="009917B8" w:rsidP="0081350A">
      <w:pPr>
        <w:pStyle w:val="ConsNormal"/>
        <w:numPr>
          <w:ilvl w:val="0"/>
          <w:numId w:val="19"/>
        </w:numPr>
        <w:tabs>
          <w:tab w:val="left" w:pos="-1985"/>
          <w:tab w:val="left" w:pos="-993"/>
        </w:tabs>
        <w:ind w:left="0" w:firstLine="851"/>
        <w:jc w:val="both"/>
        <w:rPr>
          <w:rFonts w:ascii="Times New Roman" w:hAnsi="Times New Roman"/>
          <w:sz w:val="28"/>
        </w:rPr>
      </w:pPr>
      <w:r>
        <w:rPr>
          <w:rFonts w:ascii="Times New Roman" w:hAnsi="Times New Roman"/>
          <w:sz w:val="28"/>
        </w:rPr>
        <w:t>Правовые акты Совета принимаются на его сессиях в соответствии с регламентом работы Совета.</w:t>
      </w:r>
    </w:p>
    <w:p w:rsidR="009917B8" w:rsidRDefault="009917B8" w:rsidP="0081350A">
      <w:pPr>
        <w:pStyle w:val="ConsNormal"/>
        <w:numPr>
          <w:ilvl w:val="0"/>
          <w:numId w:val="19"/>
        </w:numPr>
        <w:tabs>
          <w:tab w:val="left" w:pos="75"/>
          <w:tab w:val="left" w:pos="140"/>
        </w:tabs>
        <w:ind w:left="0" w:firstLine="851"/>
        <w:jc w:val="both"/>
        <w:rPr>
          <w:rFonts w:ascii="Times New Roman" w:hAnsi="Times New Roman"/>
          <w:sz w:val="28"/>
        </w:rPr>
      </w:pPr>
      <w:r>
        <w:rPr>
          <w:rFonts w:ascii="Times New Roman" w:hAnsi="Times New Roman"/>
          <w:sz w:val="28"/>
        </w:rPr>
        <w:t>Правовой акт Совета считается принятым, если за него проголосовало более половины от присутствующего числа депутатов, если уставом или регламентом Совета не предусмотрено иное.</w:t>
      </w:r>
    </w:p>
    <w:p w:rsidR="009917B8" w:rsidRDefault="009917B8" w:rsidP="0081350A">
      <w:pPr>
        <w:pStyle w:val="ConsNormal"/>
        <w:tabs>
          <w:tab w:val="left" w:pos="75"/>
          <w:tab w:val="left" w:pos="140"/>
        </w:tabs>
        <w:ind w:firstLine="851"/>
        <w:jc w:val="both"/>
        <w:rPr>
          <w:rFonts w:ascii="Times New Roman" w:hAnsi="Times New Roman"/>
          <w:sz w:val="28"/>
        </w:rPr>
      </w:pPr>
      <w:r>
        <w:rPr>
          <w:rFonts w:ascii="Times New Roman" w:hAnsi="Times New Roman"/>
          <w:sz w:val="28"/>
        </w:rPr>
        <w:t xml:space="preserve">Решения Совета, устанавливающие правила, обязательные для исполнения на территории поселения, принимаются большинством голосов от установленной численности депутатов Совета, если иное не установлено </w:t>
      </w:r>
      <w:r>
        <w:rPr>
          <w:rFonts w:ascii="Times New Roman" w:hAnsi="Times New Roman"/>
          <w:sz w:val="28"/>
        </w:rPr>
        <w:lastRenderedPageBreak/>
        <w:t xml:space="preserve">Федеральным законом от 06.10.2003 № 131-ФЗ </w:t>
      </w:r>
      <w:r w:rsidR="00DF727E">
        <w:rPr>
          <w:rFonts w:ascii="Times New Roman" w:hAnsi="Times New Roman"/>
          <w:sz w:val="28"/>
        </w:rPr>
        <w:t>«</w:t>
      </w:r>
      <w:r>
        <w:rPr>
          <w:rFonts w:ascii="Times New Roman" w:hAnsi="Times New Roman"/>
          <w:sz w:val="28"/>
        </w:rPr>
        <w:t>Об общих принципах организации местного самоуправления в Российской Федерации</w:t>
      </w:r>
      <w:r w:rsidR="00DF727E">
        <w:rPr>
          <w:rFonts w:ascii="Times New Roman" w:hAnsi="Times New Roman"/>
          <w:sz w:val="28"/>
        </w:rPr>
        <w:t>»</w:t>
      </w:r>
      <w:r>
        <w:rPr>
          <w:rFonts w:ascii="Times New Roman" w:hAnsi="Times New Roman"/>
          <w:sz w:val="28"/>
        </w:rPr>
        <w:t>.</w:t>
      </w:r>
    </w:p>
    <w:p w:rsidR="00812702" w:rsidRPr="001C6808" w:rsidRDefault="0080680C" w:rsidP="00812702">
      <w:pPr>
        <w:pStyle w:val="ConsNormal"/>
        <w:tabs>
          <w:tab w:val="left" w:pos="-1985"/>
        </w:tabs>
        <w:ind w:firstLine="851"/>
        <w:jc w:val="both"/>
        <w:rPr>
          <w:rFonts w:ascii="Times New Roman" w:hAnsi="Times New Roman"/>
          <w:sz w:val="28"/>
        </w:rPr>
      </w:pPr>
      <w:r w:rsidRPr="001C6808">
        <w:rPr>
          <w:rFonts w:ascii="Times New Roman" w:hAnsi="Times New Roman"/>
          <w:sz w:val="28"/>
        </w:rPr>
        <w:t>Г</w:t>
      </w:r>
      <w:r w:rsidR="00812702" w:rsidRPr="001C6808">
        <w:rPr>
          <w:rFonts w:ascii="Times New Roman" w:hAnsi="Times New Roman"/>
          <w:sz w:val="28"/>
        </w:rPr>
        <w:t>олос главы поселения</w:t>
      </w:r>
      <w:r w:rsidRPr="001C6808">
        <w:rPr>
          <w:rFonts w:ascii="Times New Roman" w:hAnsi="Times New Roman"/>
          <w:sz w:val="28"/>
        </w:rPr>
        <w:t xml:space="preserve">, обладающего правом решающего голоса, </w:t>
      </w:r>
      <w:r w:rsidR="00812702" w:rsidRPr="001C6808">
        <w:rPr>
          <w:rFonts w:ascii="Times New Roman" w:hAnsi="Times New Roman"/>
          <w:sz w:val="28"/>
        </w:rPr>
        <w:t>учитывается при принятии решений Совета как голос депутата Совета.</w:t>
      </w:r>
    </w:p>
    <w:p w:rsidR="009917B8" w:rsidRDefault="009917B8" w:rsidP="0081350A">
      <w:pPr>
        <w:numPr>
          <w:ilvl w:val="0"/>
          <w:numId w:val="19"/>
        </w:numPr>
        <w:tabs>
          <w:tab w:val="left" w:pos="75"/>
          <w:tab w:val="left" w:pos="140"/>
        </w:tabs>
        <w:ind w:left="0" w:firstLine="851"/>
        <w:jc w:val="both"/>
        <w:rPr>
          <w:rFonts w:eastAsia="Times New Roman"/>
          <w:sz w:val="28"/>
        </w:rPr>
      </w:pPr>
      <w:proofErr w:type="gramStart"/>
      <w:r>
        <w:rPr>
          <w:rFonts w:eastAsia="Times New Roman"/>
          <w:sz w:val="28"/>
        </w:rPr>
        <w:t>Правовые акты Совета вступают в силу со дня подписания, если иное не установлено в самом правовом акте, за исключением нормативных правовых актов Совета о налогах и сборах, которые вступают в силу в соответствии с Налоговым Кодексом Российской Федерации, муниципальные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roofErr w:type="gramEnd"/>
    </w:p>
    <w:p w:rsidR="009917B8" w:rsidRPr="00BD6E8F" w:rsidRDefault="009917B8" w:rsidP="002F3F83">
      <w:pPr>
        <w:pStyle w:val="WW-2"/>
        <w:tabs>
          <w:tab w:val="left" w:pos="-2160"/>
          <w:tab w:val="left" w:pos="142"/>
          <w:tab w:val="left" w:pos="1276"/>
        </w:tabs>
        <w:rPr>
          <w:highlight w:val="yellow"/>
        </w:rPr>
      </w:pPr>
      <w:r>
        <w:t>5.</w:t>
      </w:r>
      <w:r>
        <w:tab/>
        <w:t xml:space="preserve">Нормативный правовой акт, принятый Советом, направляется главе поселения, для подписания и обнародования </w:t>
      </w:r>
      <w:r>
        <w:rPr>
          <w:szCs w:val="28"/>
        </w:rPr>
        <w:t>в течение 10 дней</w:t>
      </w:r>
      <w:r>
        <w:t xml:space="preserve">. Глава поселения имеет право отклонить  правовой акт, принятый Советом. В этом случае указанный  правовой акт в течение 10 дней возвращается в Совет с мотивированным обоснованием его отклонения либо с предложениями о внесении в него изменений и дополнений. </w:t>
      </w:r>
    </w:p>
    <w:p w:rsidR="00196713" w:rsidRPr="002F3F83" w:rsidRDefault="00196713" w:rsidP="00196713">
      <w:pPr>
        <w:tabs>
          <w:tab w:val="left" w:pos="0"/>
        </w:tabs>
        <w:ind w:firstLine="851"/>
        <w:jc w:val="both"/>
        <w:rPr>
          <w:sz w:val="28"/>
        </w:rPr>
      </w:pPr>
      <w:r w:rsidRPr="002F3F83">
        <w:rPr>
          <w:sz w:val="28"/>
          <w:szCs w:val="28"/>
          <w:lang w:eastAsia="ru-RU"/>
        </w:rPr>
        <w:t xml:space="preserve">Если глава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 xml:space="preserve">отклонит нормативный правовой акт, он вновь рассматривается Советом.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он подлежит подписанию главой </w:t>
      </w:r>
      <w:r w:rsidR="008E480C" w:rsidRPr="002F3F83">
        <w:rPr>
          <w:color w:val="000000"/>
          <w:sz w:val="28"/>
        </w:rPr>
        <w:t>поселения</w:t>
      </w:r>
      <w:r w:rsidR="008E480C" w:rsidRPr="002F3F83">
        <w:rPr>
          <w:sz w:val="28"/>
          <w:szCs w:val="28"/>
          <w:lang w:eastAsia="ru-RU"/>
        </w:rPr>
        <w:t xml:space="preserve"> </w:t>
      </w:r>
      <w:r w:rsidRPr="002F3F83">
        <w:rPr>
          <w:sz w:val="28"/>
          <w:szCs w:val="28"/>
          <w:lang w:eastAsia="ru-RU"/>
        </w:rPr>
        <w:t>в течение семи дней и обнародованию.</w:t>
      </w:r>
    </w:p>
    <w:p w:rsidR="009917B8" w:rsidRDefault="00B757A6" w:rsidP="00B757A6">
      <w:pPr>
        <w:tabs>
          <w:tab w:val="left" w:pos="470"/>
          <w:tab w:val="left" w:pos="535"/>
        </w:tabs>
        <w:ind w:firstLine="851"/>
        <w:jc w:val="both"/>
        <w:rPr>
          <w:rFonts w:eastAsia="Times New Roman"/>
          <w:sz w:val="28"/>
        </w:rPr>
      </w:pPr>
      <w:r>
        <w:rPr>
          <w:rFonts w:eastAsia="Times New Roman"/>
          <w:sz w:val="28"/>
        </w:rPr>
        <w:t xml:space="preserve">6. </w:t>
      </w:r>
      <w:r w:rsidR="009917B8">
        <w:rPr>
          <w:rFonts w:eastAsia="Times New Roman"/>
          <w:sz w:val="28"/>
        </w:rPr>
        <w:t>Решение Совета должно содержать указание на финансовые, материально-технические и иные ресурсы, необходимые для его реализации.</w:t>
      </w:r>
    </w:p>
    <w:p w:rsidR="009917B8" w:rsidRDefault="00B757A6" w:rsidP="00B757A6">
      <w:pPr>
        <w:pStyle w:val="ConsNormal"/>
        <w:tabs>
          <w:tab w:val="left" w:pos="470"/>
          <w:tab w:val="left" w:pos="535"/>
        </w:tabs>
        <w:ind w:firstLine="851"/>
        <w:jc w:val="both"/>
        <w:rPr>
          <w:rFonts w:ascii="Times New Roman" w:hAnsi="Times New Roman"/>
          <w:sz w:val="28"/>
        </w:rPr>
      </w:pPr>
      <w:r>
        <w:rPr>
          <w:rFonts w:ascii="Times New Roman" w:hAnsi="Times New Roman"/>
          <w:sz w:val="28"/>
        </w:rPr>
        <w:t xml:space="preserve">7. </w:t>
      </w:r>
      <w:r w:rsidR="009917B8">
        <w:rPr>
          <w:rFonts w:ascii="Times New Roman" w:hAnsi="Times New Roman"/>
          <w:sz w:val="28"/>
        </w:rPr>
        <w:t>Нормативные правовые акты Совета, предусматривающие  установление, изменение и отмену местных налогов и сборов, осуществление расходов из средств местного бюджета, могут быть внесены на рассмотрение Совета только по инициативе главы</w:t>
      </w:r>
      <w:r w:rsidR="009917B8">
        <w:rPr>
          <w:rFonts w:ascii="Times New Roman" w:hAnsi="Times New Roman"/>
          <w:color w:val="000000"/>
          <w:sz w:val="28"/>
        </w:rPr>
        <w:t xml:space="preserve"> поселения </w:t>
      </w:r>
      <w:r w:rsidR="009917B8">
        <w:rPr>
          <w:rFonts w:ascii="Times New Roman" w:hAnsi="Times New Roman"/>
          <w:sz w:val="28"/>
        </w:rPr>
        <w:t>или при наличии заключения главы</w:t>
      </w:r>
      <w:r w:rsidR="009917B8">
        <w:rPr>
          <w:rFonts w:ascii="Times New Roman" w:hAnsi="Times New Roman"/>
          <w:color w:val="000000"/>
          <w:sz w:val="28"/>
        </w:rPr>
        <w:t xml:space="preserve"> поселения</w:t>
      </w:r>
      <w:r w:rsidR="009917B8">
        <w:rPr>
          <w:rFonts w:ascii="Times New Roman" w:hAnsi="Times New Roman"/>
          <w:sz w:val="28"/>
        </w:rPr>
        <w:t>.</w:t>
      </w:r>
    </w:p>
    <w:p w:rsidR="009917B8" w:rsidRDefault="009917B8" w:rsidP="0081350A">
      <w:pPr>
        <w:pStyle w:val="a6"/>
        <w:tabs>
          <w:tab w:val="left" w:pos="-668"/>
        </w:tabs>
        <w:spacing w:after="0"/>
        <w:ind w:firstLine="851"/>
        <w:rPr>
          <w:rFonts w:eastAsia="Times New Roman"/>
          <w:sz w:val="28"/>
        </w:rPr>
      </w:pPr>
    </w:p>
    <w:p w:rsidR="009917B8" w:rsidRDefault="009917B8" w:rsidP="0081350A">
      <w:pPr>
        <w:pStyle w:val="a6"/>
        <w:tabs>
          <w:tab w:val="left" w:pos="142"/>
        </w:tabs>
        <w:spacing w:after="0"/>
        <w:ind w:firstLine="851"/>
        <w:rPr>
          <w:rFonts w:eastAsia="Times New Roman"/>
          <w:b/>
          <w:sz w:val="28"/>
        </w:rPr>
      </w:pPr>
      <w:r>
        <w:rPr>
          <w:rFonts w:eastAsia="Times New Roman"/>
          <w:b/>
          <w:sz w:val="28"/>
        </w:rPr>
        <w:t>Статья 63.</w:t>
      </w:r>
      <w:r>
        <w:rPr>
          <w:rFonts w:eastAsia="Times New Roman"/>
          <w:sz w:val="28"/>
        </w:rPr>
        <w:t xml:space="preserve"> </w:t>
      </w:r>
      <w:r>
        <w:rPr>
          <w:rFonts w:eastAsia="Times New Roman"/>
          <w:b/>
          <w:sz w:val="28"/>
        </w:rPr>
        <w:t>Правовые акты главы поселения</w:t>
      </w:r>
    </w:p>
    <w:p w:rsidR="009917B8" w:rsidRPr="004938F2" w:rsidRDefault="009917B8" w:rsidP="0081350A">
      <w:pPr>
        <w:pStyle w:val="ConsNormal"/>
        <w:tabs>
          <w:tab w:val="left" w:pos="142"/>
        </w:tabs>
        <w:ind w:firstLine="851"/>
        <w:jc w:val="both"/>
        <w:rPr>
          <w:rFonts w:ascii="Times New Roman" w:hAnsi="Times New Roman"/>
          <w:sz w:val="28"/>
        </w:rPr>
      </w:pPr>
      <w:r w:rsidRPr="004938F2">
        <w:rPr>
          <w:rFonts w:ascii="Times New Roman" w:hAnsi="Times New Roman"/>
          <w:sz w:val="28"/>
        </w:rPr>
        <w:t>Глава поселения в пределах своих полномочий издает правовые акты в соответствии с законодательством</w:t>
      </w:r>
      <w:r w:rsidR="006D2F02">
        <w:rPr>
          <w:rFonts w:ascii="Times New Roman" w:hAnsi="Times New Roman"/>
          <w:sz w:val="28"/>
        </w:rPr>
        <w:t xml:space="preserve"> </w:t>
      </w:r>
      <w:r w:rsidR="006D2F02" w:rsidRPr="002F3F83">
        <w:rPr>
          <w:rFonts w:ascii="Times New Roman" w:hAnsi="Times New Roman"/>
          <w:sz w:val="28"/>
        </w:rPr>
        <w:t>и уставом поселения</w:t>
      </w:r>
      <w:r w:rsidRPr="002F3F83">
        <w:rPr>
          <w:rFonts w:ascii="Times New Roman" w:hAnsi="Times New Roman"/>
          <w:sz w:val="28"/>
        </w:rPr>
        <w:t>.</w:t>
      </w:r>
    </w:p>
    <w:p w:rsidR="009917B8" w:rsidRDefault="009917B8" w:rsidP="0081350A">
      <w:pPr>
        <w:pStyle w:val="ConsNormal"/>
        <w:tabs>
          <w:tab w:val="left" w:pos="142"/>
        </w:tabs>
        <w:ind w:firstLine="851"/>
        <w:jc w:val="both"/>
        <w:rPr>
          <w:rFonts w:ascii="Times New Roman" w:hAnsi="Times New Roman"/>
          <w:sz w:val="28"/>
        </w:rPr>
      </w:pPr>
      <w:r>
        <w:rPr>
          <w:rFonts w:ascii="Times New Roman" w:hAnsi="Times New Roman"/>
          <w:sz w:val="28"/>
        </w:rPr>
        <w:t>Глава поселения при исполнении полномочий председателя Совета издает правовые акты в форме постановлений и распоряжений по вопросам организации деятельности Совета.</w:t>
      </w:r>
    </w:p>
    <w:p w:rsid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64. Правовые акты администрации поселения</w:t>
      </w:r>
    </w:p>
    <w:p w:rsidR="009917B8" w:rsidRDefault="009917B8" w:rsidP="0081350A">
      <w:pPr>
        <w:autoSpaceDE w:val="0"/>
        <w:ind w:firstLine="851"/>
        <w:jc w:val="both"/>
        <w:rPr>
          <w:sz w:val="28"/>
          <w:szCs w:val="28"/>
        </w:rPr>
      </w:pPr>
      <w:r>
        <w:rPr>
          <w:sz w:val="28"/>
        </w:rPr>
        <w:t xml:space="preserve">1. </w:t>
      </w:r>
      <w:proofErr w:type="gramStart"/>
      <w:r>
        <w:rPr>
          <w:sz w:val="28"/>
          <w:szCs w:val="28"/>
        </w:rPr>
        <w:t xml:space="preserve">Глава поселения в пределах своих полномочий, установленных федеральными законами, законами Краснодарского края, настоящим уставом, нормативными правовыми актами Совета издает постановления администрации по вопросам местного значения и вопросам, связанным с осуществлением отдельных государственных полномочий, переданных органам местного </w:t>
      </w:r>
      <w:r>
        <w:rPr>
          <w:sz w:val="28"/>
          <w:szCs w:val="28"/>
        </w:rPr>
        <w:lastRenderedPageBreak/>
        <w:t>самоуправления федеральными законами и законами Краснодарского края, а также распоряжения администрации по вопросам организации работы администрации.</w:t>
      </w:r>
      <w:proofErr w:type="gramEnd"/>
    </w:p>
    <w:p w:rsidR="009917B8" w:rsidRPr="009917B8" w:rsidRDefault="009917B8" w:rsidP="0081350A">
      <w:pPr>
        <w:autoSpaceDE w:val="0"/>
        <w:ind w:firstLine="851"/>
        <w:jc w:val="both"/>
        <w:rPr>
          <w:sz w:val="28"/>
          <w:szCs w:val="28"/>
        </w:rPr>
      </w:pPr>
      <w:r w:rsidRPr="009917B8">
        <w:rPr>
          <w:sz w:val="28"/>
          <w:szCs w:val="28"/>
        </w:rPr>
        <w:t xml:space="preserve">2. Постановления и распоряжения администрации вступают в силу </w:t>
      </w:r>
      <w:r w:rsidRPr="005E20E9">
        <w:rPr>
          <w:rStyle w:val="80"/>
        </w:rPr>
        <w:t>со дня</w:t>
      </w:r>
      <w:r w:rsidRPr="009917B8">
        <w:rPr>
          <w:bCs/>
          <w:sz w:val="28"/>
          <w:szCs w:val="28"/>
        </w:rPr>
        <w:t xml:space="preserve"> </w:t>
      </w:r>
      <w:r w:rsidRPr="009917B8">
        <w:rPr>
          <w:sz w:val="28"/>
          <w:szCs w:val="28"/>
        </w:rPr>
        <w:t>их подписания, если иной порядок не установлен законодательством, настоящим уставом или самим постановлением (распоряжением).</w:t>
      </w:r>
    </w:p>
    <w:p w:rsidR="009917B8" w:rsidRPr="009917B8" w:rsidRDefault="009917B8" w:rsidP="0081350A">
      <w:pPr>
        <w:pStyle w:val="ConsNormal"/>
        <w:tabs>
          <w:tab w:val="left" w:pos="142"/>
        </w:tabs>
        <w:ind w:firstLine="851"/>
        <w:jc w:val="both"/>
        <w:rPr>
          <w:rFonts w:ascii="Times New Roman" w:hAnsi="Times New Roman"/>
          <w:b/>
          <w:sz w:val="28"/>
        </w:rPr>
      </w:pPr>
    </w:p>
    <w:p w:rsidR="009917B8" w:rsidRDefault="009917B8" w:rsidP="0081350A">
      <w:pPr>
        <w:pStyle w:val="ConsNormal"/>
        <w:ind w:firstLine="840"/>
        <w:jc w:val="both"/>
        <w:rPr>
          <w:rFonts w:ascii="Times New Roman" w:hAnsi="Times New Roman"/>
          <w:b/>
          <w:color w:val="000000"/>
          <w:sz w:val="28"/>
        </w:rPr>
      </w:pPr>
      <w:r w:rsidRPr="009917B8">
        <w:rPr>
          <w:rFonts w:ascii="Times New Roman" w:hAnsi="Times New Roman"/>
          <w:b/>
          <w:sz w:val="28"/>
        </w:rPr>
        <w:t>Статья 65.</w:t>
      </w:r>
      <w:r w:rsidRPr="009917B8">
        <w:rPr>
          <w:rFonts w:ascii="Times New Roman" w:hAnsi="Times New Roman"/>
          <w:b/>
          <w:color w:val="000000"/>
          <w:sz w:val="28"/>
        </w:rPr>
        <w:t xml:space="preserve"> Правовые акты руководителей органов администрации, обладающих правами юридического лица</w:t>
      </w:r>
    </w:p>
    <w:p w:rsidR="009917B8" w:rsidRDefault="009917B8" w:rsidP="0081350A">
      <w:pPr>
        <w:pStyle w:val="ConsNormal"/>
        <w:ind w:left="60" w:firstLine="840"/>
        <w:jc w:val="both"/>
        <w:rPr>
          <w:rFonts w:ascii="Times New Roman" w:hAnsi="Times New Roman"/>
          <w:sz w:val="28"/>
        </w:rPr>
      </w:pPr>
      <w:r>
        <w:rPr>
          <w:rFonts w:ascii="Times New Roman" w:hAnsi="Times New Roman"/>
          <w:sz w:val="28"/>
        </w:rPr>
        <w:t xml:space="preserve">Руководители отраслевых (функциональных) и территориальных органов администрации, обладающих правами юридического лица, издают приказы и распоряжения по вопросам, отнесенным к их компетенции настоящим уставом.  </w:t>
      </w: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p>
    <w:p w:rsidR="009917B8" w:rsidRDefault="009917B8" w:rsidP="0081350A">
      <w:pPr>
        <w:pStyle w:val="2"/>
        <w:keepNext w:val="0"/>
        <w:tabs>
          <w:tab w:val="left" w:pos="851"/>
          <w:tab w:val="left" w:pos="8580"/>
        </w:tabs>
        <w:spacing w:before="0" w:after="0"/>
        <w:ind w:firstLine="851"/>
        <w:rPr>
          <w:rFonts w:ascii="Times New Roman" w:eastAsia="Times New Roman" w:hAnsi="Times New Roman"/>
          <w:i w:val="0"/>
        </w:rPr>
      </w:pPr>
      <w:r>
        <w:rPr>
          <w:rFonts w:ascii="Times New Roman" w:eastAsia="Times New Roman" w:hAnsi="Times New Roman"/>
          <w:i w:val="0"/>
        </w:rPr>
        <w:t>Статья 66.</w:t>
      </w:r>
      <w:r>
        <w:rPr>
          <w:rFonts w:ascii="Times New Roman" w:eastAsia="Times New Roman" w:hAnsi="Times New Roman"/>
          <w:b w:val="0"/>
          <w:i w:val="0"/>
        </w:rPr>
        <w:t xml:space="preserve"> </w:t>
      </w:r>
      <w:r>
        <w:rPr>
          <w:rFonts w:ascii="Times New Roman" w:eastAsia="Times New Roman" w:hAnsi="Times New Roman"/>
          <w:i w:val="0"/>
        </w:rPr>
        <w:t>Вступление в силу муниципальных правовых актов</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правовые акты вступают в силу </w:t>
      </w:r>
      <w:r w:rsidRPr="005E20E9">
        <w:rPr>
          <w:rStyle w:val="80"/>
        </w:rPr>
        <w:t>со дня</w:t>
      </w:r>
      <w:r>
        <w:rPr>
          <w:rFonts w:ascii="Times New Roman" w:hAnsi="Times New Roman"/>
          <w:sz w:val="28"/>
        </w:rPr>
        <w:t xml:space="preserve"> их подписания, если иное не установлено в муниципальном правовом акте.</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Решения Совета об установлении или отмене местных налогов, о внесении изменений в порядок их уплаты вступают в силу не ранее, чем по истечении одного месяца со дня их официального опубликования, и не ранее 1-го числа очередного налогового периода по соответствующему налогу, за исключением случаев, предусмотренных Налоговым кодексом Российской</w:t>
      </w:r>
      <w:r>
        <w:rPr>
          <w:rFonts w:ascii="Times New Roman" w:hAnsi="Times New Roman"/>
          <w:b/>
          <w:sz w:val="28"/>
        </w:rPr>
        <w:t xml:space="preserve"> </w:t>
      </w:r>
      <w:r>
        <w:rPr>
          <w:rFonts w:ascii="Times New Roman" w:hAnsi="Times New Roman"/>
          <w:sz w:val="28"/>
        </w:rPr>
        <w:t>Федерации.</w:t>
      </w:r>
    </w:p>
    <w:p w:rsidR="009917B8" w:rsidRPr="005E20E9" w:rsidRDefault="009917B8" w:rsidP="0081350A">
      <w:pPr>
        <w:pStyle w:val="8"/>
        <w:keepNext w:val="0"/>
        <w:ind w:firstLine="851"/>
        <w:jc w:val="both"/>
      </w:pPr>
      <w:r w:rsidRPr="005E20E9">
        <w:t>Муниципальные правовые акты об установлении тарифов (надбавок) могут вступать в силу не ранее чем через один календарный месяц после их установления.</w:t>
      </w:r>
    </w:p>
    <w:p w:rsidR="009917B8" w:rsidRDefault="009917B8" w:rsidP="0081350A">
      <w:pPr>
        <w:pStyle w:val="ConsNormal"/>
        <w:numPr>
          <w:ilvl w:val="0"/>
          <w:numId w:val="20"/>
        </w:numPr>
        <w:tabs>
          <w:tab w:val="left" w:pos="75"/>
        </w:tabs>
        <w:ind w:left="0" w:firstLine="851"/>
        <w:jc w:val="both"/>
        <w:rPr>
          <w:rFonts w:ascii="Times New Roman" w:hAnsi="Times New Roman"/>
          <w:sz w:val="28"/>
        </w:rPr>
      </w:pPr>
      <w:r>
        <w:rPr>
          <w:rFonts w:ascii="Times New Roman" w:hAnsi="Times New Roman"/>
          <w:sz w:val="28"/>
        </w:rPr>
        <w:t xml:space="preserve"> Муниципальные </w:t>
      </w:r>
      <w:r w:rsidR="009C265A" w:rsidRPr="00982AD0">
        <w:rPr>
          <w:rFonts w:ascii="Times New Roman" w:hAnsi="Times New Roman"/>
          <w:sz w:val="28"/>
          <w:szCs w:val="28"/>
        </w:rPr>
        <w:t>нормативные</w:t>
      </w:r>
      <w:r w:rsidR="009C265A">
        <w:rPr>
          <w:rFonts w:ascii="Times New Roman" w:hAnsi="Times New Roman"/>
          <w:sz w:val="24"/>
        </w:rPr>
        <w:t xml:space="preserve"> </w:t>
      </w:r>
      <w:r>
        <w:rPr>
          <w:rFonts w:ascii="Times New Roman" w:hAnsi="Times New Roman"/>
          <w:sz w:val="28"/>
        </w:rPr>
        <w:t>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9917B8" w:rsidRDefault="009917B8" w:rsidP="0081350A">
      <w:pPr>
        <w:ind w:firstLine="851"/>
        <w:jc w:val="both"/>
        <w:rPr>
          <w:sz w:val="28"/>
        </w:rPr>
      </w:pPr>
      <w:r>
        <w:rPr>
          <w:sz w:val="28"/>
        </w:rPr>
        <w:t>4. Органы местного самоуправления, их должностные лица обязаны обеспечить каждому гражданину, проживающему на территории поселения возможность ознакомления с муниципальными правовыми актами, затрагивающими права, свободы и обязанности человека и гражданина, получения полной и достоверной информации о деятельности органов местного самоуправления и их должностных лиц.</w:t>
      </w:r>
    </w:p>
    <w:p w:rsidR="009917B8" w:rsidRDefault="009917B8" w:rsidP="0081350A">
      <w:pPr>
        <w:ind w:firstLine="851"/>
        <w:jc w:val="both"/>
        <w:rPr>
          <w:sz w:val="28"/>
        </w:rPr>
      </w:pPr>
      <w:r>
        <w:rPr>
          <w:sz w:val="28"/>
        </w:rPr>
        <w:t>5. Официальным опубликованием нормативного правового акта является первая его публикация в печатном средстве массовой информации. Официальное опубликование производится за счет местного бюджета.</w:t>
      </w:r>
    </w:p>
    <w:p w:rsidR="009917B8" w:rsidRDefault="009917B8" w:rsidP="0081350A">
      <w:pPr>
        <w:pStyle w:val="22"/>
        <w:ind w:firstLine="851"/>
      </w:pPr>
      <w:r>
        <w:t>6. Официальным обнародованием нормативных правовых актов органов местного самоуправления поселения является доведение до всеобщего сведения граждан, проживающих на территории поселения, текста муниципального правового акта посредством размещения его в специально установленных местах, обеспечения беспрепятственного доступа к тексту муниципального правового акта в органах местного самоуправления.</w:t>
      </w:r>
    </w:p>
    <w:p w:rsidR="009917B8" w:rsidRDefault="009917B8" w:rsidP="0081350A">
      <w:pPr>
        <w:ind w:firstLine="851"/>
        <w:jc w:val="both"/>
        <w:rPr>
          <w:sz w:val="28"/>
        </w:rPr>
      </w:pPr>
      <w:r>
        <w:rPr>
          <w:sz w:val="28"/>
        </w:rPr>
        <w:lastRenderedPageBreak/>
        <w:t>Информация о специально установленных для обнародования местах доводится до населения администрацией поселения через средства массовой информации.</w:t>
      </w:r>
    </w:p>
    <w:p w:rsidR="009917B8" w:rsidRDefault="009917B8" w:rsidP="0081350A">
      <w:pPr>
        <w:ind w:firstLine="851"/>
        <w:jc w:val="both"/>
        <w:rPr>
          <w:sz w:val="28"/>
        </w:rPr>
      </w:pPr>
      <w:r>
        <w:rPr>
          <w:sz w:val="28"/>
        </w:rPr>
        <w:t>Тексты муниципальных правовых актов должны находиться в специально установленных для обнародования местах в течение не менее чем десять календарных дней с момента их обнародования.</w:t>
      </w:r>
    </w:p>
    <w:p w:rsidR="009917B8" w:rsidRDefault="009917B8" w:rsidP="0081350A">
      <w:pPr>
        <w:pStyle w:val="ad"/>
        <w:spacing w:after="0" w:line="100" w:lineRule="atLeast"/>
        <w:ind w:firstLine="851"/>
        <w:jc w:val="both"/>
        <w:rPr>
          <w:sz w:val="28"/>
        </w:rPr>
      </w:pPr>
      <w:r>
        <w:rPr>
          <w:sz w:val="28"/>
        </w:rPr>
        <w:t>При этом, в случае, если объем подлежащего обнародованию муниципального правового акта превышает 20 печатных листов формата А</w:t>
      </w:r>
      <w:proofErr w:type="gramStart"/>
      <w:r>
        <w:rPr>
          <w:sz w:val="28"/>
        </w:rPr>
        <w:t>4</w:t>
      </w:r>
      <w:proofErr w:type="gramEnd"/>
      <w:r>
        <w:rPr>
          <w:sz w:val="28"/>
        </w:rPr>
        <w:t xml:space="preserve">, допустимо его обнародование путем издания брошюр с его текстом с одновременным размещением в специально установленных для обнародования местах объявления о порядке ознакомления с текстом акта.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7. Оригинал муниципального правового акта хранится в администрации поселения, копия передается в библиотеку поселения, которые обеспечивают гражданам возможность ознакомления с муниципальным правовым актом без взимания платы.</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8. Опубликование (обнародование) муниципальных правовых актов органов местного самоуправления поселения производится не позднее чем через 15 дней со дня принятия (издания) муниципального правового акта, если иное не предусмотрено федеральным и краевым законодательством, правовыми актами органов местного самоуправления поселения, самим муниципальным правовым актом. </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9. В подтверждение соблюдения процедуры обнародования муниципального правового акта составляется акт об обнародовании, в котором должны содержаться сведения об обнародованном муниципальном правовом акте, дате начала и окончания его обнародования.</w:t>
      </w:r>
    </w:p>
    <w:p w:rsidR="009917B8" w:rsidRDefault="009917B8" w:rsidP="0081350A">
      <w:pPr>
        <w:pStyle w:val="ConsNormal"/>
        <w:ind w:firstLine="851"/>
        <w:jc w:val="both"/>
        <w:rPr>
          <w:rFonts w:ascii="Times New Roman" w:hAnsi="Times New Roman"/>
          <w:b/>
          <w:sz w:val="28"/>
        </w:rPr>
      </w:pPr>
      <w:r>
        <w:rPr>
          <w:rFonts w:ascii="Times New Roman" w:hAnsi="Times New Roman"/>
          <w:sz w:val="28"/>
        </w:rPr>
        <w:t>Указанный акт об обнародовании подписывается главой поселения и представителями учреждений и организаций, в ведении которых находятся места, использованные для обнародования.</w:t>
      </w:r>
      <w:r>
        <w:rPr>
          <w:rFonts w:ascii="Times New Roman" w:hAnsi="Times New Roman"/>
          <w:b/>
          <w:sz w:val="28"/>
        </w:rPr>
        <w:t xml:space="preserve"> </w:t>
      </w:r>
    </w:p>
    <w:p w:rsidR="009917B8" w:rsidRDefault="009917B8" w:rsidP="0081350A">
      <w:pPr>
        <w:tabs>
          <w:tab w:val="left" w:pos="142"/>
        </w:tabs>
        <w:ind w:firstLine="851"/>
        <w:jc w:val="center"/>
        <w:rPr>
          <w:rFonts w:eastAsia="Times New Roman"/>
          <w:b/>
          <w:sz w:val="28"/>
        </w:rPr>
      </w:pPr>
      <w:r>
        <w:rPr>
          <w:rFonts w:eastAsia="Times New Roman"/>
          <w:b/>
          <w:caps/>
          <w:sz w:val="28"/>
        </w:rPr>
        <w:t xml:space="preserve">ГЛАВА </w:t>
      </w:r>
      <w:r w:rsidR="00B01C7E">
        <w:rPr>
          <w:rFonts w:eastAsia="Times New Roman"/>
          <w:b/>
          <w:caps/>
          <w:sz w:val="28"/>
        </w:rPr>
        <w:t>7</w:t>
      </w:r>
      <w:r>
        <w:rPr>
          <w:rFonts w:eastAsia="Times New Roman"/>
          <w:b/>
          <w:caps/>
          <w:sz w:val="28"/>
        </w:rPr>
        <w:t xml:space="preserve">. </w:t>
      </w:r>
      <w:r>
        <w:rPr>
          <w:rFonts w:eastAsia="Times New Roman"/>
          <w:b/>
          <w:sz w:val="28"/>
        </w:rPr>
        <w:t>ЭКОНОМИЧЕСКАЯ ОСНОВА МЕСТНОГО САМОУПРАВЛЕНИЯ</w:t>
      </w:r>
    </w:p>
    <w:p w:rsidR="000730F8" w:rsidRDefault="000730F8" w:rsidP="000730F8">
      <w:pPr>
        <w:suppressAutoHyphens w:val="0"/>
        <w:ind w:firstLine="851"/>
        <w:jc w:val="both"/>
        <w:rPr>
          <w:b/>
          <w:sz w:val="28"/>
          <w:szCs w:val="28"/>
          <w:highlight w:val="yellow"/>
        </w:rPr>
      </w:pPr>
    </w:p>
    <w:p w:rsidR="000730F8" w:rsidRPr="00982AD0" w:rsidRDefault="000730F8" w:rsidP="000730F8">
      <w:pPr>
        <w:suppressAutoHyphens w:val="0"/>
        <w:ind w:firstLine="851"/>
        <w:jc w:val="both"/>
        <w:rPr>
          <w:b/>
          <w:sz w:val="28"/>
          <w:szCs w:val="28"/>
        </w:rPr>
      </w:pPr>
      <w:r w:rsidRPr="00982AD0">
        <w:rPr>
          <w:b/>
          <w:sz w:val="28"/>
          <w:szCs w:val="28"/>
        </w:rPr>
        <w:t>Статья 67. Муниципальное имущество</w:t>
      </w:r>
    </w:p>
    <w:p w:rsidR="000730F8" w:rsidRPr="00982AD0" w:rsidRDefault="000730F8" w:rsidP="000730F8">
      <w:pPr>
        <w:pStyle w:val="22"/>
        <w:suppressAutoHyphens w:val="0"/>
        <w:ind w:firstLine="851"/>
        <w:rPr>
          <w:szCs w:val="28"/>
        </w:rPr>
      </w:pPr>
      <w:r w:rsidRPr="00982AD0">
        <w:rPr>
          <w:szCs w:val="28"/>
        </w:rPr>
        <w:t>1. Экономическую основу местного самоуправления составляют находящееся в муниципальной собственности имущество, средства местного бюджета, а также имущественные права поселения.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bookmarkStart w:id="1" w:name="Par0"/>
      <w:bookmarkEnd w:id="1"/>
      <w:r w:rsidRPr="00982AD0">
        <w:rPr>
          <w:rFonts w:eastAsia="Times New Roman"/>
          <w:bCs/>
          <w:kern w:val="0"/>
          <w:sz w:val="28"/>
          <w:szCs w:val="28"/>
          <w:lang w:eastAsia="ru-RU"/>
        </w:rPr>
        <w:t>2. В собственности поселения может находиться: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 xml:space="preserve">1) </w:t>
      </w:r>
      <w:r w:rsidRPr="00982AD0">
        <w:rPr>
          <w:snapToGrid w:val="0"/>
          <w:color w:val="000000"/>
          <w:sz w:val="28"/>
          <w:szCs w:val="28"/>
        </w:rPr>
        <w:t xml:space="preserve">имущество, предназначенное для решения установленных </w:t>
      </w:r>
      <w:r w:rsidRPr="00982AD0">
        <w:rPr>
          <w:sz w:val="28"/>
          <w:szCs w:val="28"/>
        </w:rPr>
        <w:t xml:space="preserve">Федеральным законом от 06.10.2003 № 131-ФЗ «Об общих принципах организации местного самоуправления в Российской Федерации» </w:t>
      </w:r>
      <w:r w:rsidRPr="00982AD0">
        <w:rPr>
          <w:snapToGrid w:val="0"/>
          <w:color w:val="000000"/>
          <w:sz w:val="28"/>
          <w:szCs w:val="28"/>
        </w:rPr>
        <w:t>вопросов местного значения;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982AD0">
        <w:rPr>
          <w:rFonts w:eastAsia="Times New Roman"/>
          <w:bCs/>
          <w:kern w:val="0"/>
          <w:sz w:val="28"/>
          <w:szCs w:val="28"/>
          <w:lang w:eastAsia="ru-RU"/>
        </w:rPr>
        <w:t xml:space="preserve">2) имущество, предназначенное для осуществления отдельных государственных полномочий, переданных органам местного самоуправления поселения, в случаях, установленных федеральными законами и законами Краснодарского края, а также имущество, предназначенное для осуществления </w:t>
      </w:r>
      <w:r w:rsidRPr="00982AD0">
        <w:rPr>
          <w:rFonts w:eastAsia="Times New Roman"/>
          <w:bCs/>
          <w:kern w:val="0"/>
          <w:sz w:val="28"/>
          <w:szCs w:val="28"/>
          <w:lang w:eastAsia="ru-RU"/>
        </w:rPr>
        <w:lastRenderedPageBreak/>
        <w:t xml:space="preserve">отдельных полномочий органов местного самоуправления поселения, переданных им в порядке, предусмотренном частью 4 статьи 15 </w:t>
      </w:r>
      <w:r w:rsidRPr="00982AD0">
        <w:rPr>
          <w:sz w:val="28"/>
          <w:szCs w:val="28"/>
        </w:rPr>
        <w:t>Федерального закона от 06.10.2003 № 131-ФЗ «Об общих принципах организации местного самоуправления в Российской Федерации»</w:t>
      </w:r>
      <w:r w:rsidRPr="00982AD0">
        <w:rPr>
          <w:rFonts w:eastAsia="Times New Roman"/>
          <w:bCs/>
          <w:kern w:val="0"/>
          <w:sz w:val="28"/>
          <w:szCs w:val="28"/>
          <w:lang w:eastAsia="ru-RU"/>
        </w:rPr>
        <w:t>;</w:t>
      </w:r>
      <w:proofErr w:type="gramEnd"/>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3) имущество, предназначенное для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в соответствии с нормативными правовыми актами Совета;</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 xml:space="preserve">4) имущество, необходимое для решения вопросов, право </w:t>
      </w:r>
      <w:proofErr w:type="gramStart"/>
      <w:r w:rsidRPr="00982AD0">
        <w:rPr>
          <w:rFonts w:eastAsia="Times New Roman"/>
          <w:bCs/>
          <w:kern w:val="0"/>
          <w:sz w:val="28"/>
          <w:szCs w:val="28"/>
          <w:lang w:eastAsia="ru-RU"/>
        </w:rPr>
        <w:t>решения</w:t>
      </w:r>
      <w:proofErr w:type="gramEnd"/>
      <w:r w:rsidRPr="00982AD0">
        <w:rPr>
          <w:rFonts w:eastAsia="Times New Roman"/>
          <w:bCs/>
          <w:kern w:val="0"/>
          <w:sz w:val="28"/>
          <w:szCs w:val="28"/>
          <w:lang w:eastAsia="ru-RU"/>
        </w:rPr>
        <w:t xml:space="preserve"> которых предоставлено органам местного самоуправления федеральными законами и которые не отнесены к вопросам местного значения;</w:t>
      </w:r>
    </w:p>
    <w:p w:rsidR="000730F8" w:rsidRPr="00982AD0" w:rsidRDefault="000730F8" w:rsidP="000730F8">
      <w:pPr>
        <w:suppressAutoHyphens w:val="0"/>
        <w:autoSpaceDE w:val="0"/>
        <w:autoSpaceDN w:val="0"/>
        <w:adjustRightInd w:val="0"/>
        <w:ind w:firstLine="851"/>
        <w:jc w:val="both"/>
        <w:rPr>
          <w:rFonts w:eastAsia="Times New Roman"/>
          <w:bCs/>
          <w:kern w:val="0"/>
          <w:sz w:val="28"/>
          <w:szCs w:val="28"/>
          <w:lang w:eastAsia="ru-RU"/>
        </w:rPr>
      </w:pPr>
      <w:proofErr w:type="gramStart"/>
      <w:r w:rsidRPr="00982AD0">
        <w:rPr>
          <w:rFonts w:eastAsia="Times New Roman"/>
          <w:bCs/>
          <w:kern w:val="0"/>
          <w:sz w:val="28"/>
          <w:szCs w:val="28"/>
          <w:lang w:eastAsia="ru-RU"/>
        </w:rPr>
        <w:t>5) имущество, предназначенное для решения вопросов местного значения в соответствии с част</w:t>
      </w:r>
      <w:r w:rsidR="00F954BC" w:rsidRPr="00982AD0">
        <w:rPr>
          <w:rFonts w:eastAsia="Times New Roman"/>
          <w:bCs/>
          <w:kern w:val="0"/>
          <w:sz w:val="28"/>
          <w:szCs w:val="28"/>
          <w:lang w:eastAsia="ru-RU"/>
        </w:rPr>
        <w:t>ью</w:t>
      </w:r>
      <w:r w:rsidRPr="00982AD0">
        <w:rPr>
          <w:rFonts w:eastAsia="Times New Roman"/>
          <w:bCs/>
          <w:kern w:val="0"/>
          <w:sz w:val="28"/>
          <w:szCs w:val="28"/>
          <w:lang w:eastAsia="ru-RU"/>
        </w:rPr>
        <w:t xml:space="preserve"> 3 статьи 14 </w:t>
      </w:r>
      <w:r w:rsidRPr="00982AD0">
        <w:rPr>
          <w:sz w:val="28"/>
          <w:szCs w:val="28"/>
        </w:rPr>
        <w:t>Федерального закона от 06.10.2003 № 131-ФЗ «Об общих принципах организации местного самоуправления в Российской Федерации»</w:t>
      </w:r>
      <w:r w:rsidRPr="00982AD0">
        <w:rPr>
          <w:rFonts w:eastAsia="Times New Roman"/>
          <w:bCs/>
          <w:kern w:val="0"/>
          <w:sz w:val="28"/>
          <w:szCs w:val="28"/>
          <w:lang w:eastAsia="ru-RU"/>
        </w:rPr>
        <w:t xml:space="preserve">, а также имущество, предназначенное для осуществления полномочий по решению вопросов местного значения в соответствии с частями 1 и 1.1 статьи 17 </w:t>
      </w:r>
      <w:r w:rsidR="00456524" w:rsidRPr="00982AD0">
        <w:rPr>
          <w:rFonts w:eastAsia="Times New Roman"/>
          <w:bCs/>
          <w:kern w:val="0"/>
          <w:sz w:val="28"/>
          <w:szCs w:val="28"/>
          <w:lang w:eastAsia="ru-RU"/>
        </w:rPr>
        <w:t xml:space="preserve">указанного </w:t>
      </w:r>
      <w:r w:rsidRPr="00982AD0">
        <w:rPr>
          <w:rFonts w:eastAsia="Times New Roman"/>
          <w:bCs/>
          <w:kern w:val="0"/>
          <w:sz w:val="28"/>
          <w:szCs w:val="28"/>
          <w:lang w:eastAsia="ru-RU"/>
        </w:rPr>
        <w:t>Федерального закона.</w:t>
      </w:r>
      <w:proofErr w:type="gramEnd"/>
    </w:p>
    <w:p w:rsidR="000730F8" w:rsidRPr="003C31B2" w:rsidRDefault="000730F8" w:rsidP="000730F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3. В случаях возникновения у поселения права собственности на имущество, не соответствующее требованиям части 2 настоящей статьи,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2F3F83" w:rsidRDefault="002F3F83" w:rsidP="0081350A">
      <w:pPr>
        <w:pStyle w:val="ConsNormal"/>
        <w:tabs>
          <w:tab w:val="left" w:pos="142"/>
        </w:tabs>
        <w:ind w:firstLine="851"/>
        <w:rPr>
          <w:rFonts w:ascii="Times New Roman" w:hAnsi="Times New Roman"/>
          <w:b/>
          <w:sz w:val="28"/>
        </w:rPr>
      </w:pPr>
    </w:p>
    <w:p w:rsidR="009917B8" w:rsidRDefault="009917B8" w:rsidP="0081350A">
      <w:pPr>
        <w:pStyle w:val="ConsNormal"/>
        <w:tabs>
          <w:tab w:val="left" w:pos="142"/>
        </w:tabs>
        <w:ind w:firstLine="851"/>
        <w:rPr>
          <w:rFonts w:ascii="Times New Roman" w:hAnsi="Times New Roman"/>
          <w:b/>
          <w:sz w:val="28"/>
        </w:rPr>
      </w:pPr>
      <w:r>
        <w:rPr>
          <w:rFonts w:ascii="Times New Roman" w:hAnsi="Times New Roman"/>
          <w:b/>
          <w:sz w:val="28"/>
        </w:rPr>
        <w:t>Статья 68.</w:t>
      </w:r>
      <w:r>
        <w:rPr>
          <w:rFonts w:ascii="Times New Roman" w:hAnsi="Times New Roman"/>
          <w:sz w:val="28"/>
        </w:rPr>
        <w:t xml:space="preserve"> </w:t>
      </w:r>
      <w:r>
        <w:rPr>
          <w:rFonts w:ascii="Times New Roman" w:hAnsi="Times New Roman"/>
          <w:b/>
          <w:sz w:val="28"/>
        </w:rPr>
        <w:t>Владение, пользование и распоряжение муниципальным имуществом</w:t>
      </w:r>
    </w:p>
    <w:p w:rsidR="009917B8" w:rsidRDefault="009917B8" w:rsidP="0081350A">
      <w:pPr>
        <w:pStyle w:val="22"/>
        <w:numPr>
          <w:ilvl w:val="0"/>
          <w:numId w:val="21"/>
        </w:numPr>
        <w:tabs>
          <w:tab w:val="left" w:pos="-30"/>
        </w:tabs>
        <w:spacing w:before="0" w:after="0"/>
        <w:ind w:left="0" w:firstLine="851"/>
        <w:rPr>
          <w:rFonts w:eastAsia="Times New Roman"/>
        </w:rPr>
      </w:pPr>
      <w:r>
        <w:rPr>
          <w:rFonts w:eastAsia="Times New Roman"/>
        </w:rPr>
        <w:t xml:space="preserve">Органы местного самоуправления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w:t>
      </w:r>
    </w:p>
    <w:p w:rsidR="009917B8" w:rsidRDefault="009917B8" w:rsidP="0081350A">
      <w:pPr>
        <w:pStyle w:val="22"/>
        <w:numPr>
          <w:ilvl w:val="0"/>
          <w:numId w:val="21"/>
        </w:numPr>
        <w:tabs>
          <w:tab w:val="left" w:pos="-30"/>
          <w:tab w:val="left" w:pos="0"/>
        </w:tabs>
        <w:spacing w:before="0" w:after="0"/>
        <w:ind w:left="0" w:firstLine="851"/>
        <w:rPr>
          <w:rFonts w:eastAsia="Times New Roman"/>
        </w:rPr>
      </w:pPr>
      <w:r>
        <w:rPr>
          <w:rFonts w:eastAsia="Times New Roman"/>
        </w:rPr>
        <w:t>Порядок и условия приватизации муниципального имущества определяются решением Совета в соответствии с федеральными законами.</w:t>
      </w:r>
    </w:p>
    <w:p w:rsid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Доходы от использования и приватизации муниципального имущества поступают в местный бюджет поселения</w:t>
      </w:r>
    </w:p>
    <w:p w:rsidR="009917B8" w:rsidRPr="00AA7724" w:rsidRDefault="009917B8" w:rsidP="0081350A">
      <w:pPr>
        <w:pStyle w:val="ConsNormal"/>
        <w:numPr>
          <w:ilvl w:val="0"/>
          <w:numId w:val="21"/>
        </w:numPr>
        <w:tabs>
          <w:tab w:val="left" w:pos="-30"/>
        </w:tabs>
        <w:ind w:left="0" w:firstLine="851"/>
        <w:jc w:val="both"/>
        <w:rPr>
          <w:rFonts w:ascii="Times New Roman" w:hAnsi="Times New Roman"/>
          <w:sz w:val="28"/>
        </w:rPr>
      </w:pPr>
      <w:r w:rsidRPr="00AA7724">
        <w:rPr>
          <w:rFonts w:ascii="Times New Roman" w:hAnsi="Times New Roman"/>
          <w:sz w:val="28"/>
        </w:rPr>
        <w:t>Администрация в соответствии с порядком, утвержденным Советом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Краснодарского края) и органам местного самоуправления иных муниципальных образований, отчуждать, совершать иные сделки в соответствии с федеральными законами.</w:t>
      </w:r>
    </w:p>
    <w:p w:rsidR="00056CB0" w:rsidRDefault="00056CB0" w:rsidP="0081350A">
      <w:pPr>
        <w:pStyle w:val="8"/>
        <w:keepNext w:val="0"/>
        <w:ind w:firstLine="851"/>
        <w:jc w:val="both"/>
      </w:pPr>
    </w:p>
    <w:p w:rsidR="009917B8" w:rsidRPr="00056CB0" w:rsidRDefault="009917B8" w:rsidP="0081350A">
      <w:pPr>
        <w:pStyle w:val="8"/>
        <w:keepNext w:val="0"/>
        <w:ind w:firstLine="851"/>
        <w:jc w:val="both"/>
        <w:rPr>
          <w:b/>
        </w:rPr>
      </w:pPr>
      <w:r w:rsidRPr="00056CB0">
        <w:rPr>
          <w:b/>
        </w:rPr>
        <w:t xml:space="preserve">Статья 69. Муниципальные предприятия и учреждения </w:t>
      </w:r>
    </w:p>
    <w:p w:rsidR="009917B8" w:rsidRPr="00056CB0" w:rsidRDefault="009917B8" w:rsidP="0081350A">
      <w:pPr>
        <w:pStyle w:val="8"/>
        <w:keepNext w:val="0"/>
        <w:ind w:firstLine="851"/>
        <w:jc w:val="both"/>
      </w:pPr>
      <w:r w:rsidRPr="00056CB0">
        <w:lastRenderedPageBreak/>
        <w:t>1.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w:t>
      </w:r>
    </w:p>
    <w:p w:rsidR="009917B8" w:rsidRPr="00056CB0" w:rsidRDefault="009917B8" w:rsidP="0081350A">
      <w:pPr>
        <w:pStyle w:val="8"/>
        <w:keepNext w:val="0"/>
        <w:ind w:firstLine="851"/>
        <w:jc w:val="both"/>
      </w:pPr>
      <w:r w:rsidRPr="00056CB0">
        <w:t>Функции и полномочия учредителя в отношении муниципальных предприятий и учреждений осуществляет администрация.</w:t>
      </w:r>
    </w:p>
    <w:p w:rsidR="009917B8" w:rsidRPr="00056CB0" w:rsidRDefault="009917B8" w:rsidP="0081350A">
      <w:pPr>
        <w:pStyle w:val="8"/>
        <w:keepNext w:val="0"/>
        <w:ind w:firstLine="851"/>
        <w:jc w:val="both"/>
      </w:pPr>
      <w:r w:rsidRPr="00056CB0">
        <w:t>2. Администрация определяет цели, условия и порядок деятельности муниципальных предприятий и учреждений, утверждает их уставы.</w:t>
      </w:r>
    </w:p>
    <w:p w:rsidR="009917B8" w:rsidRPr="00056CB0" w:rsidRDefault="009917B8" w:rsidP="0081350A">
      <w:pPr>
        <w:pStyle w:val="8"/>
        <w:keepNext w:val="0"/>
        <w:ind w:firstLine="851"/>
        <w:jc w:val="both"/>
      </w:pPr>
      <w:r w:rsidRPr="00056CB0">
        <w:t>3. Администрация назначает на должность и освобождает от должности в соответствии с законодательством руководителей предприятий и учреждений, заслушивает отчеты об их деятельности в порядке, предусмотренном настоящей статьей.</w:t>
      </w:r>
    </w:p>
    <w:p w:rsidR="009917B8" w:rsidRPr="00056CB0" w:rsidRDefault="009917B8" w:rsidP="0081350A">
      <w:pPr>
        <w:pStyle w:val="8"/>
        <w:keepNext w:val="0"/>
        <w:ind w:firstLine="851"/>
        <w:jc w:val="both"/>
      </w:pPr>
      <w:r w:rsidRPr="00056CB0">
        <w:t>Руководители муниципальных унитарных предприятий, учреждений назначаются на должность на договорной основе в соответствии с законодательством о труде Российской Федерации и нормативными правовыми актами органов местного самоуправления.</w:t>
      </w:r>
    </w:p>
    <w:p w:rsidR="009917B8" w:rsidRPr="00056CB0" w:rsidRDefault="009917B8" w:rsidP="0081350A">
      <w:pPr>
        <w:pStyle w:val="8"/>
        <w:keepNext w:val="0"/>
        <w:ind w:firstLine="851"/>
        <w:jc w:val="both"/>
      </w:pPr>
      <w:r w:rsidRPr="00056CB0">
        <w:t xml:space="preserve">4. Органы местного самоуправления от имени муниципального образования </w:t>
      </w:r>
      <w:proofErr w:type="spellStart"/>
      <w:r w:rsidRPr="00056CB0">
        <w:t>субсидиарно</w:t>
      </w:r>
      <w:proofErr w:type="spellEnd"/>
      <w:r w:rsidRPr="00056CB0">
        <w:t xml:space="preserve"> отвечают по обязательствам муниципальных казенных учреждений и обеспечивают их исполнение в порядке, установленном федеральным законодательством.</w:t>
      </w:r>
    </w:p>
    <w:p w:rsidR="00493892" w:rsidRPr="008D109C" w:rsidRDefault="00493892" w:rsidP="00493892">
      <w:pPr>
        <w:suppressAutoHyphens w:val="0"/>
        <w:autoSpaceDE w:val="0"/>
        <w:autoSpaceDN w:val="0"/>
        <w:adjustRightInd w:val="0"/>
        <w:ind w:firstLine="851"/>
        <w:jc w:val="both"/>
        <w:rPr>
          <w:rFonts w:eastAsia="Times New Roman"/>
          <w:kern w:val="0"/>
          <w:sz w:val="28"/>
          <w:szCs w:val="28"/>
          <w:lang w:eastAsia="ru-RU"/>
        </w:rPr>
      </w:pPr>
      <w:r w:rsidRPr="008D109C">
        <w:rPr>
          <w:rFonts w:eastAsia="Times New Roman"/>
          <w:kern w:val="0"/>
          <w:sz w:val="28"/>
          <w:szCs w:val="28"/>
          <w:lang w:eastAsia="ru-RU"/>
        </w:rPr>
        <w:t xml:space="preserve">5. </w:t>
      </w:r>
      <w:proofErr w:type="gramStart"/>
      <w:r w:rsidRPr="008D109C">
        <w:rPr>
          <w:rFonts w:eastAsia="Times New Roman"/>
          <w:kern w:val="0"/>
          <w:sz w:val="28"/>
          <w:szCs w:val="28"/>
          <w:lang w:eastAsia="ru-RU"/>
        </w:rPr>
        <w:t>Муниципальные учреждения представляют в администрацию поселения отчеты о результатах своей деятельности и об использовании закрепленного за ними муниципального имущества, составляемы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и утверждаемы</w:t>
      </w:r>
      <w:r w:rsidR="004C1AFB" w:rsidRPr="008D109C">
        <w:rPr>
          <w:rFonts w:eastAsia="Times New Roman"/>
          <w:kern w:val="0"/>
          <w:sz w:val="28"/>
          <w:szCs w:val="28"/>
          <w:lang w:eastAsia="ru-RU"/>
        </w:rPr>
        <w:t>е</w:t>
      </w:r>
      <w:r w:rsidRPr="008D109C">
        <w:rPr>
          <w:rFonts w:eastAsia="Times New Roman"/>
          <w:kern w:val="0"/>
          <w:sz w:val="28"/>
          <w:szCs w:val="28"/>
          <w:lang w:eastAsia="ru-RU"/>
        </w:rPr>
        <w:t xml:space="preserve"> в порядке, определенном администрацией поселения, и в соответствии с общими требованиями, установленными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r w:rsidR="00F744EF">
        <w:rPr>
          <w:rFonts w:eastAsia="Times New Roman"/>
          <w:kern w:val="0"/>
          <w:sz w:val="28"/>
          <w:szCs w:val="28"/>
          <w:lang w:eastAsia="ru-RU"/>
        </w:rPr>
        <w:t>.</w:t>
      </w:r>
      <w:proofErr w:type="gramEnd"/>
    </w:p>
    <w:p w:rsidR="00493892" w:rsidRPr="008D109C" w:rsidRDefault="00493892" w:rsidP="00493892">
      <w:pPr>
        <w:suppressAutoHyphens w:val="0"/>
        <w:autoSpaceDE w:val="0"/>
        <w:autoSpaceDN w:val="0"/>
        <w:adjustRightInd w:val="0"/>
        <w:ind w:firstLine="851"/>
        <w:jc w:val="both"/>
        <w:rPr>
          <w:rFonts w:eastAsia="Times New Roman"/>
          <w:bCs/>
          <w:kern w:val="0"/>
          <w:sz w:val="28"/>
          <w:szCs w:val="28"/>
          <w:lang w:eastAsia="ru-RU"/>
        </w:rPr>
      </w:pPr>
      <w:r w:rsidRPr="008D109C">
        <w:rPr>
          <w:rFonts w:eastAsia="Times New Roman"/>
          <w:bCs/>
          <w:kern w:val="0"/>
          <w:sz w:val="28"/>
          <w:szCs w:val="28"/>
          <w:lang w:eastAsia="ru-RU"/>
        </w:rPr>
        <w:t>Муниципальные предприятия по окончании отчетного периода представляют администрации поселения бухгалтерскую отчетность и иные документы, перечень которых определяется администрацией поселения.</w:t>
      </w:r>
    </w:p>
    <w:p w:rsidR="009917B8" w:rsidRPr="00056CB0" w:rsidRDefault="009917B8" w:rsidP="0081350A">
      <w:pPr>
        <w:pStyle w:val="8"/>
        <w:keepNext w:val="0"/>
        <w:ind w:firstLine="851"/>
        <w:jc w:val="both"/>
      </w:pPr>
      <w:r w:rsidRPr="00056CB0">
        <w:t xml:space="preserve">6. Руководители муниципальных предприятий и учреждений </w:t>
      </w:r>
      <w:proofErr w:type="gramStart"/>
      <w:r w:rsidRPr="00056CB0">
        <w:t>отчитываются о результатах</w:t>
      </w:r>
      <w:proofErr w:type="gramEnd"/>
      <w:r w:rsidRPr="00056CB0">
        <w:t xml:space="preserve"> деятельности не реже одного раза в год перед Советом.</w:t>
      </w:r>
    </w:p>
    <w:p w:rsidR="009917B8" w:rsidRPr="00056CB0" w:rsidRDefault="009917B8" w:rsidP="0081350A">
      <w:pPr>
        <w:pStyle w:val="8"/>
        <w:keepNext w:val="0"/>
        <w:ind w:firstLine="851"/>
        <w:jc w:val="both"/>
      </w:pPr>
      <w:r w:rsidRPr="00056CB0">
        <w:t>7. По требованию администрации руководители муниципальных предприятий и учреждений ежегодно, одновременно с представлением годового отчета, должны представлять пояснительную записку о результатах финансово-хозяйственной деятельности предприятия или учреждения.</w:t>
      </w:r>
    </w:p>
    <w:p w:rsidR="009917B8" w:rsidRPr="006F12AE" w:rsidRDefault="009917B8" w:rsidP="0081350A">
      <w:pPr>
        <w:pStyle w:val="8"/>
        <w:keepNext w:val="0"/>
        <w:ind w:firstLine="851"/>
        <w:jc w:val="both"/>
        <w:rPr>
          <w:strike/>
        </w:rPr>
      </w:pPr>
      <w:r w:rsidRPr="00056CB0">
        <w:t xml:space="preserve">8. </w:t>
      </w:r>
      <w:proofErr w:type="gramStart"/>
      <w:r w:rsidRPr="00056CB0">
        <w:t>При необходимости, кроме периодической обязательной отчетности, руководители муниципальных предприятий и учреждений обязаны представлять информацию и отчеты о деятельности возглавляемых ими предприятий и учреждений по запросам органов местного самоуправления в установленных в этих запросах объемах и сроки</w:t>
      </w:r>
      <w:r w:rsidR="006F12AE">
        <w:t xml:space="preserve">. </w:t>
      </w:r>
      <w:proofErr w:type="gramEnd"/>
    </w:p>
    <w:p w:rsidR="006F12AE" w:rsidRPr="008D109C" w:rsidRDefault="006F12AE" w:rsidP="006F12AE">
      <w:pPr>
        <w:widowControl/>
        <w:suppressAutoHyphens w:val="0"/>
        <w:autoSpaceDE w:val="0"/>
        <w:autoSpaceDN w:val="0"/>
        <w:adjustRightInd w:val="0"/>
        <w:ind w:firstLine="851"/>
        <w:jc w:val="both"/>
        <w:rPr>
          <w:sz w:val="28"/>
          <w:szCs w:val="28"/>
        </w:rPr>
      </w:pPr>
      <w:r w:rsidRPr="008D109C">
        <w:rPr>
          <w:rFonts w:eastAsia="Times New Roman"/>
          <w:kern w:val="0"/>
          <w:sz w:val="28"/>
          <w:szCs w:val="28"/>
          <w:lang w:eastAsia="ru-RU"/>
        </w:rPr>
        <w:lastRenderedPageBreak/>
        <w:t>Бухгалтерская отчетность предприятия в случаях, определенных администрацией поселения, подлежит обязательной ежегодной аудиторской проверке независимым аудитором.</w:t>
      </w:r>
    </w:p>
    <w:p w:rsidR="009917B8" w:rsidRPr="00056CB0" w:rsidRDefault="009917B8" w:rsidP="0081350A">
      <w:pPr>
        <w:pStyle w:val="8"/>
        <w:keepNext w:val="0"/>
        <w:ind w:firstLine="851"/>
        <w:jc w:val="both"/>
      </w:pPr>
      <w:r w:rsidRPr="00056CB0">
        <w:t>Руководители муниципальных предприятий и учреждений несут персональную ответственность за достоверность и своевременность предоставляемой отчетности.</w:t>
      </w:r>
    </w:p>
    <w:p w:rsidR="00BC3247" w:rsidRDefault="00BC3247" w:rsidP="00BC3247">
      <w:pPr>
        <w:suppressAutoHyphens w:val="0"/>
        <w:autoSpaceDE w:val="0"/>
        <w:autoSpaceDN w:val="0"/>
        <w:adjustRightInd w:val="0"/>
        <w:ind w:firstLine="540"/>
        <w:jc w:val="both"/>
        <w:outlineLvl w:val="0"/>
        <w:rPr>
          <w:rFonts w:eastAsia="Times New Roman"/>
          <w:b/>
          <w:kern w:val="0"/>
          <w:sz w:val="28"/>
          <w:szCs w:val="28"/>
          <w:highlight w:val="yellow"/>
          <w:lang w:eastAsia="ru-RU"/>
        </w:rPr>
      </w:pPr>
    </w:p>
    <w:p w:rsidR="00BC3247" w:rsidRPr="00982AD0" w:rsidRDefault="00BC3247" w:rsidP="00545961">
      <w:pPr>
        <w:suppressAutoHyphens w:val="0"/>
        <w:autoSpaceDE w:val="0"/>
        <w:autoSpaceDN w:val="0"/>
        <w:adjustRightInd w:val="0"/>
        <w:ind w:firstLine="851"/>
        <w:jc w:val="both"/>
        <w:outlineLvl w:val="0"/>
        <w:rPr>
          <w:rFonts w:eastAsia="Times New Roman"/>
          <w:b/>
          <w:kern w:val="0"/>
          <w:sz w:val="28"/>
          <w:szCs w:val="28"/>
          <w:lang w:eastAsia="ru-RU"/>
        </w:rPr>
      </w:pPr>
      <w:r w:rsidRPr="00982AD0">
        <w:rPr>
          <w:rFonts w:eastAsia="Times New Roman"/>
          <w:b/>
          <w:kern w:val="0"/>
          <w:sz w:val="28"/>
          <w:szCs w:val="28"/>
          <w:lang w:eastAsia="ru-RU"/>
        </w:rPr>
        <w:t>Статья 70. Бюджет поселения</w:t>
      </w:r>
    </w:p>
    <w:p w:rsidR="00BC3247" w:rsidRPr="00982AD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1. Поселение имеет собственный бюджет (местный бюджет).</w:t>
      </w:r>
    </w:p>
    <w:p w:rsidR="00BC3247" w:rsidRPr="00982AD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В качестве составной части бюджета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Порядок составления, утверждения и исполнения указанных смет определяется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982AD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 xml:space="preserve">2. Составление и рассмотрение проекта местного бюджета, утверждение и исполнение местного бюджета, осуществление </w:t>
      </w:r>
      <w:proofErr w:type="gramStart"/>
      <w:r w:rsidRPr="00982AD0">
        <w:rPr>
          <w:rFonts w:eastAsia="Times New Roman"/>
          <w:kern w:val="0"/>
          <w:sz w:val="28"/>
          <w:szCs w:val="28"/>
          <w:lang w:eastAsia="ru-RU"/>
        </w:rPr>
        <w:t>контроля за</w:t>
      </w:r>
      <w:proofErr w:type="gramEnd"/>
      <w:r w:rsidRPr="00982AD0">
        <w:rPr>
          <w:rFonts w:eastAsia="Times New Roman"/>
          <w:kern w:val="0"/>
          <w:sz w:val="28"/>
          <w:szCs w:val="28"/>
          <w:lang w:eastAsia="ru-RU"/>
        </w:rPr>
        <w:t xml:space="preserve"> его исполнением, составление и утверждение отчета об исполнении местного бюджета осуществляются органами местного самоуправления поселения самостоятельно с соблюдением требований, установленных Бюджетным кодексом Российской Федерации.</w:t>
      </w:r>
    </w:p>
    <w:p w:rsidR="00BC3247" w:rsidRPr="00982AD0"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3. Бюджетные полномочия поселения устанавливаются Бюджетным кодексом Российской Федерации.</w:t>
      </w:r>
    </w:p>
    <w:p w:rsidR="00BC3247" w:rsidRPr="00982AD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4</w:t>
      </w:r>
      <w:r w:rsidR="00BC3247" w:rsidRPr="00982AD0">
        <w:rPr>
          <w:rFonts w:eastAsia="Times New Roman"/>
          <w:kern w:val="0"/>
          <w:sz w:val="28"/>
          <w:szCs w:val="28"/>
          <w:lang w:eastAsia="ru-RU"/>
        </w:rPr>
        <w:t>. Руководитель финансового органа поселения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BC3247" w:rsidRPr="00982AD0" w:rsidRDefault="00E01438"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5</w:t>
      </w:r>
      <w:r w:rsidR="00BC3247" w:rsidRPr="00982AD0">
        <w:rPr>
          <w:rFonts w:eastAsia="Times New Roman"/>
          <w:kern w:val="0"/>
          <w:sz w:val="28"/>
          <w:szCs w:val="28"/>
          <w:lang w:eastAsia="ru-RU"/>
        </w:rPr>
        <w:t>. Проект местного бюджета, решение об утверждении местного бюджета, годовой отчет о его исполнении, ежеквартальные сведения о ходе исполнения местного бюджета и о численности муниципальных служащих поселения, работников муниципальных учреждений с указанием фактических затрат на их денежное содержание подлежат официальному опубликованию.</w:t>
      </w:r>
    </w:p>
    <w:p w:rsidR="00BC3247" w:rsidRPr="00516828" w:rsidRDefault="00BC3247" w:rsidP="00545961">
      <w:pPr>
        <w:suppressAutoHyphens w:val="0"/>
        <w:autoSpaceDE w:val="0"/>
        <w:autoSpaceDN w:val="0"/>
        <w:adjustRightInd w:val="0"/>
        <w:ind w:firstLine="851"/>
        <w:jc w:val="both"/>
        <w:rPr>
          <w:rFonts w:eastAsia="Times New Roman"/>
          <w:kern w:val="0"/>
          <w:sz w:val="28"/>
          <w:szCs w:val="28"/>
          <w:lang w:eastAsia="ru-RU"/>
        </w:rPr>
      </w:pPr>
      <w:r w:rsidRPr="00982AD0">
        <w:rPr>
          <w:rFonts w:eastAsia="Times New Roman"/>
          <w:kern w:val="0"/>
          <w:sz w:val="28"/>
          <w:szCs w:val="28"/>
          <w:lang w:eastAsia="ru-RU"/>
        </w:rPr>
        <w:t>Органы местного самоуправления поселения обеспечивают жителям поселения возможность ознакомиться с указанными документами и сведениями в случае невозможности их опубликования.</w:t>
      </w:r>
    </w:p>
    <w:p w:rsidR="009917B8" w:rsidRPr="008D6103" w:rsidRDefault="009917B8" w:rsidP="0081350A">
      <w:pPr>
        <w:ind w:firstLine="851"/>
        <w:jc w:val="both"/>
        <w:rPr>
          <w:rFonts w:eastAsia="Times New Roman"/>
          <w:sz w:val="28"/>
        </w:rPr>
      </w:pPr>
    </w:p>
    <w:p w:rsidR="00210BFA" w:rsidRPr="00982AD0" w:rsidRDefault="00210BFA" w:rsidP="00210BFA">
      <w:pPr>
        <w:suppressAutoHyphens w:val="0"/>
        <w:ind w:firstLine="851"/>
        <w:jc w:val="both"/>
        <w:rPr>
          <w:b/>
          <w:sz w:val="28"/>
          <w:szCs w:val="28"/>
          <w:highlight w:val="yellow"/>
        </w:rPr>
      </w:pPr>
    </w:p>
    <w:p w:rsidR="00210BFA" w:rsidRPr="00982AD0" w:rsidRDefault="00210BFA" w:rsidP="00210BFA">
      <w:pPr>
        <w:suppressAutoHyphens w:val="0"/>
        <w:ind w:firstLine="851"/>
        <w:jc w:val="both"/>
        <w:rPr>
          <w:b/>
          <w:sz w:val="28"/>
          <w:szCs w:val="28"/>
        </w:rPr>
      </w:pPr>
      <w:r w:rsidRPr="00982AD0">
        <w:rPr>
          <w:b/>
          <w:sz w:val="28"/>
          <w:szCs w:val="28"/>
        </w:rPr>
        <w:t>Статья 7</w:t>
      </w:r>
      <w:r w:rsidR="00DA3C2B" w:rsidRPr="00982AD0">
        <w:rPr>
          <w:b/>
          <w:sz w:val="28"/>
          <w:szCs w:val="28"/>
        </w:rPr>
        <w:t>1</w:t>
      </w:r>
      <w:r w:rsidRPr="00982AD0">
        <w:rPr>
          <w:b/>
          <w:sz w:val="28"/>
          <w:szCs w:val="28"/>
        </w:rPr>
        <w:t>. Расходы местного бюджета</w:t>
      </w:r>
    </w:p>
    <w:p w:rsidR="00210BFA" w:rsidRPr="00982AD0"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1. Формирование расходов местного бюджета осуществляется в соответствии с расходными обязательствами поселения, устанавливаемыми и исполняемыми органами местного самоуправления поселения в соответствии с требованиями Бюджетного кодекса Российской Федерации.</w:t>
      </w:r>
    </w:p>
    <w:p w:rsidR="00210BFA" w:rsidRPr="00982AD0" w:rsidRDefault="00210BFA" w:rsidP="00210BFA">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 xml:space="preserve">2. Исполнение расходных обязательств поселения осуществляется за счет средств местного бюджета в соответствии с требованиями Бюджетного </w:t>
      </w:r>
      <w:r w:rsidRPr="00982AD0">
        <w:rPr>
          <w:rFonts w:eastAsia="Times New Roman"/>
          <w:bCs/>
          <w:kern w:val="0"/>
          <w:sz w:val="28"/>
          <w:szCs w:val="28"/>
          <w:lang w:eastAsia="ru-RU"/>
        </w:rPr>
        <w:lastRenderedPageBreak/>
        <w:t>кодекса Российской Федерации.</w:t>
      </w:r>
    </w:p>
    <w:p w:rsidR="009917B8" w:rsidRDefault="009917B8" w:rsidP="0081350A">
      <w:pPr>
        <w:tabs>
          <w:tab w:val="left" w:pos="0"/>
        </w:tabs>
        <w:ind w:firstLine="851"/>
        <w:jc w:val="both"/>
        <w:rPr>
          <w:rFonts w:eastAsia="Times New Roman"/>
          <w:sz w:val="28"/>
        </w:rPr>
      </w:pPr>
    </w:p>
    <w:p w:rsidR="009917B8" w:rsidRDefault="009917B8" w:rsidP="0081350A">
      <w:pPr>
        <w:autoSpaceDE w:val="0"/>
        <w:ind w:firstLine="851"/>
        <w:jc w:val="both"/>
      </w:pPr>
      <w:bookmarkStart w:id="2" w:name="sub_550110"/>
      <w:bookmarkStart w:id="3" w:name="sub_5501081"/>
    </w:p>
    <w:bookmarkEnd w:id="2"/>
    <w:bookmarkEnd w:id="3"/>
    <w:p w:rsidR="002809B8" w:rsidRPr="00D57FE5" w:rsidRDefault="002809B8" w:rsidP="002809B8">
      <w:pPr>
        <w:suppressAutoHyphens w:val="0"/>
        <w:ind w:firstLine="851"/>
        <w:jc w:val="both"/>
        <w:rPr>
          <w:b/>
          <w:sz w:val="28"/>
          <w:szCs w:val="28"/>
        </w:rPr>
      </w:pPr>
      <w:r w:rsidRPr="00D57FE5">
        <w:rPr>
          <w:b/>
          <w:sz w:val="28"/>
          <w:szCs w:val="28"/>
        </w:rPr>
        <w:t>Статья 72. Доходы местного бюджета</w:t>
      </w:r>
    </w:p>
    <w:p w:rsidR="002809B8" w:rsidRPr="00516828" w:rsidRDefault="002809B8" w:rsidP="002809B8">
      <w:pPr>
        <w:suppressAutoHyphens w:val="0"/>
        <w:autoSpaceDE w:val="0"/>
        <w:autoSpaceDN w:val="0"/>
        <w:adjustRightInd w:val="0"/>
        <w:ind w:firstLine="851"/>
        <w:jc w:val="both"/>
        <w:rPr>
          <w:rFonts w:eastAsia="Times New Roman"/>
          <w:bCs/>
          <w:kern w:val="0"/>
          <w:sz w:val="28"/>
          <w:szCs w:val="28"/>
          <w:lang w:eastAsia="ru-RU"/>
        </w:rPr>
      </w:pPr>
      <w:r w:rsidRPr="00982AD0">
        <w:rPr>
          <w:rFonts w:eastAsia="Times New Roman"/>
          <w:bCs/>
          <w:kern w:val="0"/>
          <w:sz w:val="28"/>
          <w:szCs w:val="28"/>
          <w:lang w:eastAsia="ru-RU"/>
        </w:rPr>
        <w:t>Формирование доходов местного бюджета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9917B8" w:rsidRDefault="009917B8" w:rsidP="0081350A">
      <w:pPr>
        <w:pStyle w:val="ConsNormal"/>
        <w:ind w:firstLine="870"/>
        <w:jc w:val="both"/>
        <w:rPr>
          <w:rFonts w:ascii="Times New Roman" w:hAnsi="Times New Roman"/>
          <w:b/>
          <w:sz w:val="22"/>
          <w:szCs w:val="22"/>
        </w:rPr>
      </w:pPr>
    </w:p>
    <w:p w:rsidR="00E53A1D" w:rsidRPr="008D109C" w:rsidRDefault="00E53A1D" w:rsidP="00E53A1D">
      <w:pPr>
        <w:widowControl/>
        <w:suppressAutoHyphens w:val="0"/>
        <w:autoSpaceDE w:val="0"/>
        <w:autoSpaceDN w:val="0"/>
        <w:adjustRightInd w:val="0"/>
        <w:ind w:firstLine="851"/>
        <w:jc w:val="both"/>
        <w:outlineLvl w:val="0"/>
        <w:rPr>
          <w:rFonts w:eastAsiaTheme="minorHAnsi"/>
          <w:b/>
          <w:kern w:val="0"/>
          <w:sz w:val="28"/>
          <w:szCs w:val="28"/>
        </w:rPr>
      </w:pPr>
      <w:r w:rsidRPr="008D109C">
        <w:rPr>
          <w:b/>
          <w:sz w:val="28"/>
          <w:szCs w:val="28"/>
        </w:rPr>
        <w:t xml:space="preserve">Статья 73. </w:t>
      </w:r>
      <w:r w:rsidRPr="008D109C">
        <w:rPr>
          <w:rFonts w:eastAsiaTheme="minorHAnsi"/>
          <w:b/>
          <w:kern w:val="0"/>
          <w:sz w:val="28"/>
          <w:szCs w:val="28"/>
        </w:rPr>
        <w:t>Закупки для обеспечения муниципальных нужд</w:t>
      </w:r>
    </w:p>
    <w:p w:rsidR="00E53A1D" w:rsidRPr="008D109C"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E53A1D" w:rsidRPr="00D65DFF" w:rsidRDefault="00E53A1D" w:rsidP="00E53A1D">
      <w:pPr>
        <w:widowControl/>
        <w:suppressAutoHyphens w:val="0"/>
        <w:autoSpaceDE w:val="0"/>
        <w:autoSpaceDN w:val="0"/>
        <w:adjustRightInd w:val="0"/>
        <w:ind w:firstLine="851"/>
        <w:jc w:val="both"/>
        <w:rPr>
          <w:rFonts w:eastAsiaTheme="minorHAnsi"/>
          <w:kern w:val="0"/>
          <w:sz w:val="28"/>
          <w:szCs w:val="28"/>
        </w:rPr>
      </w:pPr>
      <w:r w:rsidRPr="008D109C">
        <w:rPr>
          <w:rFonts w:eastAsiaTheme="minorHAnsi"/>
          <w:kern w:val="0"/>
          <w:sz w:val="28"/>
          <w:szCs w:val="28"/>
        </w:rPr>
        <w:t>2. Закупки товаров, работ, услуг для обеспечения муниципальных нужд осуществляются за счет средств местного бюджета.</w:t>
      </w:r>
    </w:p>
    <w:p w:rsidR="00E53A1D" w:rsidRPr="007B1D68" w:rsidRDefault="00E53A1D" w:rsidP="0081350A">
      <w:pPr>
        <w:pStyle w:val="ConsNormal"/>
        <w:ind w:firstLine="870"/>
        <w:jc w:val="both"/>
        <w:rPr>
          <w:rFonts w:ascii="Times New Roman" w:hAnsi="Times New Roman"/>
          <w:b/>
          <w:sz w:val="22"/>
          <w:szCs w:val="22"/>
        </w:rPr>
      </w:pPr>
    </w:p>
    <w:p w:rsidR="009917B8" w:rsidRDefault="009917B8" w:rsidP="0081350A">
      <w:pPr>
        <w:pStyle w:val="ConsNormal"/>
        <w:ind w:firstLine="851"/>
        <w:jc w:val="both"/>
        <w:rPr>
          <w:rFonts w:ascii="Times New Roman" w:hAnsi="Times New Roman"/>
          <w:b/>
          <w:sz w:val="28"/>
          <w:shd w:val="clear" w:color="auto" w:fill="FFFF00"/>
        </w:rPr>
      </w:pPr>
      <w:r>
        <w:rPr>
          <w:rFonts w:ascii="Times New Roman" w:hAnsi="Times New Roman"/>
          <w:b/>
          <w:sz w:val="28"/>
        </w:rPr>
        <w:t>Статья 74. Составление проекта местного бюджета</w:t>
      </w:r>
      <w:r w:rsidRPr="00EF13F5">
        <w:rPr>
          <w:rStyle w:val="80"/>
          <w:b/>
        </w:rPr>
        <w:t>, рассмотрение проекта местного бюджета и утверждение местного бюджета</w:t>
      </w:r>
    </w:p>
    <w:p w:rsidR="007B1D68" w:rsidRDefault="009917B8" w:rsidP="007B1D68">
      <w:pPr>
        <w:pStyle w:val="ConsNormal"/>
        <w:suppressAutoHyphens w:val="0"/>
        <w:ind w:firstLine="851"/>
        <w:jc w:val="both"/>
        <w:rPr>
          <w:rFonts w:ascii="Times New Roman" w:hAnsi="Times New Roman"/>
          <w:sz w:val="28"/>
          <w:szCs w:val="28"/>
        </w:rPr>
      </w:pPr>
      <w:r>
        <w:rPr>
          <w:rFonts w:ascii="Times New Roman" w:hAnsi="Times New Roman"/>
          <w:sz w:val="28"/>
        </w:rPr>
        <w:t xml:space="preserve">1. </w:t>
      </w:r>
      <w:r w:rsidRPr="008D6103">
        <w:rPr>
          <w:rFonts w:ascii="Times New Roman" w:hAnsi="Times New Roman"/>
          <w:bCs/>
          <w:sz w:val="28"/>
          <w:szCs w:val="28"/>
        </w:rPr>
        <w:t xml:space="preserve">Составление проекта местного бюджета осуществляется </w:t>
      </w:r>
      <w:r w:rsidR="007B1D68" w:rsidRPr="007D07F2">
        <w:rPr>
          <w:rFonts w:ascii="Times New Roman" w:hAnsi="Times New Roman"/>
          <w:sz w:val="28"/>
          <w:szCs w:val="28"/>
        </w:rPr>
        <w:t xml:space="preserve">на основе прогноза социально-экономического развития поселения  в целях финансового обеспечения расходных обязательств. </w:t>
      </w:r>
    </w:p>
    <w:p w:rsidR="009917B8" w:rsidRDefault="009917B8" w:rsidP="0081350A">
      <w:pPr>
        <w:pStyle w:val="ConsNormal"/>
        <w:ind w:firstLine="851"/>
        <w:jc w:val="both"/>
        <w:rPr>
          <w:rFonts w:ascii="Times New Roman" w:hAnsi="Times New Roman"/>
          <w:sz w:val="28"/>
        </w:rPr>
      </w:pPr>
      <w:r w:rsidRPr="008D6103">
        <w:rPr>
          <w:rFonts w:ascii="Times New Roman" w:hAnsi="Times New Roman"/>
          <w:bCs/>
          <w:sz w:val="28"/>
          <w:szCs w:val="28"/>
        </w:rPr>
        <w:t>Прогноз социально-экономического развития поселения ежегодно разрабатывается на период не менее трех лет в порядке, установленном администрацией.</w:t>
      </w:r>
      <w:r>
        <w:rPr>
          <w:rFonts w:ascii="Times New Roman" w:hAnsi="Times New Roman"/>
          <w:b/>
          <w:bCs/>
          <w:sz w:val="28"/>
          <w:szCs w:val="28"/>
        </w:rPr>
        <w:t xml:space="preserve"> </w:t>
      </w:r>
      <w:r>
        <w:rPr>
          <w:rFonts w:ascii="Times New Roman" w:hAnsi="Times New Roman"/>
          <w:sz w:val="28"/>
        </w:rPr>
        <w:t>Прогноз социально-экономического развития поселения одобряется администрацией одновременно с принятием решения о внесении проекта бюджета в Совет.</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 xml:space="preserve">Изменение прогноза социально-экономического развития поселения в ходе составления  </w:t>
      </w:r>
      <w:r w:rsidR="00C403F6" w:rsidRPr="00D57FE5">
        <w:rPr>
          <w:rFonts w:ascii="Times New Roman" w:hAnsi="Times New Roman"/>
          <w:sz w:val="28"/>
        </w:rPr>
        <w:t>или</w:t>
      </w:r>
      <w:r w:rsidR="00C403F6">
        <w:rPr>
          <w:rFonts w:ascii="Times New Roman" w:hAnsi="Times New Roman"/>
          <w:sz w:val="28"/>
        </w:rPr>
        <w:t xml:space="preserve"> </w:t>
      </w:r>
      <w:r>
        <w:rPr>
          <w:rFonts w:ascii="Times New Roman" w:hAnsi="Times New Roman"/>
          <w:sz w:val="28"/>
        </w:rPr>
        <w:t>рассмотрения проекта местного бюджета влечет за собой изменение основных характеристик проекта местного бюджета.</w:t>
      </w:r>
    </w:p>
    <w:p w:rsidR="009917B8" w:rsidRDefault="009917B8" w:rsidP="0081350A">
      <w:pPr>
        <w:pStyle w:val="ConsNormal"/>
        <w:ind w:firstLine="851"/>
        <w:jc w:val="both"/>
        <w:rPr>
          <w:rFonts w:ascii="Times New Roman" w:hAnsi="Times New Roman"/>
          <w:sz w:val="28"/>
        </w:rPr>
      </w:pPr>
      <w:r>
        <w:rPr>
          <w:rFonts w:ascii="Times New Roman" w:hAnsi="Times New Roman"/>
          <w:sz w:val="28"/>
        </w:rPr>
        <w:t>2. Составление проекта</w:t>
      </w:r>
      <w:r>
        <w:rPr>
          <w:rFonts w:ascii="Times New Roman" w:hAnsi="Times New Roman"/>
          <w:b/>
          <w:sz w:val="28"/>
        </w:rPr>
        <w:t xml:space="preserve"> </w:t>
      </w:r>
      <w:r>
        <w:rPr>
          <w:rFonts w:ascii="Times New Roman" w:hAnsi="Times New Roman"/>
          <w:sz w:val="28"/>
        </w:rPr>
        <w:t>местного бюджета основывается</w:t>
      </w:r>
      <w:r>
        <w:rPr>
          <w:rFonts w:ascii="Times New Roman" w:hAnsi="Times New Roman"/>
          <w:b/>
          <w:sz w:val="28"/>
        </w:rPr>
        <w:t xml:space="preserve"> </w:t>
      </w:r>
      <w:proofErr w:type="gramStart"/>
      <w:r>
        <w:rPr>
          <w:rFonts w:ascii="Times New Roman" w:hAnsi="Times New Roman"/>
          <w:sz w:val="28"/>
        </w:rPr>
        <w:t>на</w:t>
      </w:r>
      <w:proofErr w:type="gramEnd"/>
      <w:r>
        <w:rPr>
          <w:rFonts w:ascii="Times New Roman" w:hAnsi="Times New Roman"/>
          <w:sz w:val="28"/>
        </w:rPr>
        <w:t>:</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w:t>
      </w:r>
      <w:proofErr w:type="gramStart"/>
      <w:r w:rsidRPr="00D57FE5">
        <w:rPr>
          <w:rFonts w:eastAsiaTheme="minorHAnsi"/>
          <w:kern w:val="0"/>
          <w:sz w:val="28"/>
          <w:szCs w:val="28"/>
        </w:rPr>
        <w:t>положениях</w:t>
      </w:r>
      <w:proofErr w:type="gramEnd"/>
      <w:r w:rsidRPr="00D57FE5">
        <w:rPr>
          <w:rFonts w:eastAsiaTheme="minorHAnsi"/>
          <w:kern w:val="0"/>
          <w:sz w:val="28"/>
          <w:szCs w:val="28"/>
        </w:rPr>
        <w:t xml:space="preserve"> послания Президента Российской Федерации Федеральному Собранию Российской Федерации, определяющих бюджетную политику (требования к бюджетной политике) в Российской Федерации;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основных </w:t>
      </w:r>
      <w:proofErr w:type="gramStart"/>
      <w:r w:rsidRPr="00D57FE5">
        <w:rPr>
          <w:rFonts w:eastAsiaTheme="minorHAnsi"/>
          <w:kern w:val="0"/>
          <w:sz w:val="28"/>
          <w:szCs w:val="28"/>
        </w:rPr>
        <w:t>направлениях</w:t>
      </w:r>
      <w:proofErr w:type="gramEnd"/>
      <w:r w:rsidRPr="00D57FE5">
        <w:rPr>
          <w:rFonts w:eastAsiaTheme="minorHAnsi"/>
          <w:kern w:val="0"/>
          <w:sz w:val="28"/>
          <w:szCs w:val="28"/>
        </w:rPr>
        <w:t xml:space="preserve"> бюджетной политики и основных направлениях налоговой политики;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основных </w:t>
      </w:r>
      <w:proofErr w:type="gramStart"/>
      <w:r w:rsidRPr="00D57FE5">
        <w:rPr>
          <w:rFonts w:eastAsiaTheme="minorHAnsi"/>
          <w:kern w:val="0"/>
          <w:sz w:val="28"/>
          <w:szCs w:val="28"/>
        </w:rPr>
        <w:t>направлениях</w:t>
      </w:r>
      <w:proofErr w:type="gramEnd"/>
      <w:r w:rsidRPr="00D57FE5">
        <w:rPr>
          <w:rFonts w:eastAsiaTheme="minorHAnsi"/>
          <w:kern w:val="0"/>
          <w:sz w:val="28"/>
          <w:szCs w:val="28"/>
        </w:rPr>
        <w:t xml:space="preserve"> таможенно-тарифной политики Российской Федерации;</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w:t>
      </w:r>
      <w:proofErr w:type="gramStart"/>
      <w:r w:rsidRPr="00D57FE5">
        <w:rPr>
          <w:rFonts w:eastAsiaTheme="minorHAnsi"/>
          <w:kern w:val="0"/>
          <w:sz w:val="28"/>
          <w:szCs w:val="28"/>
        </w:rPr>
        <w:t>прогнозе</w:t>
      </w:r>
      <w:proofErr w:type="gramEnd"/>
      <w:r w:rsidRPr="00D57FE5">
        <w:rPr>
          <w:rFonts w:eastAsiaTheme="minorHAnsi"/>
          <w:kern w:val="0"/>
          <w:sz w:val="28"/>
          <w:szCs w:val="28"/>
        </w:rPr>
        <w:t xml:space="preserve"> социально-экономического развития;</w:t>
      </w:r>
    </w:p>
    <w:p w:rsidR="00565289" w:rsidRPr="00D57FE5" w:rsidRDefault="0056528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бюджетном </w:t>
      </w:r>
      <w:proofErr w:type="gramStart"/>
      <w:r w:rsidRPr="00D57FE5">
        <w:rPr>
          <w:rFonts w:eastAsiaTheme="minorHAnsi"/>
          <w:kern w:val="0"/>
          <w:sz w:val="28"/>
          <w:szCs w:val="28"/>
        </w:rPr>
        <w:t>прогнозе</w:t>
      </w:r>
      <w:proofErr w:type="gramEnd"/>
      <w:r w:rsidRPr="00D57FE5">
        <w:rPr>
          <w:rFonts w:eastAsiaTheme="minorHAnsi"/>
          <w:kern w:val="0"/>
          <w:sz w:val="28"/>
          <w:szCs w:val="28"/>
        </w:rPr>
        <w:t xml:space="preserve"> (проекте бюджетного прогноза, проекте изменений бюджетного прогноза) на долгосрочный период;</w:t>
      </w:r>
    </w:p>
    <w:p w:rsidR="00565289" w:rsidRPr="00D57FE5" w:rsidRDefault="00D512E9" w:rsidP="00565289">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 xml:space="preserve">- </w:t>
      </w:r>
      <w:r w:rsidR="00565289" w:rsidRPr="00D57FE5">
        <w:rPr>
          <w:rFonts w:eastAsiaTheme="minorHAnsi"/>
          <w:kern w:val="0"/>
          <w:sz w:val="28"/>
          <w:szCs w:val="28"/>
        </w:rPr>
        <w:t xml:space="preserve">муниципальных </w:t>
      </w:r>
      <w:proofErr w:type="gramStart"/>
      <w:r w:rsidR="00565289" w:rsidRPr="00D57FE5">
        <w:rPr>
          <w:rFonts w:eastAsiaTheme="minorHAnsi"/>
          <w:kern w:val="0"/>
          <w:sz w:val="28"/>
          <w:szCs w:val="28"/>
        </w:rPr>
        <w:t>программах</w:t>
      </w:r>
      <w:proofErr w:type="gramEnd"/>
      <w:r w:rsidR="00565289" w:rsidRPr="00D57FE5">
        <w:rPr>
          <w:rFonts w:eastAsiaTheme="minorHAnsi"/>
          <w:kern w:val="0"/>
          <w:sz w:val="28"/>
          <w:szCs w:val="28"/>
        </w:rPr>
        <w:t xml:space="preserve"> (проектах муниципальных программ, проектах изменений указанных программ).</w:t>
      </w:r>
    </w:p>
    <w:p w:rsidR="009917B8" w:rsidRPr="00AB378E" w:rsidRDefault="00FA2E38" w:rsidP="0081350A">
      <w:pPr>
        <w:pStyle w:val="WW-2"/>
        <w:tabs>
          <w:tab w:val="left" w:pos="142"/>
        </w:tabs>
        <w:rPr>
          <w:bCs/>
        </w:rPr>
      </w:pPr>
      <w:r w:rsidRPr="006C61C3">
        <w:rPr>
          <w:bCs/>
        </w:rPr>
        <w:t>3</w:t>
      </w:r>
      <w:r w:rsidR="009917B8" w:rsidRPr="006C61C3">
        <w:rPr>
          <w:bCs/>
        </w:rPr>
        <w:t>.</w:t>
      </w:r>
      <w:r w:rsidR="009917B8" w:rsidRPr="00AB378E">
        <w:rPr>
          <w:bCs/>
        </w:rPr>
        <w:t xml:space="preserve"> Порядок составления проекта местного бюджета устанавлива</w:t>
      </w:r>
      <w:r w:rsidR="00F81CDD" w:rsidRPr="00D57FE5">
        <w:rPr>
          <w:szCs w:val="28"/>
        </w:rPr>
        <w:t>е</w:t>
      </w:r>
      <w:r w:rsidR="009917B8" w:rsidRPr="00AB378E">
        <w:rPr>
          <w:bCs/>
        </w:rPr>
        <w:t xml:space="preserve">тся администрацией в соответствии с требованиями Бюджетного кодекса </w:t>
      </w:r>
      <w:r w:rsidR="009917B8" w:rsidRPr="00AB378E">
        <w:rPr>
          <w:bCs/>
        </w:rPr>
        <w:lastRenderedPageBreak/>
        <w:t xml:space="preserve">Российской Федерации и </w:t>
      </w:r>
      <w:r w:rsidR="005419A3" w:rsidRPr="007D07F2">
        <w:rPr>
          <w:kern w:val="24"/>
          <w:szCs w:val="28"/>
        </w:rPr>
        <w:t xml:space="preserve">принимаемыми </w:t>
      </w:r>
      <w:r w:rsidR="00717435" w:rsidRPr="007D07F2">
        <w:rPr>
          <w:kern w:val="24"/>
          <w:szCs w:val="28"/>
        </w:rPr>
        <w:t>с</w:t>
      </w:r>
      <w:r w:rsidR="005419A3" w:rsidRPr="007D07F2">
        <w:rPr>
          <w:kern w:val="24"/>
          <w:szCs w:val="28"/>
        </w:rPr>
        <w:t xml:space="preserve"> соблюдением его требований решениями Совета поселения</w:t>
      </w:r>
      <w:r w:rsidR="009917B8" w:rsidRPr="007D07F2">
        <w:rPr>
          <w:bCs/>
        </w:rPr>
        <w:t>.</w:t>
      </w:r>
    </w:p>
    <w:p w:rsidR="009917B8" w:rsidRPr="00AB378E" w:rsidRDefault="009917B8" w:rsidP="0081350A">
      <w:pPr>
        <w:tabs>
          <w:tab w:val="left" w:pos="9781"/>
        </w:tabs>
        <w:ind w:right="49" w:firstLine="851"/>
        <w:jc w:val="both"/>
        <w:rPr>
          <w:bCs/>
          <w:sz w:val="28"/>
          <w:szCs w:val="28"/>
        </w:rPr>
      </w:pPr>
      <w:r w:rsidRPr="00AB378E">
        <w:rPr>
          <w:bCs/>
          <w:sz w:val="28"/>
          <w:szCs w:val="28"/>
        </w:rPr>
        <w:t>Проект местного бюджета на оче</w:t>
      </w:r>
      <w:r w:rsidR="00915014">
        <w:rPr>
          <w:bCs/>
          <w:sz w:val="28"/>
          <w:szCs w:val="28"/>
        </w:rPr>
        <w:t xml:space="preserve">редной финансовый год вносится </w:t>
      </w:r>
      <w:r w:rsidRPr="00AB378E">
        <w:rPr>
          <w:bCs/>
          <w:sz w:val="28"/>
          <w:szCs w:val="28"/>
        </w:rPr>
        <w:t xml:space="preserve">администрацией на рассмотрение Совета в срок, установленный положением о бюджетном процессе в поселении. </w:t>
      </w:r>
    </w:p>
    <w:p w:rsidR="009917B8" w:rsidRPr="006C61C3" w:rsidRDefault="009917B8" w:rsidP="0081350A">
      <w:pPr>
        <w:tabs>
          <w:tab w:val="left" w:pos="9781"/>
        </w:tabs>
        <w:ind w:right="49" w:firstLine="851"/>
        <w:jc w:val="both"/>
        <w:rPr>
          <w:bCs/>
          <w:sz w:val="28"/>
          <w:szCs w:val="28"/>
        </w:rPr>
      </w:pPr>
      <w:r w:rsidRPr="00AB378E">
        <w:rPr>
          <w:bCs/>
          <w:sz w:val="28"/>
          <w:szCs w:val="28"/>
        </w:rPr>
        <w:t xml:space="preserve">Одновременно с проектом местного бюджета в Совет представляются документы и материалы, предусмотренные Бюджетным кодексом Российской </w:t>
      </w:r>
      <w:r w:rsidRPr="006C61C3">
        <w:rPr>
          <w:bCs/>
          <w:sz w:val="28"/>
          <w:szCs w:val="28"/>
        </w:rPr>
        <w:t xml:space="preserve">Федерации и положением о бюджетном процессе в поселении. </w:t>
      </w:r>
    </w:p>
    <w:p w:rsidR="002D1102" w:rsidRPr="00D57FE5" w:rsidRDefault="00D57FE5" w:rsidP="00D57FE5">
      <w:pPr>
        <w:tabs>
          <w:tab w:val="left" w:pos="9781"/>
        </w:tabs>
        <w:ind w:right="49"/>
        <w:jc w:val="both"/>
        <w:rPr>
          <w:bCs/>
          <w:strike/>
          <w:sz w:val="28"/>
          <w:szCs w:val="28"/>
        </w:rPr>
      </w:pPr>
      <w:r w:rsidRPr="00D57FE5">
        <w:rPr>
          <w:bCs/>
          <w:sz w:val="28"/>
          <w:szCs w:val="28"/>
        </w:rPr>
        <w:t xml:space="preserve">         </w:t>
      </w:r>
      <w:r w:rsidR="002D1102" w:rsidRPr="00D57FE5">
        <w:rPr>
          <w:bCs/>
          <w:sz w:val="28"/>
          <w:szCs w:val="28"/>
        </w:rPr>
        <w:t>4. Проект местного бюджета выносится на публичные слушания. Результаты публичных слушаний подлежат опубликованию.</w:t>
      </w:r>
    </w:p>
    <w:p w:rsidR="009917B8" w:rsidRPr="00D57FE5" w:rsidRDefault="009917B8" w:rsidP="0081350A">
      <w:pPr>
        <w:pStyle w:val="210"/>
        <w:ind w:firstLine="851"/>
        <w:jc w:val="both"/>
        <w:rPr>
          <w:bCs/>
          <w:szCs w:val="28"/>
        </w:rPr>
      </w:pPr>
      <w:r w:rsidRPr="00D57FE5">
        <w:rPr>
          <w:bCs/>
          <w:szCs w:val="28"/>
        </w:rPr>
        <w:t>После рассмотрения на публичных слушаниях проект местного бюджета рассматривается Советом.</w:t>
      </w:r>
    </w:p>
    <w:p w:rsidR="009917B8" w:rsidRDefault="009917B8" w:rsidP="0081350A">
      <w:pPr>
        <w:pStyle w:val="ConsNonformat"/>
        <w:ind w:firstLine="851"/>
        <w:jc w:val="both"/>
        <w:rPr>
          <w:rFonts w:ascii="Times New Roman" w:hAnsi="Times New Roman"/>
          <w:sz w:val="28"/>
        </w:rPr>
      </w:pPr>
    </w:p>
    <w:p w:rsidR="009917B8" w:rsidRDefault="009917B8" w:rsidP="0081350A">
      <w:pPr>
        <w:ind w:firstLine="851"/>
        <w:jc w:val="both"/>
        <w:rPr>
          <w:b/>
          <w:sz w:val="28"/>
        </w:rPr>
      </w:pPr>
      <w:r>
        <w:rPr>
          <w:b/>
          <w:sz w:val="28"/>
        </w:rPr>
        <w:t>Статья 75. Муниципальные внутренние заимствования, муниципальные гарантии</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1. Муниципальные внутренние заимствования осуществляются в целях финансирования дефицита местного бюджета, а также для погашения долговых обязательств.</w:t>
      </w:r>
    </w:p>
    <w:p w:rsidR="009917B8" w:rsidRPr="008A6D0D" w:rsidRDefault="009917B8" w:rsidP="0081350A">
      <w:pPr>
        <w:pStyle w:val="WW-2"/>
      </w:pPr>
      <w:r w:rsidRPr="008A6D0D">
        <w:t xml:space="preserve">2. От имени поселения право осуществления муниципальных внутренних заимствований принадлежит администрации. </w:t>
      </w:r>
    </w:p>
    <w:p w:rsidR="006C0C30" w:rsidRPr="008A6D0D" w:rsidRDefault="006C0C30" w:rsidP="006C0C30">
      <w:pPr>
        <w:suppressAutoHyphens w:val="0"/>
        <w:autoSpaceDE w:val="0"/>
        <w:autoSpaceDN w:val="0"/>
        <w:adjustRightInd w:val="0"/>
        <w:ind w:firstLine="851"/>
        <w:jc w:val="both"/>
        <w:rPr>
          <w:sz w:val="28"/>
          <w:szCs w:val="28"/>
        </w:rPr>
      </w:pPr>
      <w:r w:rsidRPr="008A6D0D">
        <w:rPr>
          <w:sz w:val="28"/>
          <w:szCs w:val="28"/>
        </w:rPr>
        <w:t xml:space="preserve">3. </w:t>
      </w:r>
      <w:r w:rsidRPr="008A6D0D">
        <w:rPr>
          <w:rFonts w:eastAsia="Times New Roman"/>
          <w:kern w:val="0"/>
          <w:sz w:val="28"/>
          <w:szCs w:val="28"/>
          <w:lang w:eastAsia="ru-RU"/>
        </w:rPr>
        <w:t>Программа муниципальных заимствований является приложением к решению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4. Предельные объемы выпуска муниципальных ценных бумаг по номинальной стоимости устанавливаются Советом поселения в соответствии с верхним пределом муниципального долга, установленным решением о местном бюджете.</w:t>
      </w:r>
    </w:p>
    <w:p w:rsidR="006C0C30" w:rsidRPr="008A6D0D" w:rsidRDefault="006C0C30" w:rsidP="006C0C30">
      <w:pPr>
        <w:suppressAutoHyphens w:val="0"/>
        <w:autoSpaceDE w:val="0"/>
        <w:autoSpaceDN w:val="0"/>
        <w:adjustRightInd w:val="0"/>
        <w:ind w:firstLine="851"/>
        <w:jc w:val="both"/>
        <w:rPr>
          <w:rFonts w:eastAsia="Times New Roman"/>
          <w:kern w:val="0"/>
          <w:sz w:val="28"/>
          <w:szCs w:val="28"/>
          <w:lang w:eastAsia="ru-RU"/>
        </w:rPr>
      </w:pPr>
      <w:r w:rsidRPr="008A6D0D">
        <w:rPr>
          <w:rFonts w:eastAsia="Times New Roman"/>
          <w:kern w:val="0"/>
          <w:sz w:val="28"/>
          <w:szCs w:val="28"/>
          <w:lang w:eastAsia="ru-RU"/>
        </w:rPr>
        <w:t>Процедура эмиссии муниципальных ценных бумаг регулируется федеральным законом об особенностях эмиссии и обращения государственных и муниципальных ценных бумаг.</w:t>
      </w:r>
    </w:p>
    <w:p w:rsidR="009917B8" w:rsidRPr="008A6D0D" w:rsidRDefault="009917B8" w:rsidP="0081350A">
      <w:pPr>
        <w:pStyle w:val="WW-2"/>
      </w:pPr>
      <w:r w:rsidRPr="008A6D0D">
        <w:t xml:space="preserve">5. Муниципальные гарантии могут предоставляться муниципальным образованиям и юридическим лицам для обеспечения исполнения как уже возникших обязательств, так и обязательств, которые могут возникнуть в будущем. </w:t>
      </w:r>
    </w:p>
    <w:p w:rsidR="009917B8" w:rsidRPr="008A6D0D" w:rsidRDefault="009917B8" w:rsidP="0081350A">
      <w:pPr>
        <w:pStyle w:val="WW-2"/>
      </w:pPr>
      <w:r w:rsidRPr="008A6D0D">
        <w:t xml:space="preserve">Гарантии предоставляются на основании решения Совета </w:t>
      </w:r>
      <w:r w:rsidR="002E738D" w:rsidRPr="008A6D0D">
        <w:t xml:space="preserve">о бюджете </w:t>
      </w:r>
      <w:r w:rsidRPr="008A6D0D">
        <w:t>поселения на очередной финансовый год</w:t>
      </w:r>
      <w:r w:rsidR="008151D8">
        <w:t xml:space="preserve"> </w:t>
      </w:r>
      <w:r w:rsidRPr="008A6D0D">
        <w:t>решений администрации поселения, а также договора о предоставлении муниципальной гарантии.</w:t>
      </w:r>
    </w:p>
    <w:p w:rsidR="009917B8" w:rsidRPr="008A6D0D" w:rsidRDefault="009917B8" w:rsidP="0081350A">
      <w:pPr>
        <w:pStyle w:val="WW-2"/>
      </w:pPr>
      <w:r w:rsidRPr="008A6D0D">
        <w:t>В договоре о предоставлении муниципальной гарантии должно быть указано обязательство, которое ею обеспечивается.</w:t>
      </w:r>
    </w:p>
    <w:p w:rsidR="00733EC3" w:rsidRPr="008A6D0D" w:rsidRDefault="008E1BC1" w:rsidP="001E5444">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6.</w:t>
      </w:r>
      <w:r w:rsidR="00733EC3" w:rsidRPr="008A6D0D">
        <w:rPr>
          <w:rFonts w:eastAsiaTheme="minorHAnsi"/>
          <w:kern w:val="0"/>
          <w:sz w:val="28"/>
          <w:szCs w:val="28"/>
        </w:rPr>
        <w:t xml:space="preserve"> Программа муниципальных гарантий представляет собой перечень предоставляемых муниципальных гарантий </w:t>
      </w:r>
      <w:r w:rsidRPr="008A6D0D">
        <w:rPr>
          <w:rFonts w:eastAsiaTheme="minorHAnsi"/>
          <w:kern w:val="0"/>
          <w:sz w:val="28"/>
          <w:szCs w:val="28"/>
        </w:rPr>
        <w:t>на очередной финансовый год.</w:t>
      </w:r>
    </w:p>
    <w:p w:rsidR="001E5444" w:rsidRPr="008A6D0D" w:rsidRDefault="00733EC3" w:rsidP="00BD0B0E">
      <w:pPr>
        <w:widowControl/>
        <w:suppressAutoHyphens w:val="0"/>
        <w:autoSpaceDE w:val="0"/>
        <w:autoSpaceDN w:val="0"/>
        <w:adjustRightInd w:val="0"/>
        <w:ind w:firstLine="851"/>
        <w:jc w:val="both"/>
        <w:rPr>
          <w:rFonts w:eastAsiaTheme="minorHAnsi"/>
          <w:kern w:val="0"/>
          <w:sz w:val="28"/>
          <w:szCs w:val="28"/>
        </w:rPr>
      </w:pPr>
      <w:r w:rsidRPr="008A6D0D">
        <w:rPr>
          <w:rFonts w:eastAsiaTheme="minorHAnsi"/>
          <w:kern w:val="0"/>
          <w:sz w:val="28"/>
          <w:szCs w:val="28"/>
        </w:rPr>
        <w:t xml:space="preserve">В программе муниципальных гарантий должно быть отдельно предусмотрено каждое направление (цель) гарантирования с указанием категорий и (или) наименований принципалов, </w:t>
      </w:r>
      <w:proofErr w:type="gramStart"/>
      <w:r w:rsidR="00AC1A78" w:rsidRPr="008A6D0D">
        <w:rPr>
          <w:rFonts w:eastAsiaTheme="minorHAnsi"/>
          <w:kern w:val="0"/>
          <w:sz w:val="28"/>
          <w:szCs w:val="28"/>
        </w:rPr>
        <w:t>объем</w:t>
      </w:r>
      <w:proofErr w:type="gramEnd"/>
      <w:r w:rsidRPr="008A6D0D">
        <w:rPr>
          <w:rFonts w:eastAsiaTheme="minorHAnsi"/>
          <w:kern w:val="0"/>
          <w:sz w:val="28"/>
          <w:szCs w:val="28"/>
        </w:rPr>
        <w:t xml:space="preserve"> которого превышает</w:t>
      </w:r>
      <w:r w:rsidR="001E5444" w:rsidRPr="008A6D0D">
        <w:rPr>
          <w:rFonts w:eastAsiaTheme="minorHAnsi"/>
          <w:kern w:val="0"/>
          <w:sz w:val="28"/>
          <w:szCs w:val="28"/>
        </w:rPr>
        <w:t xml:space="preserve"> </w:t>
      </w:r>
      <w:r w:rsidRPr="008A6D0D">
        <w:rPr>
          <w:rFonts w:eastAsiaTheme="minorHAnsi"/>
          <w:kern w:val="0"/>
          <w:sz w:val="28"/>
          <w:szCs w:val="28"/>
        </w:rPr>
        <w:t>100 тысяч рублей</w:t>
      </w:r>
      <w:r w:rsidR="001E5444" w:rsidRPr="008A6D0D">
        <w:rPr>
          <w:rFonts w:eastAsiaTheme="minorHAnsi"/>
          <w:kern w:val="0"/>
          <w:sz w:val="28"/>
          <w:szCs w:val="28"/>
        </w:rPr>
        <w:t>.</w:t>
      </w:r>
    </w:p>
    <w:p w:rsidR="00733EC3" w:rsidRPr="008A6D0D" w:rsidRDefault="00733EC3" w:rsidP="00BD0B0E">
      <w:pPr>
        <w:widowControl/>
        <w:suppressAutoHyphens w:val="0"/>
        <w:autoSpaceDE w:val="0"/>
        <w:autoSpaceDN w:val="0"/>
        <w:adjustRightInd w:val="0"/>
        <w:ind w:firstLine="851"/>
        <w:jc w:val="both"/>
      </w:pPr>
      <w:r w:rsidRPr="008A6D0D">
        <w:rPr>
          <w:rFonts w:eastAsiaTheme="minorHAnsi"/>
          <w:kern w:val="0"/>
          <w:sz w:val="28"/>
          <w:szCs w:val="28"/>
        </w:rPr>
        <w:lastRenderedPageBreak/>
        <w:t>Программа муниципальных гарантий является приложением к</w:t>
      </w:r>
      <w:r w:rsidR="00AC1A78" w:rsidRPr="008A6D0D">
        <w:rPr>
          <w:rFonts w:eastAsiaTheme="minorHAnsi"/>
          <w:kern w:val="0"/>
          <w:sz w:val="28"/>
          <w:szCs w:val="28"/>
        </w:rPr>
        <w:t xml:space="preserve"> р</w:t>
      </w:r>
      <w:r w:rsidRPr="008A6D0D">
        <w:rPr>
          <w:rFonts w:eastAsiaTheme="minorHAnsi"/>
          <w:kern w:val="0"/>
          <w:sz w:val="28"/>
          <w:szCs w:val="28"/>
        </w:rPr>
        <w:t>ешению о бюджете.</w:t>
      </w:r>
    </w:p>
    <w:p w:rsidR="009917B8" w:rsidRPr="008A6D0D" w:rsidRDefault="009917B8" w:rsidP="0081350A">
      <w:pPr>
        <w:pStyle w:val="WW-2"/>
      </w:pPr>
      <w:r w:rsidRPr="008A6D0D">
        <w:t>7. От имени поселения право выдачи муниципальных гарантий принадлежит администрации.</w:t>
      </w:r>
    </w:p>
    <w:p w:rsidR="009917B8" w:rsidRPr="008A6D0D" w:rsidRDefault="009917B8" w:rsidP="0081350A">
      <w:pPr>
        <w:pStyle w:val="WW-2"/>
      </w:pPr>
      <w:r w:rsidRPr="008A6D0D">
        <w:t xml:space="preserve">8. В случае предоставления муниципальной гарантии </w:t>
      </w:r>
      <w:r w:rsidR="00F701AF" w:rsidRPr="008A6D0D">
        <w:t xml:space="preserve">финансовый орган поселения обязан </w:t>
      </w:r>
      <w:r w:rsidRPr="008A6D0D">
        <w:t>провести проверку финансового состояния получателя указанной гарантии.</w:t>
      </w:r>
    </w:p>
    <w:p w:rsidR="009917B8" w:rsidRDefault="009917B8" w:rsidP="0081350A">
      <w:pPr>
        <w:pStyle w:val="WW-2"/>
      </w:pPr>
      <w:r>
        <w:t>Финансовый орган ведет учет выданных муниципальных гарантий, исполнения получателями указанных гарантий своих обязательств, обеспеченных указанными гарантиями, а также учет осуществления платежей по выданным гарантиям.</w:t>
      </w:r>
    </w:p>
    <w:p w:rsidR="009917B8" w:rsidRPr="00DE1717" w:rsidRDefault="009917B8" w:rsidP="0081350A">
      <w:pPr>
        <w:ind w:firstLine="851"/>
        <w:jc w:val="both"/>
        <w:rPr>
          <w:rFonts w:eastAsia="Times New Roman"/>
          <w:sz w:val="28"/>
        </w:rPr>
      </w:pPr>
    </w:p>
    <w:p w:rsidR="009917B8" w:rsidRPr="00A50D29" w:rsidRDefault="009917B8" w:rsidP="0081350A">
      <w:pPr>
        <w:ind w:firstLine="851"/>
        <w:jc w:val="both"/>
        <w:rPr>
          <w:rFonts w:eastAsia="Times New Roman"/>
          <w:b/>
          <w:sz w:val="28"/>
        </w:rPr>
      </w:pPr>
      <w:r w:rsidRPr="00A50D29">
        <w:rPr>
          <w:rFonts w:eastAsia="Times New Roman"/>
          <w:b/>
          <w:sz w:val="28"/>
        </w:rPr>
        <w:t>Статья 76</w:t>
      </w:r>
      <w:r w:rsidRPr="00A50D29">
        <w:rPr>
          <w:rFonts w:eastAsia="Times New Roman"/>
          <w:sz w:val="28"/>
        </w:rPr>
        <w:t xml:space="preserve">. </w:t>
      </w:r>
      <w:r w:rsidRPr="00A50D29">
        <w:rPr>
          <w:rFonts w:eastAsia="Times New Roman"/>
          <w:b/>
          <w:sz w:val="28"/>
        </w:rPr>
        <w:t>Исполнение местного бюджета</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1. Исполнение местного бюджета</w:t>
      </w:r>
      <w:r w:rsidRPr="00A50D29">
        <w:rPr>
          <w:rFonts w:eastAsia="Times New Roman"/>
          <w:b/>
          <w:sz w:val="28"/>
        </w:rPr>
        <w:t xml:space="preserve"> </w:t>
      </w:r>
      <w:r w:rsidRPr="00A50D29">
        <w:rPr>
          <w:rFonts w:eastAsia="Times New Roman"/>
          <w:sz w:val="28"/>
        </w:rPr>
        <w:t>производится в соответствии с Бюджетным кодексом Российской Федерации и</w:t>
      </w:r>
      <w:r w:rsidRPr="00A50D29">
        <w:rPr>
          <w:rFonts w:eastAsia="Times New Roman"/>
          <w:b/>
          <w:sz w:val="28"/>
        </w:rPr>
        <w:t xml:space="preserve"> </w:t>
      </w:r>
      <w:r w:rsidRPr="00A50D29">
        <w:rPr>
          <w:rFonts w:eastAsia="Times New Roman"/>
          <w:sz w:val="28"/>
        </w:rPr>
        <w:t xml:space="preserve">обеспечивается администрацией. </w:t>
      </w:r>
    </w:p>
    <w:p w:rsidR="009917B8" w:rsidRPr="00A50D29" w:rsidRDefault="009917B8" w:rsidP="0081350A">
      <w:pPr>
        <w:pStyle w:val="ad"/>
        <w:spacing w:after="0" w:line="100" w:lineRule="atLeast"/>
        <w:ind w:firstLine="851"/>
        <w:jc w:val="both"/>
        <w:rPr>
          <w:rFonts w:eastAsia="Times New Roman"/>
          <w:sz w:val="28"/>
        </w:rPr>
      </w:pPr>
      <w:r w:rsidRPr="00A50D29">
        <w:rPr>
          <w:rFonts w:eastAsia="Times New Roman"/>
          <w:sz w:val="28"/>
        </w:rPr>
        <w:t xml:space="preserve">2. Организация исполнения местного бюджета возлагается на финансовый орган и </w:t>
      </w:r>
      <w:r w:rsidR="00EB73A2" w:rsidRPr="00A50D29">
        <w:rPr>
          <w:sz w:val="28"/>
          <w:szCs w:val="28"/>
        </w:rPr>
        <w:t xml:space="preserve">организуется </w:t>
      </w:r>
      <w:r w:rsidRPr="00A50D29">
        <w:rPr>
          <w:rFonts w:eastAsia="Times New Roman"/>
          <w:sz w:val="28"/>
        </w:rPr>
        <w:t xml:space="preserve">им на основе </w:t>
      </w:r>
      <w:r w:rsidR="0001590E" w:rsidRPr="00A50D29">
        <w:rPr>
          <w:rFonts w:eastAsia="Times New Roman"/>
          <w:sz w:val="28"/>
          <w:szCs w:val="28"/>
        </w:rPr>
        <w:t>сводной</w:t>
      </w:r>
      <w:r w:rsidR="0001590E" w:rsidRPr="00A50D29">
        <w:rPr>
          <w:rFonts w:eastAsia="Times New Roman"/>
          <w:b/>
        </w:rPr>
        <w:t xml:space="preserve"> </w:t>
      </w:r>
      <w:r w:rsidRPr="00A50D29">
        <w:rPr>
          <w:rFonts w:eastAsia="Times New Roman"/>
          <w:sz w:val="28"/>
        </w:rPr>
        <w:t>бюджетной росписи</w:t>
      </w:r>
      <w:r w:rsidR="00EB73A2" w:rsidRPr="00A50D29">
        <w:rPr>
          <w:sz w:val="28"/>
          <w:szCs w:val="28"/>
        </w:rPr>
        <w:t xml:space="preserve"> и кассового плана</w:t>
      </w:r>
      <w:r w:rsidRPr="00A50D29">
        <w:rPr>
          <w:rFonts w:eastAsia="Times New Roman"/>
          <w:sz w:val="28"/>
        </w:rPr>
        <w:t xml:space="preserve">. </w:t>
      </w:r>
    </w:p>
    <w:p w:rsidR="009917B8" w:rsidRPr="00DE1717" w:rsidRDefault="009917B8" w:rsidP="0081350A">
      <w:pPr>
        <w:ind w:firstLine="851"/>
        <w:jc w:val="both"/>
        <w:rPr>
          <w:rFonts w:eastAsia="Times New Roman"/>
          <w:sz w:val="28"/>
        </w:rPr>
      </w:pPr>
      <w:r w:rsidRPr="00A50D29">
        <w:rPr>
          <w:rFonts w:eastAsia="Times New Roman"/>
          <w:sz w:val="28"/>
        </w:rPr>
        <w:t>3. Кассовое обслуживание исполнения местного бюджета осуществляется в порядке, установленном Бюджетным кодексом Российской Федерации.</w:t>
      </w:r>
    </w:p>
    <w:p w:rsidR="009917B8" w:rsidRDefault="009917B8" w:rsidP="0081350A">
      <w:pPr>
        <w:ind w:firstLine="851"/>
        <w:jc w:val="both"/>
        <w:rPr>
          <w:rFonts w:eastAsia="Times New Roman"/>
          <w:sz w:val="28"/>
        </w:rPr>
      </w:pPr>
    </w:p>
    <w:p w:rsidR="009917B8" w:rsidRPr="00C71751" w:rsidRDefault="009917B8" w:rsidP="0081350A">
      <w:pPr>
        <w:ind w:firstLine="851"/>
        <w:jc w:val="both"/>
        <w:rPr>
          <w:rFonts w:eastAsia="Times New Roman"/>
          <w:b/>
          <w:sz w:val="28"/>
        </w:rPr>
      </w:pPr>
      <w:r w:rsidRPr="00C71751">
        <w:rPr>
          <w:rFonts w:eastAsia="Times New Roman"/>
          <w:b/>
          <w:sz w:val="28"/>
        </w:rPr>
        <w:t>Статья 77.</w:t>
      </w:r>
      <w:r w:rsidRPr="00C71751">
        <w:rPr>
          <w:rFonts w:eastAsia="Times New Roman"/>
          <w:sz w:val="28"/>
        </w:rPr>
        <w:t xml:space="preserve"> </w:t>
      </w:r>
      <w:r w:rsidRPr="00C71751">
        <w:rPr>
          <w:rFonts w:eastAsia="Times New Roman"/>
          <w:b/>
          <w:sz w:val="28"/>
        </w:rPr>
        <w:t>Осуществление финансового контроля</w:t>
      </w:r>
    </w:p>
    <w:p w:rsidR="008D20A1" w:rsidRPr="00D57FE5" w:rsidRDefault="008D20A1" w:rsidP="008D20A1">
      <w:pPr>
        <w:widowControl/>
        <w:suppressAutoHyphens w:val="0"/>
        <w:autoSpaceDE w:val="0"/>
        <w:autoSpaceDN w:val="0"/>
        <w:adjustRightInd w:val="0"/>
        <w:ind w:firstLine="851"/>
        <w:jc w:val="both"/>
        <w:rPr>
          <w:rFonts w:eastAsiaTheme="minorHAnsi"/>
          <w:kern w:val="0"/>
          <w:sz w:val="28"/>
          <w:szCs w:val="28"/>
        </w:rPr>
      </w:pPr>
      <w:r w:rsidRPr="00D57FE5">
        <w:rPr>
          <w:rFonts w:eastAsiaTheme="minorHAnsi"/>
          <w:kern w:val="0"/>
          <w:sz w:val="28"/>
          <w:szCs w:val="28"/>
        </w:rPr>
        <w:t>1. Муниципальный финансовый контроль осуществляется в целях обеспечения соблюдения бюджетного законодательства Российской Федерации и иных нормативных правовых актов, регулирующих бюджетные правоотношения.</w:t>
      </w:r>
    </w:p>
    <w:p w:rsidR="00587D6D" w:rsidRPr="00D57FE5" w:rsidRDefault="00587D6D" w:rsidP="00587D6D">
      <w:pPr>
        <w:widowControl/>
        <w:suppressAutoHyphens w:val="0"/>
        <w:autoSpaceDE w:val="0"/>
        <w:autoSpaceDN w:val="0"/>
        <w:adjustRightInd w:val="0"/>
        <w:ind w:firstLine="851"/>
        <w:jc w:val="both"/>
        <w:rPr>
          <w:rFonts w:eastAsiaTheme="minorHAnsi"/>
          <w:bCs/>
          <w:kern w:val="0"/>
          <w:sz w:val="28"/>
          <w:szCs w:val="28"/>
        </w:rPr>
      </w:pPr>
      <w:r w:rsidRPr="00D57FE5">
        <w:rPr>
          <w:rFonts w:eastAsiaTheme="minorHAnsi"/>
          <w:bCs/>
          <w:kern w:val="0"/>
          <w:sz w:val="28"/>
          <w:szCs w:val="28"/>
        </w:rPr>
        <w:t xml:space="preserve">Муниципальный финансовый контроль подразделяется </w:t>
      </w:r>
      <w:proofErr w:type="gramStart"/>
      <w:r w:rsidRPr="00D57FE5">
        <w:rPr>
          <w:rFonts w:eastAsiaTheme="minorHAnsi"/>
          <w:bCs/>
          <w:kern w:val="0"/>
          <w:sz w:val="28"/>
          <w:szCs w:val="28"/>
        </w:rPr>
        <w:t>на</w:t>
      </w:r>
      <w:proofErr w:type="gramEnd"/>
      <w:r w:rsidRPr="00D57FE5">
        <w:rPr>
          <w:rFonts w:eastAsiaTheme="minorHAnsi"/>
          <w:bCs/>
          <w:kern w:val="0"/>
          <w:sz w:val="28"/>
          <w:szCs w:val="28"/>
        </w:rPr>
        <w:t xml:space="preserve"> внешний и внутренний, предварительный и последующий</w:t>
      </w:r>
      <w:r w:rsidR="00F43CEC" w:rsidRPr="00D57FE5">
        <w:rPr>
          <w:rFonts w:eastAsiaTheme="minorHAnsi"/>
          <w:bCs/>
          <w:kern w:val="0"/>
          <w:sz w:val="28"/>
          <w:szCs w:val="28"/>
        </w:rPr>
        <w:t>.</w:t>
      </w:r>
    </w:p>
    <w:p w:rsidR="00F43CEC" w:rsidRPr="00D57FE5" w:rsidRDefault="00F43CEC" w:rsidP="00B3686A">
      <w:pPr>
        <w:widowControl/>
        <w:suppressAutoHyphens w:val="0"/>
        <w:autoSpaceDE w:val="0"/>
        <w:autoSpaceDN w:val="0"/>
        <w:adjustRightInd w:val="0"/>
        <w:ind w:firstLine="851"/>
        <w:jc w:val="both"/>
        <w:rPr>
          <w:rFonts w:eastAsiaTheme="minorHAnsi"/>
          <w:bCs/>
          <w:kern w:val="0"/>
          <w:sz w:val="28"/>
          <w:szCs w:val="28"/>
        </w:rPr>
      </w:pPr>
      <w:r w:rsidRPr="00D57FE5">
        <w:rPr>
          <w:rFonts w:eastAsiaTheme="minorHAnsi"/>
          <w:bCs/>
          <w:kern w:val="0"/>
          <w:sz w:val="28"/>
          <w:szCs w:val="28"/>
        </w:rPr>
        <w:t>2. Предварительный контроль осуществляется в целях предупреждения и пресечения бюджетных нарушений в процессе исполнения местного бюджет</w:t>
      </w:r>
      <w:r w:rsidR="002820A2" w:rsidRPr="00D57FE5">
        <w:rPr>
          <w:rFonts w:eastAsia="Calibri"/>
          <w:bCs/>
          <w:kern w:val="0"/>
          <w:sz w:val="28"/>
          <w:szCs w:val="28"/>
        </w:rPr>
        <w:t>а</w:t>
      </w:r>
      <w:r w:rsidRPr="00D57FE5">
        <w:rPr>
          <w:rFonts w:eastAsiaTheme="minorHAnsi"/>
          <w:bCs/>
          <w:kern w:val="0"/>
          <w:sz w:val="28"/>
          <w:szCs w:val="28"/>
        </w:rPr>
        <w:t>.</w:t>
      </w:r>
    </w:p>
    <w:p w:rsidR="00F43CEC" w:rsidRPr="00D57FE5" w:rsidRDefault="00F43CEC" w:rsidP="00B3686A">
      <w:pPr>
        <w:widowControl/>
        <w:suppressAutoHyphens w:val="0"/>
        <w:autoSpaceDE w:val="0"/>
        <w:autoSpaceDN w:val="0"/>
        <w:adjustRightInd w:val="0"/>
        <w:ind w:firstLine="851"/>
        <w:jc w:val="both"/>
        <w:rPr>
          <w:rFonts w:eastAsiaTheme="minorHAnsi"/>
          <w:bCs/>
          <w:kern w:val="0"/>
          <w:sz w:val="28"/>
          <w:szCs w:val="28"/>
        </w:rPr>
      </w:pPr>
      <w:r w:rsidRPr="00D57FE5">
        <w:rPr>
          <w:rFonts w:eastAsiaTheme="minorHAnsi"/>
          <w:bCs/>
          <w:kern w:val="0"/>
          <w:sz w:val="28"/>
          <w:szCs w:val="28"/>
        </w:rPr>
        <w:t>Последующий контроль осуществляется по результатам исполнения местного бюджета в целях установления законности его исполнения, достоверности учета и отчетности.</w:t>
      </w:r>
    </w:p>
    <w:p w:rsidR="008A1815" w:rsidRPr="00C71751" w:rsidRDefault="00F1251A" w:rsidP="0081350A">
      <w:pPr>
        <w:ind w:firstLine="851"/>
        <w:jc w:val="both"/>
        <w:rPr>
          <w:bCs/>
          <w:sz w:val="28"/>
          <w:szCs w:val="28"/>
        </w:rPr>
      </w:pPr>
      <w:r w:rsidRPr="00D57FE5">
        <w:rPr>
          <w:bCs/>
          <w:sz w:val="28"/>
          <w:szCs w:val="28"/>
        </w:rPr>
        <w:t>3</w:t>
      </w:r>
      <w:r w:rsidR="008A1815" w:rsidRPr="00D57FE5">
        <w:rPr>
          <w:b/>
          <w:bCs/>
          <w:sz w:val="28"/>
          <w:szCs w:val="28"/>
        </w:rPr>
        <w:t>.</w:t>
      </w:r>
      <w:r w:rsidR="008A1815" w:rsidRPr="00C71751">
        <w:rPr>
          <w:bCs/>
          <w:sz w:val="28"/>
          <w:szCs w:val="28"/>
        </w:rPr>
        <w:t xml:space="preserve"> </w:t>
      </w:r>
      <w:proofErr w:type="gramStart"/>
      <w:r w:rsidR="009A1534" w:rsidRPr="00C71751">
        <w:rPr>
          <w:bCs/>
          <w:sz w:val="28"/>
          <w:szCs w:val="28"/>
        </w:rPr>
        <w:t>Контрольно-счетная палата мун</w:t>
      </w:r>
      <w:r w:rsidR="00D57FE5">
        <w:rPr>
          <w:bCs/>
          <w:sz w:val="28"/>
          <w:szCs w:val="28"/>
        </w:rPr>
        <w:t xml:space="preserve">иципального образования </w:t>
      </w:r>
      <w:r w:rsidR="009A1534" w:rsidRPr="00C71751">
        <w:rPr>
          <w:bCs/>
          <w:sz w:val="28"/>
          <w:szCs w:val="28"/>
        </w:rPr>
        <w:t>район  осуществляет п</w:t>
      </w:r>
      <w:r w:rsidR="00180E3D" w:rsidRPr="00C71751">
        <w:rPr>
          <w:bCs/>
          <w:sz w:val="28"/>
          <w:szCs w:val="28"/>
        </w:rPr>
        <w:t xml:space="preserve">олномочия контрольно-счетного органа поселения по осуществлению внешнего муниципального финансового контроля на основании соглашения о передаче данных полномочий, заключенного </w:t>
      </w:r>
      <w:r w:rsidR="008A1815" w:rsidRPr="00C71751">
        <w:rPr>
          <w:bCs/>
          <w:sz w:val="28"/>
          <w:szCs w:val="28"/>
        </w:rPr>
        <w:t>Совет</w:t>
      </w:r>
      <w:r w:rsidR="00180E3D" w:rsidRPr="00C71751">
        <w:rPr>
          <w:bCs/>
          <w:sz w:val="28"/>
          <w:szCs w:val="28"/>
        </w:rPr>
        <w:t>ом</w:t>
      </w:r>
      <w:r w:rsidR="008A1815" w:rsidRPr="00C71751">
        <w:rPr>
          <w:bCs/>
          <w:sz w:val="28"/>
          <w:szCs w:val="28"/>
        </w:rPr>
        <w:t xml:space="preserve"> поселения</w:t>
      </w:r>
      <w:r w:rsidR="001D7FA5" w:rsidRPr="00C71751">
        <w:rPr>
          <w:bCs/>
          <w:sz w:val="28"/>
          <w:szCs w:val="28"/>
        </w:rPr>
        <w:t xml:space="preserve"> </w:t>
      </w:r>
      <w:r w:rsidR="00180E3D" w:rsidRPr="00C71751">
        <w:rPr>
          <w:bCs/>
          <w:sz w:val="28"/>
          <w:szCs w:val="28"/>
        </w:rPr>
        <w:t xml:space="preserve">с Советом муниципального образования _______ район </w:t>
      </w:r>
      <w:r w:rsidR="001D7FA5" w:rsidRPr="00C71751">
        <w:rPr>
          <w:bCs/>
          <w:sz w:val="28"/>
          <w:szCs w:val="28"/>
        </w:rPr>
        <w:t>в целях реализации Федерального закона от 07.02.2011 № 6-ФЗ «Об общих принципах организации и деятельности контрольно-счетных органов субъектов Российской Федерации  и муниципальных образований</w:t>
      </w:r>
      <w:r w:rsidR="00180E3D" w:rsidRPr="00C71751">
        <w:rPr>
          <w:bCs/>
          <w:sz w:val="28"/>
          <w:szCs w:val="28"/>
        </w:rPr>
        <w:t>».</w:t>
      </w:r>
      <w:r w:rsidR="008A1815" w:rsidRPr="00C71751">
        <w:rPr>
          <w:bCs/>
          <w:sz w:val="28"/>
          <w:szCs w:val="28"/>
        </w:rPr>
        <w:t xml:space="preserve"> </w:t>
      </w:r>
      <w:proofErr w:type="gramEnd"/>
    </w:p>
    <w:p w:rsidR="006637AB" w:rsidRPr="00C71751" w:rsidRDefault="006637AB" w:rsidP="006637AB">
      <w:pPr>
        <w:tabs>
          <w:tab w:val="left" w:pos="0"/>
        </w:tabs>
        <w:ind w:firstLine="851"/>
        <w:jc w:val="both"/>
        <w:rPr>
          <w:sz w:val="28"/>
          <w:szCs w:val="28"/>
        </w:rPr>
      </w:pPr>
      <w:r w:rsidRPr="00C71751">
        <w:rPr>
          <w:sz w:val="28"/>
          <w:szCs w:val="28"/>
        </w:rPr>
        <w:lastRenderedPageBreak/>
        <w:t>К основным полномочиям контрольно – счетного органа поселения относятся: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1) </w:t>
      </w:r>
      <w:proofErr w:type="gramStart"/>
      <w:r w:rsidRPr="00C71751">
        <w:rPr>
          <w:sz w:val="28"/>
          <w:szCs w:val="28"/>
        </w:rPr>
        <w:t>контроль за</w:t>
      </w:r>
      <w:proofErr w:type="gramEnd"/>
      <w:r w:rsidRPr="00C71751">
        <w:rPr>
          <w:sz w:val="28"/>
          <w:szCs w:val="28"/>
        </w:rPr>
        <w:t xml:space="preserve"> исполнением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2) экспертиза проектов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3) внешняя проверка годового отчета об исполнении местного бюджета;</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4) организация и осуществление </w:t>
      </w:r>
      <w:proofErr w:type="gramStart"/>
      <w:r w:rsidRPr="00C71751">
        <w:rPr>
          <w:sz w:val="28"/>
          <w:szCs w:val="28"/>
        </w:rPr>
        <w:t>контроля за</w:t>
      </w:r>
      <w:proofErr w:type="gramEnd"/>
      <w:r w:rsidRPr="00C71751">
        <w:rPr>
          <w:sz w:val="28"/>
          <w:szCs w:val="28"/>
        </w:rPr>
        <w:t xml:space="preserve"> законностью, результативностью (эффективностью и экономностью) использования средств местного бюджета, а также средств, получаемых местным бюджетом из иных источников, предусмотренных </w:t>
      </w:r>
      <w:hyperlink r:id="rId12" w:history="1">
        <w:r w:rsidRPr="00C71751">
          <w:rPr>
            <w:rStyle w:val="afa"/>
            <w:color w:val="auto"/>
            <w:sz w:val="28"/>
            <w:szCs w:val="28"/>
            <w:u w:val="none"/>
          </w:rPr>
          <w:t>законодательством</w:t>
        </w:r>
      </w:hyperlink>
      <w:r w:rsidRPr="00C71751">
        <w:rPr>
          <w:sz w:val="28"/>
          <w:szCs w:val="28"/>
        </w:rPr>
        <w:t xml:space="preserve"> Российской Федерации;</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 xml:space="preserve">5) </w:t>
      </w:r>
      <w:proofErr w:type="gramStart"/>
      <w:r w:rsidRPr="00C71751">
        <w:rPr>
          <w:sz w:val="28"/>
          <w:szCs w:val="28"/>
        </w:rPr>
        <w:t>контроль за</w:t>
      </w:r>
      <w:proofErr w:type="gramEnd"/>
      <w:r w:rsidRPr="00C71751">
        <w:rPr>
          <w:sz w:val="28"/>
          <w:szCs w:val="28"/>
        </w:rPr>
        <w:t xml:space="preserve"> соблюдением установленного порядка управления и распоряжения имуществом, находящимся в муниципальной собственности, в том числе охраняемыми результатами интеллектуальной деятельности и средствами индивидуализации, принадлежащими поселению;</w:t>
      </w:r>
    </w:p>
    <w:p w:rsidR="006637AB" w:rsidRPr="00C71751" w:rsidRDefault="006637AB" w:rsidP="006637AB">
      <w:pPr>
        <w:autoSpaceDE w:val="0"/>
        <w:autoSpaceDN w:val="0"/>
        <w:adjustRightInd w:val="0"/>
        <w:ind w:firstLine="851"/>
        <w:jc w:val="both"/>
        <w:outlineLvl w:val="0"/>
        <w:rPr>
          <w:sz w:val="28"/>
          <w:szCs w:val="28"/>
        </w:rPr>
      </w:pPr>
      <w:proofErr w:type="gramStart"/>
      <w:r w:rsidRPr="00C71751">
        <w:rPr>
          <w:sz w:val="28"/>
          <w:szCs w:val="28"/>
        </w:rPr>
        <w:t>6) оценка эффективности предоставления налоговых и иных льгот и преимуществ, бюджетных кредитов за счет средств местного бюджета,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 совершаемым юридическими лицами и индивидуальными предпринимателями за счет средств местного бюджета и имущества, находящегося в собственности поселения;</w:t>
      </w:r>
      <w:proofErr w:type="gramEnd"/>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7) финансово-экономическая экспертиза проектов муниципальных правовых актов (включая обоснованность финансово-экономических обоснований) в части, касающейся расходных обязательств поселения, а также муниципальных программ;</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8) анализ бюджетного процесса в поселении и подготовка предложений, направленных на его совершенствование;</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9) подготовка информации о ходе исполнения местного бюджета, о результатах проведенных контрольных и экспертно-аналитических мероприятий и представление такой информации в Совет и главе поселения;</w:t>
      </w:r>
    </w:p>
    <w:p w:rsidR="006637AB" w:rsidRPr="00C71751" w:rsidRDefault="006637AB" w:rsidP="006637AB">
      <w:pPr>
        <w:autoSpaceDE w:val="0"/>
        <w:autoSpaceDN w:val="0"/>
        <w:adjustRightInd w:val="0"/>
        <w:ind w:firstLine="851"/>
        <w:jc w:val="both"/>
        <w:outlineLvl w:val="0"/>
        <w:rPr>
          <w:sz w:val="28"/>
          <w:szCs w:val="28"/>
        </w:rPr>
      </w:pPr>
      <w:r w:rsidRPr="00C71751">
        <w:rPr>
          <w:sz w:val="28"/>
          <w:szCs w:val="28"/>
        </w:rPr>
        <w:t>10) участие в пределах полномочий в мероприятиях, направленных на противодействие коррупции;</w:t>
      </w:r>
    </w:p>
    <w:p w:rsidR="006637AB" w:rsidRPr="00C71751" w:rsidRDefault="006637AB" w:rsidP="006637AB">
      <w:pPr>
        <w:autoSpaceDE w:val="0"/>
        <w:autoSpaceDN w:val="0"/>
        <w:adjustRightInd w:val="0"/>
        <w:ind w:firstLine="851"/>
        <w:jc w:val="both"/>
        <w:outlineLvl w:val="0"/>
        <w:rPr>
          <w:sz w:val="28"/>
          <w:szCs w:val="28"/>
          <w:u w:val="single"/>
        </w:rPr>
      </w:pPr>
      <w:r w:rsidRPr="00C71751">
        <w:rPr>
          <w:sz w:val="28"/>
          <w:szCs w:val="28"/>
        </w:rPr>
        <w:t>11) иные полномочия в сфере внешнего муниципального финансового контроля, установленные федеральными законами, уставом и решениями Совета.</w:t>
      </w:r>
    </w:p>
    <w:p w:rsidR="00D60455" w:rsidRPr="008A6D0D" w:rsidRDefault="00F1251A" w:rsidP="0081350A">
      <w:pPr>
        <w:ind w:firstLine="851"/>
        <w:jc w:val="both"/>
        <w:rPr>
          <w:bCs/>
          <w:sz w:val="28"/>
          <w:szCs w:val="28"/>
        </w:rPr>
      </w:pPr>
      <w:r w:rsidRPr="00DD282A">
        <w:rPr>
          <w:bCs/>
          <w:sz w:val="28"/>
          <w:szCs w:val="28"/>
        </w:rPr>
        <w:t>4</w:t>
      </w:r>
      <w:r w:rsidR="00D60455" w:rsidRPr="00DD282A">
        <w:rPr>
          <w:b/>
          <w:bCs/>
          <w:sz w:val="28"/>
          <w:szCs w:val="28"/>
        </w:rPr>
        <w:t>.</w:t>
      </w:r>
      <w:r w:rsidR="00D60455" w:rsidRPr="008A6D0D">
        <w:rPr>
          <w:bCs/>
          <w:sz w:val="28"/>
          <w:szCs w:val="28"/>
        </w:rPr>
        <w:t xml:space="preserve"> Совет осуществляет контроль в ходе рассмотрения отдельных вопросов исполнения местного бюджета на своих заседаниях, заседаниях комитетов, комиссий, рабочих групп Совета, в ходе проводимых Советом слушаний и в связи с депутатскими запросами.</w:t>
      </w:r>
    </w:p>
    <w:p w:rsidR="009917B8" w:rsidRPr="00C71751" w:rsidRDefault="00870606" w:rsidP="0081350A">
      <w:pPr>
        <w:ind w:firstLine="851"/>
        <w:jc w:val="both"/>
        <w:rPr>
          <w:bCs/>
          <w:sz w:val="28"/>
          <w:szCs w:val="28"/>
        </w:rPr>
      </w:pPr>
      <w:r w:rsidRPr="00C71751">
        <w:rPr>
          <w:bCs/>
          <w:sz w:val="28"/>
          <w:szCs w:val="28"/>
        </w:rPr>
        <w:t>5</w:t>
      </w:r>
      <w:r w:rsidR="009917B8" w:rsidRPr="00C71751">
        <w:rPr>
          <w:bCs/>
          <w:sz w:val="28"/>
          <w:szCs w:val="28"/>
        </w:rPr>
        <w:t xml:space="preserve">. Органы муниципального финансового контроля, созданные администрацией, осуществляют предварительный и последующий </w:t>
      </w:r>
      <w:proofErr w:type="gramStart"/>
      <w:r w:rsidR="009917B8" w:rsidRPr="00C71751">
        <w:rPr>
          <w:bCs/>
          <w:sz w:val="28"/>
          <w:szCs w:val="28"/>
        </w:rPr>
        <w:t>контроль за</w:t>
      </w:r>
      <w:proofErr w:type="gramEnd"/>
      <w:r w:rsidR="009917B8" w:rsidRPr="00C71751">
        <w:rPr>
          <w:bCs/>
          <w:sz w:val="28"/>
          <w:szCs w:val="28"/>
        </w:rPr>
        <w:t xml:space="preserve"> исполнением местного бюджета.</w:t>
      </w:r>
    </w:p>
    <w:p w:rsidR="00984171" w:rsidRPr="008A6D0D" w:rsidRDefault="00984171" w:rsidP="002C01BD">
      <w:pPr>
        <w:widowControl/>
        <w:suppressAutoHyphens w:val="0"/>
        <w:autoSpaceDE w:val="0"/>
        <w:autoSpaceDN w:val="0"/>
        <w:adjustRightInd w:val="0"/>
        <w:ind w:firstLine="851"/>
        <w:jc w:val="both"/>
        <w:rPr>
          <w:rFonts w:eastAsiaTheme="minorHAnsi"/>
          <w:bCs/>
          <w:kern w:val="0"/>
          <w:sz w:val="28"/>
          <w:szCs w:val="28"/>
        </w:rPr>
      </w:pPr>
      <w:r w:rsidRPr="008A6D0D">
        <w:rPr>
          <w:bCs/>
          <w:sz w:val="28"/>
        </w:rPr>
        <w:t>6. Финансовый орган поселения осуществляет финансовый контроль</w:t>
      </w:r>
      <w:r w:rsidRPr="008A6D0D">
        <w:rPr>
          <w:rFonts w:eastAsiaTheme="minorHAnsi"/>
          <w:bCs/>
          <w:kern w:val="0"/>
          <w:sz w:val="28"/>
          <w:szCs w:val="28"/>
        </w:rPr>
        <w:t xml:space="preserve"> за </w:t>
      </w:r>
      <w:proofErr w:type="spellStart"/>
      <w:r w:rsidRPr="008A6D0D">
        <w:rPr>
          <w:rFonts w:eastAsiaTheme="minorHAnsi"/>
          <w:bCs/>
          <w:kern w:val="0"/>
          <w:sz w:val="28"/>
          <w:szCs w:val="28"/>
        </w:rPr>
        <w:t>непревышением</w:t>
      </w:r>
      <w:proofErr w:type="spellEnd"/>
      <w:r w:rsidRPr="008A6D0D">
        <w:rPr>
          <w:rFonts w:eastAsiaTheme="minorHAnsi"/>
          <w:bCs/>
          <w:kern w:val="0"/>
          <w:sz w:val="28"/>
          <w:szCs w:val="28"/>
        </w:rPr>
        <w:t xml:space="preserve"> суммы по операции над лимитами бюджетных обязательств и (или) бюджетными ассигнованиями</w:t>
      </w:r>
      <w:r w:rsidR="002C01BD" w:rsidRPr="008A6D0D">
        <w:rPr>
          <w:rFonts w:eastAsiaTheme="minorHAnsi"/>
          <w:bCs/>
          <w:kern w:val="0"/>
          <w:sz w:val="28"/>
          <w:szCs w:val="28"/>
        </w:rPr>
        <w:t xml:space="preserve">, </w:t>
      </w:r>
      <w:r w:rsidRPr="008A6D0D">
        <w:rPr>
          <w:rFonts w:eastAsiaTheme="minorHAnsi"/>
          <w:bCs/>
          <w:kern w:val="0"/>
          <w:sz w:val="28"/>
          <w:szCs w:val="28"/>
        </w:rPr>
        <w:t xml:space="preserve">за наличием документов, </w:t>
      </w:r>
      <w:r w:rsidRPr="008A6D0D">
        <w:rPr>
          <w:rFonts w:eastAsiaTheme="minorHAnsi"/>
          <w:bCs/>
          <w:kern w:val="0"/>
          <w:sz w:val="28"/>
          <w:szCs w:val="28"/>
        </w:rPr>
        <w:lastRenderedPageBreak/>
        <w:t>подтверждающих возникновение денежного обязательства, подлежащего оплате за счет средств</w:t>
      </w:r>
      <w:r w:rsidR="00DE37D0" w:rsidRPr="008A6D0D">
        <w:rPr>
          <w:rFonts w:eastAsiaTheme="minorHAnsi"/>
          <w:bCs/>
          <w:kern w:val="0"/>
          <w:sz w:val="28"/>
          <w:szCs w:val="28"/>
        </w:rPr>
        <w:t xml:space="preserve"> местного</w:t>
      </w:r>
      <w:r w:rsidRPr="008A6D0D">
        <w:rPr>
          <w:rFonts w:eastAsiaTheme="minorHAnsi"/>
          <w:bCs/>
          <w:kern w:val="0"/>
          <w:sz w:val="28"/>
          <w:szCs w:val="28"/>
        </w:rPr>
        <w:t xml:space="preserve"> бюджета</w:t>
      </w:r>
      <w:r w:rsidR="008B645D" w:rsidRPr="008A6D0D">
        <w:rPr>
          <w:rFonts w:eastAsiaTheme="minorHAnsi"/>
          <w:bCs/>
          <w:kern w:val="0"/>
          <w:sz w:val="28"/>
          <w:szCs w:val="28"/>
        </w:rPr>
        <w:t xml:space="preserve">, </w:t>
      </w:r>
      <w:r w:rsidR="002C01BD" w:rsidRPr="008A6D0D">
        <w:rPr>
          <w:rFonts w:eastAsiaTheme="minorHAnsi"/>
          <w:bCs/>
          <w:kern w:val="0"/>
          <w:sz w:val="28"/>
          <w:szCs w:val="28"/>
        </w:rPr>
        <w:t>а также</w:t>
      </w:r>
      <w:r w:rsidR="002421C5" w:rsidRPr="008A6D0D">
        <w:rPr>
          <w:rFonts w:eastAsiaTheme="minorHAnsi"/>
          <w:bCs/>
          <w:kern w:val="0"/>
          <w:sz w:val="28"/>
          <w:szCs w:val="28"/>
        </w:rPr>
        <w:t xml:space="preserve"> осуществляет иные виды контроля, </w:t>
      </w:r>
      <w:r w:rsidR="006B09AB" w:rsidRPr="008A6D0D">
        <w:rPr>
          <w:rFonts w:eastAsiaTheme="minorHAnsi"/>
          <w:bCs/>
          <w:kern w:val="0"/>
          <w:sz w:val="28"/>
          <w:szCs w:val="28"/>
        </w:rPr>
        <w:t>предусмотренные</w:t>
      </w:r>
      <w:r w:rsidR="002421C5" w:rsidRPr="008A6D0D">
        <w:rPr>
          <w:rFonts w:eastAsiaTheme="minorHAnsi"/>
          <w:bCs/>
          <w:kern w:val="0"/>
          <w:sz w:val="28"/>
          <w:szCs w:val="28"/>
        </w:rPr>
        <w:t xml:space="preserve"> Бюджетным кодексом Российской Федерации.</w:t>
      </w:r>
    </w:p>
    <w:p w:rsidR="00DE37D0" w:rsidRPr="008A6D0D" w:rsidRDefault="00DE37D0" w:rsidP="00DE37D0">
      <w:pPr>
        <w:ind w:firstLine="710"/>
        <w:jc w:val="both"/>
        <w:rPr>
          <w:sz w:val="28"/>
          <w:szCs w:val="28"/>
        </w:rPr>
      </w:pPr>
      <w:r w:rsidRPr="008A6D0D">
        <w:rPr>
          <w:sz w:val="28"/>
          <w:szCs w:val="28"/>
        </w:rPr>
        <w:t xml:space="preserve">7. Главные распорядители (распорядители) средств местного бюджета осуществляют внутренний финансовый контроль, направленный </w:t>
      </w:r>
      <w:proofErr w:type="gramStart"/>
      <w:r w:rsidRPr="008A6D0D">
        <w:rPr>
          <w:sz w:val="28"/>
          <w:szCs w:val="28"/>
        </w:rPr>
        <w:t>на</w:t>
      </w:r>
      <w:proofErr w:type="gramEnd"/>
      <w:r w:rsidRPr="008A6D0D">
        <w:rPr>
          <w:sz w:val="28"/>
          <w:szCs w:val="28"/>
        </w:rPr>
        <w:t>:</w:t>
      </w:r>
    </w:p>
    <w:p w:rsidR="00DE37D0" w:rsidRPr="008A6D0D" w:rsidRDefault="00DE37D0" w:rsidP="00DE37D0">
      <w:pPr>
        <w:ind w:firstLine="710"/>
        <w:jc w:val="both"/>
        <w:rPr>
          <w:sz w:val="28"/>
          <w:szCs w:val="28"/>
        </w:rPr>
      </w:pPr>
      <w:r w:rsidRPr="008A6D0D">
        <w:rPr>
          <w:sz w:val="28"/>
          <w:szCs w:val="28"/>
        </w:rPr>
        <w:t>соблюдение внутренних стандартов и процедур составления и исполнения бюджета по расходам, включая расходы на закупку товаров, работ, услуг для обеспечения муниципальных нужд, составления бюджетной отчетности и ведения бюджетного учета этими главными распорядителями бюджетных средств и подведомственными ему распорядителями и получателями бюджетных средств;</w:t>
      </w:r>
    </w:p>
    <w:p w:rsidR="00DE37D0" w:rsidRPr="008A6D0D" w:rsidRDefault="00DE37D0" w:rsidP="00DE37D0">
      <w:pPr>
        <w:ind w:firstLine="710"/>
        <w:jc w:val="both"/>
        <w:rPr>
          <w:sz w:val="28"/>
          <w:szCs w:val="28"/>
        </w:rPr>
      </w:pPr>
      <w:r w:rsidRPr="008A6D0D">
        <w:rPr>
          <w:sz w:val="28"/>
          <w:szCs w:val="28"/>
        </w:rPr>
        <w:t>подготовку и организацию мер по повышению экономности и результативности использования бюджетных средств.</w:t>
      </w:r>
    </w:p>
    <w:p w:rsidR="00DE37D0" w:rsidRPr="008A6D0D" w:rsidRDefault="00DE37D0" w:rsidP="00DE37D0">
      <w:pPr>
        <w:ind w:firstLine="710"/>
        <w:jc w:val="both"/>
        <w:rPr>
          <w:sz w:val="28"/>
          <w:szCs w:val="28"/>
        </w:rPr>
      </w:pPr>
      <w:r w:rsidRPr="008A6D0D">
        <w:rPr>
          <w:sz w:val="28"/>
          <w:szCs w:val="28"/>
        </w:rPr>
        <w:t>8. Главный администратор (администратор) доходов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доходам, составления бюджетной отчетности и ведения бюджетного учета этим главным администратором доходов бюджета и подведомственными администраторами доходов бюджета.</w:t>
      </w:r>
    </w:p>
    <w:p w:rsidR="009917B8" w:rsidRPr="008A6D0D" w:rsidRDefault="00DE37D0" w:rsidP="00DE37D0">
      <w:pPr>
        <w:pStyle w:val="ConsNormal"/>
        <w:ind w:firstLine="851"/>
        <w:jc w:val="both"/>
        <w:rPr>
          <w:rFonts w:ascii="Times New Roman" w:hAnsi="Times New Roman"/>
          <w:bCs/>
          <w:sz w:val="28"/>
        </w:rPr>
      </w:pPr>
      <w:r w:rsidRPr="008A6D0D">
        <w:rPr>
          <w:rFonts w:ascii="Times New Roman" w:hAnsi="Times New Roman"/>
          <w:sz w:val="28"/>
          <w:szCs w:val="28"/>
        </w:rPr>
        <w:t>9. Главный администратор (администратор) источников финансирования дефицита местного бюджета осуществляет внутренний финансовый контроль, направленный на соблюдение внутренних стандартов и процедур составления и исполнения бюджета по источникам финансирования дефицита бюджета, составления бюджетной отчетности и ведения бюджетного учета этим главным администратором источников финансирования дефицита бюджета и подведомственными администраторами источников финансирования дефицита бюджета.</w:t>
      </w:r>
      <w:r w:rsidR="00984171" w:rsidRPr="008A6D0D">
        <w:rPr>
          <w:rFonts w:ascii="Times New Roman" w:hAnsi="Times New Roman"/>
          <w:bCs/>
          <w:sz w:val="28"/>
        </w:rPr>
        <w:t xml:space="preserve"> </w:t>
      </w:r>
    </w:p>
    <w:p w:rsidR="00984171" w:rsidRPr="008A6D0D" w:rsidRDefault="00984171" w:rsidP="0081350A">
      <w:pPr>
        <w:pStyle w:val="ConsNormal"/>
        <w:ind w:firstLine="851"/>
        <w:jc w:val="both"/>
        <w:rPr>
          <w:rFonts w:ascii="Times New Roman" w:hAnsi="Times New Roman"/>
          <w:bCs/>
          <w:sz w:val="28"/>
        </w:rPr>
      </w:pPr>
    </w:p>
    <w:p w:rsidR="009917B8" w:rsidRPr="00716AD0" w:rsidRDefault="009917B8" w:rsidP="0081350A">
      <w:pPr>
        <w:pStyle w:val="ConsNormal"/>
        <w:tabs>
          <w:tab w:val="left" w:pos="4395"/>
        </w:tabs>
        <w:ind w:firstLine="851"/>
        <w:jc w:val="both"/>
        <w:rPr>
          <w:rFonts w:ascii="Times New Roman" w:hAnsi="Times New Roman"/>
          <w:b/>
          <w:sz w:val="28"/>
        </w:rPr>
      </w:pPr>
      <w:r w:rsidRPr="00716AD0">
        <w:rPr>
          <w:rFonts w:ascii="Times New Roman" w:hAnsi="Times New Roman"/>
          <w:b/>
          <w:sz w:val="28"/>
        </w:rPr>
        <w:t>Статья 78.</w:t>
      </w:r>
      <w:r w:rsidRPr="00716AD0">
        <w:rPr>
          <w:rFonts w:ascii="Times New Roman" w:hAnsi="Times New Roman"/>
          <w:sz w:val="28"/>
        </w:rPr>
        <w:t xml:space="preserve"> </w:t>
      </w:r>
      <w:r w:rsidRPr="00716AD0">
        <w:rPr>
          <w:rFonts w:ascii="Times New Roman" w:hAnsi="Times New Roman"/>
          <w:b/>
          <w:sz w:val="28"/>
        </w:rPr>
        <w:t>Подготовка, рассмотрение и утверждение отчета об исполнении местного бюджета</w:t>
      </w:r>
    </w:p>
    <w:p w:rsidR="009917B8" w:rsidRPr="00716AD0" w:rsidRDefault="009917B8" w:rsidP="0081350A">
      <w:pPr>
        <w:pStyle w:val="31"/>
        <w:ind w:firstLine="851"/>
        <w:jc w:val="both"/>
        <w:rPr>
          <w:rFonts w:eastAsia="Times New Roman"/>
          <w:sz w:val="28"/>
        </w:rPr>
      </w:pPr>
      <w:r w:rsidRPr="00716AD0">
        <w:rPr>
          <w:rFonts w:eastAsia="Times New Roman"/>
          <w:sz w:val="28"/>
        </w:rPr>
        <w:t xml:space="preserve">1. Отчет об исполнении местного бюджета разрабатывается и утверждается в форме проекта правового акта Совета. </w:t>
      </w:r>
    </w:p>
    <w:p w:rsidR="006631EF" w:rsidRPr="00DD282A" w:rsidRDefault="001618D9" w:rsidP="001618D9">
      <w:pPr>
        <w:widowControl/>
        <w:suppressAutoHyphens w:val="0"/>
        <w:autoSpaceDE w:val="0"/>
        <w:autoSpaceDN w:val="0"/>
        <w:adjustRightInd w:val="0"/>
        <w:ind w:firstLine="851"/>
        <w:jc w:val="both"/>
        <w:rPr>
          <w:sz w:val="28"/>
        </w:rPr>
      </w:pPr>
      <w:r w:rsidRPr="00DD282A">
        <w:rPr>
          <w:rFonts w:eastAsiaTheme="minorHAnsi"/>
          <w:kern w:val="0"/>
          <w:sz w:val="28"/>
          <w:szCs w:val="28"/>
        </w:rPr>
        <w:t xml:space="preserve">2. </w:t>
      </w:r>
      <w:r w:rsidR="006631EF" w:rsidRPr="00DD282A">
        <w:rPr>
          <w:rFonts w:eastAsiaTheme="minorHAnsi"/>
          <w:kern w:val="0"/>
          <w:sz w:val="28"/>
          <w:szCs w:val="28"/>
        </w:rPr>
        <w:t>Бюджетная отчетность поселения составляется финансовым органом на основании сводной бюджетной отчетности соответствующих главных администраторов бюджетных средств.</w:t>
      </w:r>
    </w:p>
    <w:p w:rsidR="009917B8" w:rsidRPr="00716AD0" w:rsidRDefault="009917B8" w:rsidP="0081350A">
      <w:pPr>
        <w:pStyle w:val="ConsNormal"/>
        <w:ind w:firstLine="851"/>
        <w:jc w:val="both"/>
        <w:rPr>
          <w:rStyle w:val="80"/>
        </w:rPr>
      </w:pPr>
      <w:r w:rsidRPr="00716AD0">
        <w:rPr>
          <w:rFonts w:ascii="Times New Roman" w:hAnsi="Times New Roman"/>
          <w:sz w:val="28"/>
        </w:rPr>
        <w:t xml:space="preserve">Отчет представляется в Совет </w:t>
      </w:r>
      <w:r w:rsidR="00451A6E" w:rsidRPr="00716AD0">
        <w:rPr>
          <w:rFonts w:ascii="Times New Roman" w:hAnsi="Times New Roman"/>
          <w:sz w:val="28"/>
        </w:rPr>
        <w:t xml:space="preserve">администрацией </w:t>
      </w:r>
      <w:r w:rsidRPr="00716AD0">
        <w:rPr>
          <w:rFonts w:ascii="Times New Roman" w:hAnsi="Times New Roman"/>
          <w:sz w:val="28"/>
        </w:rPr>
        <w:t>поселения в форме проекта муниципального правового акта Совета вместе с документами и материалами, предусмотренными Бюджетным кодексом Российской Федерации</w:t>
      </w:r>
      <w:r w:rsidRPr="00716AD0">
        <w:rPr>
          <w:rStyle w:val="80"/>
        </w:rPr>
        <w:t>, не позднее 1 мая текущего года.</w:t>
      </w:r>
    </w:p>
    <w:p w:rsidR="009917B8" w:rsidRPr="00716AD0" w:rsidRDefault="009917B8" w:rsidP="0081350A">
      <w:pPr>
        <w:pStyle w:val="ConsNormal"/>
        <w:ind w:firstLine="851"/>
        <w:jc w:val="both"/>
        <w:rPr>
          <w:rFonts w:ascii="Times New Roman" w:hAnsi="Times New Roman"/>
          <w:sz w:val="28"/>
        </w:rPr>
      </w:pPr>
      <w:r w:rsidRPr="00716AD0">
        <w:rPr>
          <w:rFonts w:ascii="Times New Roman" w:hAnsi="Times New Roman"/>
          <w:sz w:val="28"/>
        </w:rPr>
        <w:t xml:space="preserve">3. До начала рассмотрения отчета проводится внешняя проверка отчета. </w:t>
      </w:r>
    </w:p>
    <w:p w:rsidR="009917B8" w:rsidRPr="00716AD0" w:rsidRDefault="009917B8" w:rsidP="000E7549">
      <w:pPr>
        <w:pStyle w:val="ConsNormal"/>
        <w:ind w:firstLine="851"/>
        <w:jc w:val="both"/>
        <w:rPr>
          <w:rFonts w:ascii="Times New Roman" w:hAnsi="Times New Roman"/>
          <w:sz w:val="28"/>
        </w:rPr>
      </w:pPr>
      <w:r w:rsidRPr="00716AD0">
        <w:rPr>
          <w:rFonts w:ascii="Times New Roman" w:hAnsi="Times New Roman"/>
          <w:sz w:val="28"/>
        </w:rPr>
        <w:t>4. Отчет об исполнении местного бюджета выносится на публичные слушания, назначаемые Советом.</w:t>
      </w:r>
    </w:p>
    <w:p w:rsidR="009917B8" w:rsidRPr="00716AD0" w:rsidRDefault="009917B8" w:rsidP="000E7549">
      <w:pPr>
        <w:ind w:firstLine="851"/>
        <w:jc w:val="both"/>
        <w:rPr>
          <w:rFonts w:eastAsia="Times New Roman"/>
          <w:sz w:val="28"/>
        </w:rPr>
      </w:pPr>
      <w:r w:rsidRPr="00716AD0">
        <w:rPr>
          <w:rFonts w:eastAsia="Times New Roman"/>
          <w:sz w:val="28"/>
        </w:rPr>
        <w:t>5. Совет принимает решение по отчету после получения результатов проверки отчета и рассмотрения отчета на публичных слушаниях.</w:t>
      </w:r>
    </w:p>
    <w:p w:rsidR="009917B8" w:rsidRPr="00716AD0" w:rsidRDefault="009917B8" w:rsidP="000E7549">
      <w:pPr>
        <w:pStyle w:val="8"/>
        <w:keepNext w:val="0"/>
        <w:ind w:firstLine="851"/>
        <w:jc w:val="both"/>
      </w:pPr>
      <w:r w:rsidRPr="00716AD0">
        <w:lastRenderedPageBreak/>
        <w:t>6. По результатам рассмотрения отчета об исполнении местного бюджета Совет принимает решение об утверждении либо отклонении решения об исполнении местного бюджета.</w:t>
      </w:r>
    </w:p>
    <w:p w:rsidR="009917B8" w:rsidRPr="00716AD0" w:rsidRDefault="009917B8" w:rsidP="000E7549">
      <w:pPr>
        <w:pStyle w:val="8"/>
        <w:keepNext w:val="0"/>
        <w:ind w:firstLine="851"/>
        <w:jc w:val="both"/>
      </w:pPr>
      <w:r w:rsidRPr="00716AD0">
        <w:t>В случае отклонения решения об исполнении местного бюджета он возвращается для устранения фактов недостоверного или неполного отражения данных и повторного представления в срок, не превышающий один месяц.</w:t>
      </w:r>
    </w:p>
    <w:p w:rsidR="00E93902" w:rsidRPr="002F3F83" w:rsidRDefault="00E93902" w:rsidP="000E7549">
      <w:pPr>
        <w:pStyle w:val="ConsPlusNormal"/>
        <w:ind w:firstLine="851"/>
        <w:jc w:val="both"/>
        <w:outlineLvl w:val="3"/>
        <w:rPr>
          <w:rFonts w:ascii="Times New Roman" w:eastAsiaTheme="minorHAnsi" w:hAnsi="Times New Roman" w:cs="Times New Roman"/>
          <w:kern w:val="0"/>
          <w:sz w:val="28"/>
          <w:szCs w:val="28"/>
          <w:lang w:eastAsia="en-US" w:bidi="ar-SA"/>
        </w:rPr>
      </w:pPr>
      <w:r w:rsidRPr="00716AD0">
        <w:rPr>
          <w:rFonts w:ascii="Times New Roman" w:hAnsi="Times New Roman"/>
          <w:sz w:val="28"/>
        </w:rPr>
        <w:t xml:space="preserve">7.  Финансовый орган </w:t>
      </w:r>
      <w:r w:rsidRPr="00716AD0">
        <w:rPr>
          <w:rFonts w:ascii="Times New Roman" w:eastAsiaTheme="minorHAnsi" w:hAnsi="Times New Roman" w:cs="Times New Roman"/>
          <w:kern w:val="0"/>
          <w:sz w:val="28"/>
          <w:szCs w:val="28"/>
          <w:lang w:eastAsia="en-US" w:bidi="ar-SA"/>
        </w:rPr>
        <w:t>поселения представляет бюджетную отчетность в финансовый орган муниципального образования _____ район.</w:t>
      </w:r>
    </w:p>
    <w:p w:rsidR="009917B8" w:rsidRDefault="009917B8" w:rsidP="006668F4">
      <w:pPr>
        <w:pStyle w:val="ConsNormal"/>
        <w:ind w:left="851" w:firstLine="0"/>
        <w:jc w:val="both"/>
        <w:rPr>
          <w:rFonts w:ascii="Times New Roman" w:hAnsi="Times New Roman"/>
          <w:sz w:val="28"/>
        </w:rPr>
      </w:pPr>
    </w:p>
    <w:p w:rsidR="009917B8" w:rsidRDefault="009917B8" w:rsidP="0081350A">
      <w:pPr>
        <w:ind w:firstLine="851"/>
        <w:jc w:val="both"/>
        <w:rPr>
          <w:b/>
          <w:bCs/>
          <w:sz w:val="28"/>
          <w:szCs w:val="28"/>
        </w:rPr>
      </w:pPr>
      <w:r>
        <w:rPr>
          <w:b/>
          <w:bCs/>
          <w:sz w:val="28"/>
          <w:szCs w:val="28"/>
        </w:rPr>
        <w:t>Статья 79. Управление муниципальным долгом</w:t>
      </w:r>
    </w:p>
    <w:p w:rsidR="009917B8" w:rsidRPr="00AB378E" w:rsidRDefault="009917B8" w:rsidP="00D34392">
      <w:pPr>
        <w:ind w:firstLine="851"/>
        <w:jc w:val="both"/>
        <w:rPr>
          <w:bCs/>
          <w:sz w:val="28"/>
          <w:szCs w:val="28"/>
        </w:rPr>
      </w:pPr>
      <w:r w:rsidRPr="00AB378E">
        <w:rPr>
          <w:bCs/>
          <w:sz w:val="28"/>
          <w:szCs w:val="28"/>
        </w:rPr>
        <w:t xml:space="preserve">1. Управление муниципальным долгом осуществляет </w:t>
      </w:r>
      <w:r w:rsidR="00421B41">
        <w:rPr>
          <w:bCs/>
          <w:sz w:val="28"/>
          <w:szCs w:val="28"/>
        </w:rPr>
        <w:t>а</w:t>
      </w:r>
      <w:r w:rsidRPr="00AB378E">
        <w:rPr>
          <w:bCs/>
          <w:sz w:val="28"/>
          <w:szCs w:val="28"/>
        </w:rPr>
        <w:t>дминистрация.</w:t>
      </w:r>
    </w:p>
    <w:p w:rsidR="009917B8" w:rsidRPr="00AB378E" w:rsidRDefault="009917B8" w:rsidP="00D34392">
      <w:pPr>
        <w:ind w:firstLine="851"/>
        <w:jc w:val="both"/>
        <w:rPr>
          <w:bCs/>
          <w:sz w:val="28"/>
          <w:szCs w:val="28"/>
        </w:rPr>
      </w:pPr>
      <w:r w:rsidRPr="00AB378E">
        <w:rPr>
          <w:bCs/>
          <w:sz w:val="28"/>
          <w:szCs w:val="28"/>
        </w:rPr>
        <w:t xml:space="preserve">2. Управление муниципальным долгом осуществляется с соблюдением требований, установленных в </w:t>
      </w:r>
      <w:r w:rsidRPr="003B5BD4">
        <w:rPr>
          <w:bCs/>
          <w:sz w:val="28"/>
          <w:szCs w:val="28"/>
        </w:rPr>
        <w:t>статьях</w:t>
      </w:r>
      <w:r w:rsidRPr="00981F15">
        <w:rPr>
          <w:bCs/>
          <w:color w:val="FF0000"/>
          <w:sz w:val="28"/>
          <w:szCs w:val="28"/>
        </w:rPr>
        <w:t xml:space="preserve"> </w:t>
      </w:r>
      <w:r w:rsidRPr="00AB378E">
        <w:rPr>
          <w:bCs/>
          <w:sz w:val="28"/>
          <w:szCs w:val="28"/>
        </w:rPr>
        <w:t>107 и 111 Бюджетного кодекса Российской Федерации.</w:t>
      </w:r>
    </w:p>
    <w:p w:rsidR="00994CA7" w:rsidRPr="00DD282A" w:rsidRDefault="00994CA7" w:rsidP="00D34392">
      <w:pPr>
        <w:widowControl/>
        <w:suppressAutoHyphens w:val="0"/>
        <w:autoSpaceDE w:val="0"/>
        <w:autoSpaceDN w:val="0"/>
        <w:adjustRightInd w:val="0"/>
        <w:ind w:firstLine="851"/>
        <w:jc w:val="both"/>
        <w:rPr>
          <w:rFonts w:eastAsiaTheme="minorHAnsi"/>
          <w:kern w:val="0"/>
          <w:sz w:val="28"/>
          <w:szCs w:val="28"/>
        </w:rPr>
      </w:pPr>
      <w:proofErr w:type="gramStart"/>
      <w:r w:rsidRPr="00DD282A">
        <w:rPr>
          <w:rFonts w:eastAsiaTheme="minorHAnsi"/>
          <w:kern w:val="0"/>
          <w:sz w:val="28"/>
          <w:szCs w:val="28"/>
        </w:rPr>
        <w:t xml:space="preserve">Если при исполнении местного бюджета нарушаются предельные значения, указанные в </w:t>
      </w:r>
      <w:hyperlink r:id="rId13" w:history="1">
        <w:r w:rsidRPr="00DD282A">
          <w:rPr>
            <w:rFonts w:eastAsiaTheme="minorHAnsi"/>
            <w:kern w:val="0"/>
            <w:sz w:val="28"/>
            <w:szCs w:val="28"/>
          </w:rPr>
          <w:t>статьях 107</w:t>
        </w:r>
      </w:hyperlink>
      <w:r w:rsidRPr="00DD282A">
        <w:rPr>
          <w:rFonts w:eastAsiaTheme="minorHAnsi"/>
          <w:kern w:val="0"/>
          <w:sz w:val="28"/>
          <w:szCs w:val="28"/>
        </w:rPr>
        <w:t xml:space="preserve"> и </w:t>
      </w:r>
      <w:hyperlink r:id="rId14" w:history="1">
        <w:r w:rsidRPr="00DD282A">
          <w:rPr>
            <w:rFonts w:eastAsiaTheme="minorHAnsi"/>
            <w:kern w:val="0"/>
            <w:sz w:val="28"/>
            <w:szCs w:val="28"/>
          </w:rPr>
          <w:t>111</w:t>
        </w:r>
      </w:hyperlink>
      <w:r w:rsidRPr="00DD282A">
        <w:rPr>
          <w:rFonts w:eastAsiaTheme="minorHAnsi"/>
          <w:kern w:val="0"/>
          <w:sz w:val="28"/>
          <w:szCs w:val="28"/>
        </w:rPr>
        <w:t xml:space="preserve"> </w:t>
      </w:r>
      <w:r w:rsidR="00981F15" w:rsidRPr="00DD282A">
        <w:rPr>
          <w:rFonts w:eastAsiaTheme="minorHAnsi"/>
          <w:kern w:val="0"/>
          <w:sz w:val="28"/>
          <w:szCs w:val="28"/>
        </w:rPr>
        <w:t>Бюджетного кодекса Российской Федерации</w:t>
      </w:r>
      <w:r w:rsidRPr="00DD282A">
        <w:rPr>
          <w:rFonts w:eastAsiaTheme="minorHAnsi"/>
          <w:kern w:val="0"/>
          <w:sz w:val="28"/>
          <w:szCs w:val="28"/>
        </w:rPr>
        <w:t>, уполномоченный орган местного самоуправления не вправе принимать новые долговые обязательства, за исключением принятия соответствующих долговых обязательств в целях реструктуризации муниципального долга.</w:t>
      </w:r>
      <w:proofErr w:type="gramEnd"/>
    </w:p>
    <w:p w:rsidR="009917B8" w:rsidRPr="00AB378E" w:rsidRDefault="009917B8" w:rsidP="00D34392">
      <w:pPr>
        <w:ind w:firstLine="851"/>
        <w:jc w:val="both"/>
        <w:rPr>
          <w:bCs/>
          <w:sz w:val="28"/>
          <w:szCs w:val="28"/>
        </w:rPr>
      </w:pPr>
      <w:r w:rsidRPr="00AB378E">
        <w:rPr>
          <w:bCs/>
          <w:sz w:val="28"/>
          <w:szCs w:val="28"/>
        </w:rPr>
        <w:t>Совет на этапе принятия решения о бюджете и финансовый орган поселения на этапе составления и исполнения местного бюджета, а также в ходе управления муниципальным долгом обязаны в пределах своей компетенции обеспечивать соблюдение указанных ограничений.</w:t>
      </w:r>
    </w:p>
    <w:p w:rsidR="00EF3482" w:rsidRPr="00DD282A" w:rsidRDefault="00EF3482" w:rsidP="00D34392">
      <w:pPr>
        <w:widowControl/>
        <w:suppressAutoHyphens w:val="0"/>
        <w:autoSpaceDE w:val="0"/>
        <w:autoSpaceDN w:val="0"/>
        <w:adjustRightInd w:val="0"/>
        <w:ind w:firstLine="851"/>
        <w:jc w:val="both"/>
        <w:rPr>
          <w:rFonts w:eastAsiaTheme="minorHAnsi"/>
          <w:kern w:val="0"/>
          <w:sz w:val="28"/>
          <w:szCs w:val="28"/>
        </w:rPr>
      </w:pPr>
      <w:r w:rsidRPr="00DD282A">
        <w:rPr>
          <w:rFonts w:eastAsiaTheme="minorHAnsi"/>
          <w:kern w:val="0"/>
          <w:sz w:val="28"/>
          <w:szCs w:val="28"/>
        </w:rPr>
        <w:t xml:space="preserve">3. </w:t>
      </w:r>
      <w:r w:rsidRPr="00DD282A">
        <w:rPr>
          <w:rFonts w:eastAsia="Times New Roman"/>
          <w:bCs/>
          <w:sz w:val="28"/>
          <w:szCs w:val="28"/>
        </w:rPr>
        <w:t>Финансовый орган поселения ведет муниципальную долговую книгу,</w:t>
      </w:r>
      <w:r w:rsidRPr="00DD282A">
        <w:rPr>
          <w:rFonts w:eastAsiaTheme="minorHAnsi"/>
          <w:kern w:val="0"/>
          <w:sz w:val="28"/>
          <w:szCs w:val="28"/>
        </w:rPr>
        <w:t xml:space="preserve"> в которую вносятся сведения, </w:t>
      </w:r>
      <w:r w:rsidR="006E6EBD" w:rsidRPr="00DD282A">
        <w:rPr>
          <w:rFonts w:eastAsiaTheme="minorHAnsi"/>
          <w:kern w:val="0"/>
          <w:sz w:val="28"/>
          <w:szCs w:val="28"/>
        </w:rPr>
        <w:t>определенные</w:t>
      </w:r>
      <w:r w:rsidR="00962C3B" w:rsidRPr="00DD282A">
        <w:rPr>
          <w:rFonts w:eastAsiaTheme="minorHAnsi"/>
          <w:kern w:val="0"/>
          <w:sz w:val="28"/>
          <w:szCs w:val="28"/>
        </w:rPr>
        <w:t xml:space="preserve"> Бюджетным кодексом Российской Федерации</w:t>
      </w:r>
      <w:r w:rsidRPr="00DD282A">
        <w:rPr>
          <w:rFonts w:eastAsiaTheme="minorHAnsi"/>
          <w:kern w:val="0"/>
          <w:sz w:val="28"/>
          <w:szCs w:val="28"/>
        </w:rPr>
        <w:t>, а также другая информация, состав которой, порядок и срок ее внесения в муниципальную долговую книгу устанавливаются администрацией.</w:t>
      </w:r>
    </w:p>
    <w:p w:rsidR="009917B8" w:rsidRDefault="009917B8" w:rsidP="0081350A">
      <w:pPr>
        <w:pStyle w:val="22"/>
        <w:tabs>
          <w:tab w:val="left" w:pos="142"/>
        </w:tabs>
        <w:spacing w:before="0" w:after="0"/>
        <w:ind w:firstLine="851"/>
        <w:rPr>
          <w:rFonts w:eastAsia="Times New Roman"/>
        </w:rPr>
      </w:pPr>
    </w:p>
    <w:p w:rsidR="009917B8" w:rsidRDefault="009917B8" w:rsidP="0081350A">
      <w:pPr>
        <w:tabs>
          <w:tab w:val="left" w:pos="142"/>
        </w:tabs>
        <w:ind w:firstLine="851"/>
        <w:jc w:val="both"/>
        <w:rPr>
          <w:rFonts w:eastAsia="Times New Roman"/>
          <w:b/>
          <w:caps/>
          <w:sz w:val="28"/>
        </w:rPr>
      </w:pPr>
      <w:r>
        <w:rPr>
          <w:rFonts w:eastAsia="Times New Roman"/>
          <w:b/>
          <w:caps/>
          <w:sz w:val="28"/>
        </w:rPr>
        <w:t xml:space="preserve">ГЛАВА </w:t>
      </w:r>
      <w:r w:rsidR="00B01C7E">
        <w:rPr>
          <w:rFonts w:eastAsia="Times New Roman"/>
          <w:b/>
          <w:caps/>
          <w:sz w:val="28"/>
        </w:rPr>
        <w:t>8</w:t>
      </w:r>
      <w:r>
        <w:rPr>
          <w:rFonts w:eastAsia="Times New Roman"/>
          <w:b/>
          <w:caps/>
          <w:sz w:val="28"/>
        </w:rPr>
        <w:t>. ОТВЕТСТВЕННОСТЬ ОРГАНОВ местного САМОУПРАВЛЕНИЯ И ДОЛЖНОСТНЫХ ЛИЦ местного самоуправления поселеНИЯ</w:t>
      </w:r>
    </w:p>
    <w:p w:rsidR="009917B8" w:rsidRDefault="009917B8" w:rsidP="0081350A">
      <w:pPr>
        <w:tabs>
          <w:tab w:val="left" w:pos="142"/>
        </w:tabs>
        <w:ind w:firstLine="851"/>
        <w:jc w:val="center"/>
        <w:rPr>
          <w:rFonts w:eastAsia="Times New Roman"/>
          <w:caps/>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80.</w:t>
      </w:r>
      <w:r>
        <w:rPr>
          <w:rFonts w:ascii="Times New Roman" w:hAnsi="Times New Roman"/>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w:t>
      </w:r>
    </w:p>
    <w:p w:rsidR="009917B8" w:rsidRDefault="009917B8" w:rsidP="0081350A">
      <w:pPr>
        <w:pStyle w:val="22"/>
        <w:tabs>
          <w:tab w:val="left" w:pos="142"/>
        </w:tabs>
        <w:spacing w:before="0" w:after="0"/>
        <w:ind w:firstLine="851"/>
        <w:rPr>
          <w:rFonts w:eastAsia="Times New Roman"/>
        </w:rPr>
      </w:pPr>
      <w:r>
        <w:rPr>
          <w:rFonts w:eastAsia="Times New Roman"/>
        </w:rPr>
        <w:t>Органы местного самоуправления и должностные лица местного самоуправления поселения несут ответственность перед населением поселения, государством, физическими и юридическими лицами в соответствии с федеральными законами.</w:t>
      </w:r>
    </w:p>
    <w:p w:rsidR="009917B8" w:rsidRDefault="009917B8" w:rsidP="0081350A">
      <w:pPr>
        <w:pStyle w:val="ConsNormal"/>
        <w:tabs>
          <w:tab w:val="left" w:pos="142"/>
        </w:tabs>
        <w:ind w:firstLine="851"/>
        <w:jc w:val="both"/>
        <w:rPr>
          <w:rFonts w:ascii="Times New Roman" w:hAnsi="Times New Roman"/>
          <w:sz w:val="28"/>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81.</w:t>
      </w:r>
      <w:r>
        <w:rPr>
          <w:b/>
          <w:sz w:val="28"/>
        </w:rPr>
        <w:t xml:space="preserve"> </w:t>
      </w:r>
      <w:r>
        <w:rPr>
          <w:rFonts w:ascii="Times New Roman" w:hAnsi="Times New Roman"/>
          <w:b/>
          <w:sz w:val="28"/>
        </w:rPr>
        <w:t xml:space="preserve">Ответственность </w:t>
      </w:r>
      <w:r>
        <w:rPr>
          <w:rFonts w:ascii="Times New Roman" w:hAnsi="Times New Roman"/>
          <w:b/>
          <w:sz w:val="28"/>
          <w:szCs w:val="28"/>
        </w:rPr>
        <w:t>органов местного самоуправления</w:t>
      </w:r>
      <w:r>
        <w:rPr>
          <w:rFonts w:ascii="Times New Roman" w:hAnsi="Times New Roman"/>
          <w:b/>
          <w:sz w:val="28"/>
        </w:rPr>
        <w:t>, депутатов, главы поселения перед населением</w:t>
      </w:r>
    </w:p>
    <w:p w:rsidR="009917B8" w:rsidRDefault="009917B8" w:rsidP="0081350A">
      <w:pPr>
        <w:pStyle w:val="ConsNormal"/>
        <w:tabs>
          <w:tab w:val="left" w:pos="142"/>
          <w:tab w:val="left" w:pos="720"/>
        </w:tabs>
        <w:ind w:firstLine="851"/>
        <w:jc w:val="both"/>
        <w:rPr>
          <w:rFonts w:ascii="Times New Roman" w:hAnsi="Times New Roman"/>
          <w:sz w:val="28"/>
        </w:rPr>
      </w:pPr>
      <w:r>
        <w:rPr>
          <w:rFonts w:ascii="Times New Roman" w:hAnsi="Times New Roman"/>
          <w:sz w:val="28"/>
        </w:rPr>
        <w:t>Население поселения вправе отозвать депутатов,</w:t>
      </w:r>
      <w:r>
        <w:rPr>
          <w:sz w:val="28"/>
        </w:rPr>
        <w:t xml:space="preserve"> </w:t>
      </w:r>
      <w:r>
        <w:rPr>
          <w:rFonts w:ascii="Times New Roman" w:hAnsi="Times New Roman"/>
          <w:sz w:val="28"/>
        </w:rPr>
        <w:t>главу поселения в соответствии с федеральным законодательством и настоящим уставом.</w:t>
      </w:r>
    </w:p>
    <w:p w:rsidR="009917B8" w:rsidRDefault="009917B8" w:rsidP="0081350A">
      <w:pPr>
        <w:pStyle w:val="ConsNonformat"/>
        <w:tabs>
          <w:tab w:val="left" w:pos="142"/>
        </w:tabs>
        <w:ind w:firstLine="851"/>
        <w:rPr>
          <w:rFonts w:ascii="Times New Roman" w:hAnsi="Times New Roman"/>
          <w:sz w:val="28"/>
        </w:rPr>
      </w:pPr>
    </w:p>
    <w:p w:rsidR="009917B8" w:rsidRDefault="009917B8" w:rsidP="0081350A">
      <w:pPr>
        <w:pStyle w:val="22"/>
        <w:tabs>
          <w:tab w:val="left" w:pos="142"/>
        </w:tabs>
        <w:spacing w:before="0" w:after="0"/>
        <w:ind w:firstLine="851"/>
        <w:rPr>
          <w:rFonts w:eastAsia="Times New Roman"/>
          <w:b/>
        </w:rPr>
      </w:pPr>
      <w:r>
        <w:rPr>
          <w:rFonts w:eastAsia="Times New Roman"/>
          <w:b/>
        </w:rPr>
        <w:t>Статья 82.</w:t>
      </w:r>
      <w:r>
        <w:rPr>
          <w:rFonts w:eastAsia="Times New Roman"/>
        </w:rPr>
        <w:t xml:space="preserve"> </w:t>
      </w:r>
      <w:r>
        <w:rPr>
          <w:rFonts w:eastAsia="Times New Roman"/>
          <w:b/>
        </w:rPr>
        <w:t>Ответственность органов местного самоуправления и должностных лиц местного самоуправления поселения перед государством</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государством наступает на основании решения соответствующего суда в случае нарушения ими Конституции Российской Федерации, федеральных конституционных законов, федеральных законов, Устава Краснодарского края, законов Краснодарского края, настоящего устава и иных случаях, предусмотренных законодательством.</w:t>
      </w:r>
    </w:p>
    <w:p w:rsidR="009917B8" w:rsidRDefault="009917B8" w:rsidP="0081350A">
      <w:pPr>
        <w:pStyle w:val="22"/>
        <w:tabs>
          <w:tab w:val="left" w:pos="142"/>
        </w:tabs>
        <w:spacing w:before="0" w:after="0"/>
        <w:ind w:firstLine="851"/>
        <w:rPr>
          <w:rFonts w:eastAsia="Times New Roman"/>
        </w:rPr>
      </w:pPr>
      <w:r>
        <w:rPr>
          <w:rFonts w:eastAsia="Times New Roman"/>
        </w:rPr>
        <w:t xml:space="preserve">Совет и глава поселения несут ответственность перед государством в порядке, установленном Федеральным законом </w:t>
      </w:r>
      <w:r>
        <w:t xml:space="preserve">от 06.10.2003 года № 131-ФЗ </w:t>
      </w:r>
      <w:r>
        <w:rPr>
          <w:rFonts w:eastAsia="Times New Roman"/>
        </w:rPr>
        <w:t xml:space="preserve"> «Об общих принципах организации местного самоуправления в Российской Федерации».</w:t>
      </w:r>
    </w:p>
    <w:p w:rsidR="002F3F83" w:rsidRDefault="002F3F83" w:rsidP="0081350A">
      <w:pPr>
        <w:ind w:firstLine="900"/>
        <w:jc w:val="both"/>
        <w:rPr>
          <w:b/>
          <w:sz w:val="28"/>
          <w:szCs w:val="28"/>
        </w:rPr>
      </w:pPr>
    </w:p>
    <w:p w:rsidR="009917B8" w:rsidRDefault="009917B8" w:rsidP="0081350A">
      <w:pPr>
        <w:ind w:firstLine="900"/>
        <w:jc w:val="both"/>
        <w:rPr>
          <w:b/>
          <w:sz w:val="28"/>
          <w:szCs w:val="28"/>
        </w:rPr>
      </w:pPr>
      <w:r>
        <w:rPr>
          <w:b/>
          <w:sz w:val="28"/>
          <w:szCs w:val="28"/>
        </w:rPr>
        <w:t>Статья 83. Удаление главы поселения в отставку</w:t>
      </w:r>
    </w:p>
    <w:p w:rsidR="009917B8" w:rsidRDefault="009917B8" w:rsidP="0081350A">
      <w:pPr>
        <w:ind w:firstLine="900"/>
        <w:jc w:val="both"/>
        <w:rPr>
          <w:sz w:val="28"/>
          <w:szCs w:val="28"/>
        </w:rPr>
      </w:pPr>
      <w:r>
        <w:rPr>
          <w:sz w:val="28"/>
          <w:szCs w:val="28"/>
        </w:rPr>
        <w:t>1. Совет поселения в соответствии с Федеральным законом от 06.10.2003 № 131-ФЗ «Об общих принципах организации местного самоуправления в Российской Федерации» вправе удалить главу поселения в отставку по инициативе депутатов Совета или по инициативе главы администрации (губернатора) Краснодарского края.</w:t>
      </w:r>
    </w:p>
    <w:p w:rsidR="009917B8" w:rsidRDefault="009917B8" w:rsidP="0081350A">
      <w:pPr>
        <w:ind w:firstLine="900"/>
        <w:jc w:val="both"/>
        <w:rPr>
          <w:sz w:val="28"/>
          <w:szCs w:val="28"/>
        </w:rPr>
      </w:pPr>
      <w:r>
        <w:rPr>
          <w:sz w:val="28"/>
          <w:szCs w:val="28"/>
        </w:rPr>
        <w:t>2. Основаниями для удаления главы поселения в отставку являются:</w:t>
      </w:r>
    </w:p>
    <w:p w:rsidR="009917B8" w:rsidRDefault="009917B8" w:rsidP="0081350A">
      <w:pPr>
        <w:ind w:firstLine="900"/>
        <w:jc w:val="both"/>
        <w:rPr>
          <w:sz w:val="28"/>
          <w:szCs w:val="28"/>
        </w:rPr>
      </w:pPr>
      <w:r>
        <w:rPr>
          <w:sz w:val="28"/>
          <w:szCs w:val="28"/>
        </w:rPr>
        <w:t>1) решения, действия (бездействие) главы поселения, повлекшие (повлекшее)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w:t>
      </w:r>
    </w:p>
    <w:p w:rsidR="009917B8" w:rsidRDefault="009917B8" w:rsidP="0081350A">
      <w:pPr>
        <w:ind w:firstLine="900"/>
        <w:jc w:val="both"/>
        <w:rPr>
          <w:sz w:val="28"/>
          <w:szCs w:val="28"/>
        </w:rPr>
      </w:pPr>
      <w:proofErr w:type="gramStart"/>
      <w:r>
        <w:rPr>
          <w:sz w:val="28"/>
          <w:szCs w:val="28"/>
        </w:rPr>
        <w:t>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от 06.10.2003 № 131-ФЗ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w:t>
      </w:r>
      <w:proofErr w:type="gramEnd"/>
    </w:p>
    <w:p w:rsidR="009917B8" w:rsidRPr="002F3F83" w:rsidRDefault="009917B8" w:rsidP="0081350A">
      <w:pPr>
        <w:ind w:firstLine="900"/>
        <w:jc w:val="both"/>
        <w:rPr>
          <w:sz w:val="28"/>
          <w:szCs w:val="28"/>
        </w:rPr>
      </w:pPr>
      <w:r>
        <w:rPr>
          <w:sz w:val="28"/>
          <w:szCs w:val="28"/>
        </w:rPr>
        <w:t>3) неудовлетворительная оценка деятельности главы поселения Советом по результатам его ежегодного отчета перед Советом, данная два раза подряд</w:t>
      </w:r>
      <w:r w:rsidR="00347695" w:rsidRPr="002F3F83">
        <w:rPr>
          <w:sz w:val="28"/>
          <w:szCs w:val="28"/>
        </w:rPr>
        <w:t>;</w:t>
      </w:r>
    </w:p>
    <w:p w:rsidR="00347695" w:rsidRPr="008A6D0D" w:rsidRDefault="00347695" w:rsidP="00347695">
      <w:pPr>
        <w:pStyle w:val="ConsPlusNormal"/>
        <w:ind w:firstLine="851"/>
        <w:jc w:val="both"/>
        <w:outlineLvl w:val="1"/>
        <w:rPr>
          <w:rFonts w:ascii="Times New Roman" w:eastAsiaTheme="minorHAnsi" w:hAnsi="Times New Roman" w:cs="Times New Roman"/>
          <w:kern w:val="0"/>
          <w:sz w:val="28"/>
          <w:szCs w:val="28"/>
          <w:lang w:eastAsia="en-US" w:bidi="ar-SA"/>
        </w:rPr>
      </w:pPr>
      <w:r w:rsidRPr="002F3F83">
        <w:rPr>
          <w:rFonts w:ascii="Times New Roman" w:hAnsi="Times New Roman" w:cs="Times New Roman"/>
          <w:sz w:val="28"/>
          <w:szCs w:val="28"/>
        </w:rPr>
        <w:t xml:space="preserve">4) </w:t>
      </w:r>
      <w:r w:rsidRPr="002F3F83">
        <w:rPr>
          <w:rFonts w:ascii="Times New Roman" w:eastAsiaTheme="minorHAnsi" w:hAnsi="Times New Roman" w:cs="Times New Roman"/>
          <w:kern w:val="0"/>
          <w:sz w:val="28"/>
          <w:szCs w:val="28"/>
          <w:lang w:eastAsia="en-US" w:bidi="ar-SA"/>
        </w:rPr>
        <w:t xml:space="preserve">несоблюдение ограничений и запретов и неисполнение обязанностей, которые установлены Федеральным </w:t>
      </w:r>
      <w:hyperlink r:id="rId15" w:history="1">
        <w:r w:rsidRPr="002F3F83">
          <w:rPr>
            <w:rFonts w:ascii="Times New Roman" w:eastAsiaTheme="minorHAnsi" w:hAnsi="Times New Roman" w:cs="Times New Roman"/>
            <w:kern w:val="0"/>
            <w:sz w:val="28"/>
            <w:szCs w:val="28"/>
            <w:lang w:eastAsia="en-US" w:bidi="ar-SA"/>
          </w:rPr>
          <w:t>законом</w:t>
        </w:r>
      </w:hyperlink>
      <w:r w:rsidRPr="002F3F83">
        <w:rPr>
          <w:rFonts w:ascii="Times New Roman" w:eastAsiaTheme="minorHAnsi" w:hAnsi="Times New Roman" w:cs="Times New Roman"/>
          <w:kern w:val="0"/>
          <w:sz w:val="28"/>
          <w:szCs w:val="28"/>
          <w:lang w:eastAsia="en-US" w:bidi="ar-SA"/>
        </w:rPr>
        <w:t xml:space="preserve"> от 25.12.2008 № 273-ФЗ «О противодействии коррупции» и другими федеральными законами</w:t>
      </w:r>
      <w:r w:rsidR="00283BBB" w:rsidRPr="008A6D0D">
        <w:rPr>
          <w:rFonts w:ascii="Times New Roman" w:eastAsiaTheme="minorHAnsi" w:hAnsi="Times New Roman" w:cs="Times New Roman"/>
          <w:kern w:val="0"/>
          <w:sz w:val="28"/>
          <w:szCs w:val="28"/>
          <w:lang w:eastAsia="en-US" w:bidi="ar-SA"/>
        </w:rPr>
        <w:t>;</w:t>
      </w:r>
    </w:p>
    <w:p w:rsidR="00283BBB" w:rsidRPr="008A6D0D" w:rsidRDefault="00283BBB" w:rsidP="00283BBB">
      <w:pPr>
        <w:widowControl/>
        <w:suppressAutoHyphens w:val="0"/>
        <w:autoSpaceDE w:val="0"/>
        <w:autoSpaceDN w:val="0"/>
        <w:adjustRightInd w:val="0"/>
        <w:ind w:firstLine="851"/>
        <w:jc w:val="both"/>
        <w:rPr>
          <w:rFonts w:eastAsiaTheme="minorHAnsi"/>
          <w:bCs/>
          <w:kern w:val="0"/>
          <w:sz w:val="28"/>
          <w:szCs w:val="28"/>
        </w:rPr>
      </w:pPr>
      <w:proofErr w:type="gramStart"/>
      <w:r w:rsidRPr="008A6D0D">
        <w:rPr>
          <w:rFonts w:eastAsiaTheme="minorHAnsi"/>
          <w:bCs/>
          <w:kern w:val="0"/>
          <w:sz w:val="28"/>
          <w:szCs w:val="28"/>
        </w:rPr>
        <w:t xml:space="preserve">5) допущение главой </w:t>
      </w:r>
      <w:r w:rsidR="00584B2F" w:rsidRPr="008A6D0D">
        <w:rPr>
          <w:rFonts w:eastAsiaTheme="minorHAnsi"/>
          <w:bCs/>
          <w:kern w:val="0"/>
          <w:sz w:val="28"/>
          <w:szCs w:val="28"/>
        </w:rPr>
        <w:t>поселения</w:t>
      </w:r>
      <w:r w:rsidRPr="008A6D0D">
        <w:rPr>
          <w:rFonts w:eastAsiaTheme="minorHAnsi"/>
          <w:bCs/>
          <w:kern w:val="0"/>
          <w:sz w:val="28"/>
          <w:szCs w:val="28"/>
        </w:rPr>
        <w:t xml:space="preserve">, местной администрацией, иными органами и должностными лицами местного самоуправления </w:t>
      </w:r>
      <w:r w:rsidR="00584B2F" w:rsidRPr="008A6D0D">
        <w:rPr>
          <w:rFonts w:eastAsiaTheme="minorHAnsi"/>
          <w:bCs/>
          <w:kern w:val="0"/>
          <w:sz w:val="28"/>
          <w:szCs w:val="28"/>
        </w:rPr>
        <w:t>поселения</w:t>
      </w:r>
      <w:r w:rsidRPr="008A6D0D">
        <w:rPr>
          <w:rFonts w:eastAsiaTheme="minorHAnsi"/>
          <w:bCs/>
          <w:kern w:val="0"/>
          <w:sz w:val="28"/>
          <w:szCs w:val="28"/>
        </w:rPr>
        <w:t xml:space="preserve">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w:t>
      </w:r>
      <w:r w:rsidRPr="008A6D0D">
        <w:rPr>
          <w:rFonts w:eastAsiaTheme="minorHAnsi"/>
          <w:bCs/>
          <w:kern w:val="0"/>
          <w:sz w:val="28"/>
          <w:szCs w:val="28"/>
        </w:rPr>
        <w:lastRenderedPageBreak/>
        <w:t>языковой или религиозной принадлежности, если это повлекло нарушение межнационального и межконфессионального согласия</w:t>
      </w:r>
      <w:proofErr w:type="gramEnd"/>
      <w:r w:rsidRPr="008A6D0D">
        <w:rPr>
          <w:rFonts w:eastAsiaTheme="minorHAnsi"/>
          <w:bCs/>
          <w:kern w:val="0"/>
          <w:sz w:val="28"/>
          <w:szCs w:val="28"/>
        </w:rPr>
        <w:t xml:space="preserve"> и способствовало возникновению межнациональных (межэтнических) и межконфессиональных конфликтов.</w:t>
      </w:r>
    </w:p>
    <w:p w:rsidR="009917B8" w:rsidRDefault="009917B8" w:rsidP="00347695">
      <w:pPr>
        <w:ind w:firstLine="851"/>
        <w:jc w:val="both"/>
        <w:rPr>
          <w:sz w:val="28"/>
          <w:szCs w:val="28"/>
        </w:rPr>
      </w:pPr>
      <w:r>
        <w:rPr>
          <w:sz w:val="28"/>
          <w:szCs w:val="28"/>
        </w:rPr>
        <w:t>3. Инициатива депутатов Совета об удалении главы поселения в отставку, выдвинутая не менее чем одной третью от установленной численности депутатов Совета, оформляется в виде обращения, которое вносится в Совет. Указанное обращение вносится вместе с проектом решения Совета об удалении главы поселения в отставку. О выдвижении данной инициативы глава поселения и глава администрации (губернатор) Краснодарского края уведомляются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4. Рассмотрение инициативы депутатов Совета об удалении главы поселения в отставку осуществляется с учетом мнения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5. В случае</w:t>
      </w:r>
      <w:proofErr w:type="gramStart"/>
      <w:r>
        <w:rPr>
          <w:sz w:val="28"/>
          <w:szCs w:val="28"/>
        </w:rPr>
        <w:t>,</w:t>
      </w:r>
      <w:proofErr w:type="gramEnd"/>
      <w:r>
        <w:rPr>
          <w:sz w:val="28"/>
          <w:szCs w:val="28"/>
        </w:rPr>
        <w:t xml:space="preserve"> если при рассмотрении инициативы депутатов Совета об удалении главы поселения в отставку предполагается рассмотрение вопросов, касающихся обеспечения осуществления органами местного самоуправления отдельных государственных полномочий, переданных органам местного самоуправления федеральными законами и законами Краснодарского края, и (или) решений, действий (бездействия) главы поселения, повлекших (повлекшего) наступление последствий, предусмотренных пунктами 2 и 3 части 1 статьи 75 Федерального закона от 06.10.2003 № 131-ФЗ «Об общих принципах организации местного самоуправления в Российской Федерации», решение об удалении главы поселения в отставку может быть принято только при согласии главы администрации (губернатора) Краснодарского края.</w:t>
      </w:r>
    </w:p>
    <w:p w:rsidR="009917B8" w:rsidRDefault="009917B8" w:rsidP="0081350A">
      <w:pPr>
        <w:autoSpaceDE w:val="0"/>
        <w:ind w:firstLine="900"/>
        <w:jc w:val="both"/>
        <w:rPr>
          <w:sz w:val="28"/>
          <w:szCs w:val="28"/>
        </w:rPr>
      </w:pPr>
      <w:r>
        <w:rPr>
          <w:sz w:val="28"/>
          <w:szCs w:val="28"/>
        </w:rPr>
        <w:t>6. Инициатива главы администрации (губернатора) Краснодарского края об удалении главы поселения в отставку оформляется в виде обращения, которое вносится в Совет поселения вместе с проектом соответствующего решения Совета. О выдвижении данной инициативы глава поселения уведомляется не позднее дня, следующего за днем внесения указанного обращения в Совет.</w:t>
      </w:r>
    </w:p>
    <w:p w:rsidR="009917B8" w:rsidRDefault="009917B8" w:rsidP="0081350A">
      <w:pPr>
        <w:autoSpaceDE w:val="0"/>
        <w:ind w:firstLine="900"/>
        <w:jc w:val="both"/>
        <w:rPr>
          <w:sz w:val="28"/>
          <w:szCs w:val="28"/>
        </w:rPr>
      </w:pPr>
      <w:r>
        <w:rPr>
          <w:sz w:val="28"/>
          <w:szCs w:val="28"/>
        </w:rPr>
        <w:t>7. Рассмотрение инициативы депутатов Совета или главы администрации (губернатора) Краснодарского края об удалении главы поселения в отставку осуществляется Советом в течение одного месяца со дня внесения соответствующего обращения.</w:t>
      </w:r>
    </w:p>
    <w:p w:rsidR="009917B8" w:rsidRDefault="009917B8" w:rsidP="0081350A">
      <w:pPr>
        <w:autoSpaceDE w:val="0"/>
        <w:ind w:firstLine="900"/>
        <w:jc w:val="both"/>
        <w:rPr>
          <w:sz w:val="28"/>
          <w:szCs w:val="28"/>
        </w:rPr>
      </w:pPr>
      <w:r>
        <w:rPr>
          <w:sz w:val="28"/>
          <w:szCs w:val="28"/>
        </w:rPr>
        <w:t>8. Решение Совета об удалении главы поселения в отставку считается принятым, если за него проголосовало не менее двух третей от установленной численности депутатов Совета.</w:t>
      </w:r>
    </w:p>
    <w:p w:rsidR="009917B8" w:rsidRDefault="009917B8" w:rsidP="0081350A">
      <w:pPr>
        <w:autoSpaceDE w:val="0"/>
        <w:ind w:firstLine="900"/>
        <w:jc w:val="both"/>
        <w:rPr>
          <w:sz w:val="28"/>
          <w:szCs w:val="28"/>
        </w:rPr>
      </w:pPr>
      <w:r>
        <w:rPr>
          <w:sz w:val="28"/>
          <w:szCs w:val="28"/>
        </w:rPr>
        <w:t xml:space="preserve">9. Решение об удалении главы поселения в отставку подписывается депутатом, председательствующим на сессии Совета. </w:t>
      </w:r>
    </w:p>
    <w:p w:rsidR="009917B8" w:rsidRDefault="009917B8" w:rsidP="0081350A">
      <w:pPr>
        <w:autoSpaceDE w:val="0"/>
        <w:ind w:firstLine="900"/>
        <w:jc w:val="both"/>
        <w:rPr>
          <w:sz w:val="28"/>
          <w:szCs w:val="28"/>
        </w:rPr>
      </w:pPr>
      <w:r>
        <w:rPr>
          <w:sz w:val="28"/>
          <w:szCs w:val="28"/>
        </w:rPr>
        <w:t>10. При рассмотрении и принятии Советом решения об удалении главы поселения в отставку должны быть обеспечены:</w:t>
      </w:r>
    </w:p>
    <w:p w:rsidR="009917B8" w:rsidRDefault="009917B8" w:rsidP="0081350A">
      <w:pPr>
        <w:autoSpaceDE w:val="0"/>
        <w:ind w:firstLine="900"/>
        <w:jc w:val="both"/>
        <w:rPr>
          <w:sz w:val="28"/>
          <w:szCs w:val="28"/>
        </w:rPr>
      </w:pPr>
      <w:r>
        <w:rPr>
          <w:sz w:val="28"/>
          <w:szCs w:val="28"/>
        </w:rPr>
        <w:t xml:space="preserve">1) заблаговременное получение им уведомления о дате и месте </w:t>
      </w:r>
      <w:r>
        <w:rPr>
          <w:sz w:val="28"/>
          <w:szCs w:val="28"/>
        </w:rPr>
        <w:lastRenderedPageBreak/>
        <w:t>проведения соответствующего заседания, а также ознакомление с обращением депутатов Совета или главы администрации (губернатора) Краснодарского края и с проектом решения Совета об удалении его в отставку;</w:t>
      </w:r>
    </w:p>
    <w:p w:rsidR="009917B8" w:rsidRDefault="009917B8" w:rsidP="0081350A">
      <w:pPr>
        <w:autoSpaceDE w:val="0"/>
        <w:ind w:firstLine="900"/>
        <w:jc w:val="both"/>
        <w:rPr>
          <w:sz w:val="28"/>
          <w:szCs w:val="28"/>
        </w:rPr>
      </w:pPr>
      <w:r>
        <w:rPr>
          <w:sz w:val="28"/>
          <w:szCs w:val="28"/>
        </w:rPr>
        <w:t>2) предоставление ему возможности дать депутатам Совета объяснения по поводу обстоятельств, выдвигаемых в качестве основания для удаления в отставку.</w:t>
      </w:r>
    </w:p>
    <w:p w:rsidR="009917B8" w:rsidRDefault="009917B8" w:rsidP="0081350A">
      <w:pPr>
        <w:autoSpaceDE w:val="0"/>
        <w:ind w:firstLine="900"/>
        <w:jc w:val="both"/>
        <w:rPr>
          <w:sz w:val="28"/>
          <w:szCs w:val="28"/>
        </w:rPr>
      </w:pPr>
      <w:r>
        <w:rPr>
          <w:sz w:val="28"/>
          <w:szCs w:val="28"/>
        </w:rPr>
        <w:t>11. В случае</w:t>
      </w:r>
      <w:proofErr w:type="gramStart"/>
      <w:r>
        <w:rPr>
          <w:sz w:val="28"/>
          <w:szCs w:val="28"/>
        </w:rPr>
        <w:t>,</w:t>
      </w:r>
      <w:proofErr w:type="gramEnd"/>
      <w:r>
        <w:rPr>
          <w:sz w:val="28"/>
          <w:szCs w:val="28"/>
        </w:rPr>
        <w:t xml:space="preserve"> если глава поселения не согласен с решением Совета об удалении его в отставку, он вправе в письменном виде изложить свое особое мнение.</w:t>
      </w:r>
    </w:p>
    <w:p w:rsidR="009917B8" w:rsidRDefault="009917B8" w:rsidP="0081350A">
      <w:pPr>
        <w:autoSpaceDE w:val="0"/>
        <w:ind w:firstLine="900"/>
        <w:jc w:val="both"/>
        <w:rPr>
          <w:sz w:val="28"/>
          <w:szCs w:val="28"/>
        </w:rPr>
      </w:pPr>
      <w:r>
        <w:rPr>
          <w:sz w:val="28"/>
          <w:szCs w:val="28"/>
        </w:rPr>
        <w:t>12. Решение Совета об удалении главы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sz w:val="28"/>
          <w:szCs w:val="28"/>
        </w:rPr>
        <w:t>,</w:t>
      </w:r>
      <w:proofErr w:type="gramEnd"/>
      <w:r>
        <w:rPr>
          <w:sz w:val="28"/>
          <w:szCs w:val="28"/>
        </w:rPr>
        <w:t xml:space="preserve"> если глава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Совета.</w:t>
      </w:r>
    </w:p>
    <w:p w:rsidR="009917B8" w:rsidRDefault="009917B8" w:rsidP="0081350A">
      <w:pPr>
        <w:pStyle w:val="22"/>
        <w:tabs>
          <w:tab w:val="left" w:pos="142"/>
        </w:tabs>
        <w:spacing w:before="0" w:after="0"/>
        <w:ind w:firstLine="851"/>
        <w:rPr>
          <w:szCs w:val="28"/>
        </w:rPr>
      </w:pPr>
      <w:r>
        <w:rPr>
          <w:szCs w:val="28"/>
        </w:rPr>
        <w:t>13. В случае</w:t>
      </w:r>
      <w:proofErr w:type="gramStart"/>
      <w:r>
        <w:rPr>
          <w:szCs w:val="28"/>
        </w:rPr>
        <w:t>,</w:t>
      </w:r>
      <w:proofErr w:type="gramEnd"/>
      <w:r>
        <w:rPr>
          <w:szCs w:val="28"/>
        </w:rPr>
        <w:t xml:space="preserve"> если инициатива депутатов Совета или главы администрации (губернатора) Краснодарского края об удалении главы поселения в отставку отклонена Советом, вопрос об удалении главы поселения в отставку может быть вынесен на повторное рассмотрение Совета не ранее чем через два месяца со дня проведения заседания Совета, на котором рассматривался указанный вопрос.</w:t>
      </w:r>
    </w:p>
    <w:p w:rsidR="004F3FA0" w:rsidRPr="00DD282A" w:rsidRDefault="004F3FA0" w:rsidP="004F3FA0">
      <w:pPr>
        <w:suppressAutoHyphens w:val="0"/>
        <w:autoSpaceDE w:val="0"/>
        <w:autoSpaceDN w:val="0"/>
        <w:adjustRightInd w:val="0"/>
        <w:ind w:firstLine="851"/>
        <w:jc w:val="both"/>
        <w:rPr>
          <w:rFonts w:eastAsia="Times New Roman"/>
          <w:kern w:val="0"/>
          <w:sz w:val="28"/>
          <w:szCs w:val="28"/>
          <w:lang w:eastAsia="ru-RU"/>
        </w:rPr>
      </w:pPr>
      <w:r w:rsidRPr="00DD282A">
        <w:rPr>
          <w:rFonts w:eastAsia="Times New Roman"/>
          <w:kern w:val="0"/>
          <w:sz w:val="28"/>
          <w:szCs w:val="28"/>
          <w:lang w:eastAsia="ru-RU"/>
        </w:rPr>
        <w:t>14. Глава поселения, в отношении которого Советом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9917B8" w:rsidRPr="00DD282A" w:rsidRDefault="009917B8" w:rsidP="0081350A">
      <w:pPr>
        <w:pStyle w:val="22"/>
        <w:tabs>
          <w:tab w:val="left" w:pos="142"/>
        </w:tabs>
        <w:spacing w:before="0" w:after="0"/>
        <w:ind w:firstLine="851"/>
        <w:rPr>
          <w:rFonts w:eastAsia="Times New Roman"/>
        </w:rPr>
      </w:pPr>
    </w:p>
    <w:p w:rsidR="009917B8" w:rsidRDefault="009917B8" w:rsidP="0081350A">
      <w:pPr>
        <w:pStyle w:val="ConsNormal"/>
        <w:tabs>
          <w:tab w:val="left" w:pos="142"/>
        </w:tabs>
        <w:ind w:firstLine="851"/>
        <w:jc w:val="both"/>
        <w:rPr>
          <w:rFonts w:ascii="Times New Roman" w:hAnsi="Times New Roman"/>
          <w:b/>
          <w:sz w:val="28"/>
        </w:rPr>
      </w:pPr>
      <w:r>
        <w:rPr>
          <w:rFonts w:ascii="Times New Roman" w:hAnsi="Times New Roman"/>
          <w:b/>
          <w:sz w:val="28"/>
        </w:rPr>
        <w:t>Статья 84</w:t>
      </w:r>
      <w:r>
        <w:rPr>
          <w:b/>
          <w:sz w:val="28"/>
        </w:rPr>
        <w:t xml:space="preserve">. </w:t>
      </w:r>
      <w:r>
        <w:rPr>
          <w:rFonts w:ascii="Times New Roman" w:hAnsi="Times New Roman"/>
          <w:b/>
          <w:sz w:val="28"/>
        </w:rPr>
        <w:t>Ответственность органов местного самоуправления и должностных лиц местного самоуправления поселения перед физическими и юридическими лицами</w:t>
      </w:r>
    </w:p>
    <w:p w:rsidR="009917B8" w:rsidRDefault="009917B8" w:rsidP="0081350A">
      <w:pPr>
        <w:pStyle w:val="22"/>
        <w:tabs>
          <w:tab w:val="left" w:pos="142"/>
        </w:tabs>
        <w:spacing w:before="0" w:after="0"/>
        <w:ind w:firstLine="851"/>
        <w:rPr>
          <w:rFonts w:eastAsia="Times New Roman"/>
        </w:rPr>
      </w:pPr>
      <w:r>
        <w:rPr>
          <w:rFonts w:eastAsia="Times New Roman"/>
        </w:rPr>
        <w:t>Ответственность органов местного самоуправления и должностных лиц местного самоуправления поселения перед физическими и юридическими лицами наступает в порядке, установленном федеральными законами.</w:t>
      </w:r>
    </w:p>
    <w:p w:rsidR="009917B8" w:rsidRDefault="009917B8" w:rsidP="0081350A">
      <w:pPr>
        <w:tabs>
          <w:tab w:val="left" w:pos="142"/>
        </w:tabs>
        <w:ind w:firstLine="851"/>
        <w:jc w:val="center"/>
        <w:rPr>
          <w:rFonts w:eastAsia="Times New Roman"/>
          <w:b/>
          <w:sz w:val="28"/>
        </w:rPr>
      </w:pPr>
    </w:p>
    <w:p w:rsidR="009917B8" w:rsidRDefault="009917B8" w:rsidP="0081350A">
      <w:pPr>
        <w:pStyle w:val="a6"/>
        <w:tabs>
          <w:tab w:val="left" w:pos="142"/>
        </w:tabs>
        <w:spacing w:after="0"/>
        <w:ind w:firstLine="851"/>
        <w:jc w:val="both"/>
        <w:rPr>
          <w:rFonts w:eastAsia="Times New Roman"/>
          <w:b/>
          <w:sz w:val="28"/>
        </w:rPr>
      </w:pPr>
      <w:r>
        <w:rPr>
          <w:rFonts w:eastAsia="Times New Roman"/>
          <w:b/>
          <w:sz w:val="28"/>
        </w:rPr>
        <w:t xml:space="preserve">Статья 85. </w:t>
      </w:r>
      <w:proofErr w:type="gramStart"/>
      <w:r>
        <w:rPr>
          <w:rFonts w:eastAsia="Times New Roman"/>
          <w:b/>
          <w:sz w:val="28"/>
        </w:rPr>
        <w:t>Контроль за</w:t>
      </w:r>
      <w:proofErr w:type="gramEnd"/>
      <w:r>
        <w:rPr>
          <w:rFonts w:eastAsia="Times New Roman"/>
          <w:b/>
          <w:sz w:val="28"/>
        </w:rPr>
        <w:t xml:space="preserve"> деятельностью органов местного самоуправления и должностных лиц местного самоуправления</w:t>
      </w:r>
    </w:p>
    <w:p w:rsidR="009917B8" w:rsidRDefault="009917B8" w:rsidP="0081350A">
      <w:pPr>
        <w:pStyle w:val="WW-2"/>
        <w:tabs>
          <w:tab w:val="left" w:pos="142"/>
        </w:tabs>
      </w:pPr>
      <w:r>
        <w:t xml:space="preserve">Органы местного самоуправления и должностные лица местного самоуправления поселения, наделенные в соответствии с настоящим уставом контрольными функциями, осуществляют </w:t>
      </w:r>
      <w:proofErr w:type="gramStart"/>
      <w:r>
        <w:t>контроль за</w:t>
      </w:r>
      <w:proofErr w:type="gramEnd"/>
      <w:r>
        <w:t xml:space="preserve"> соответствием деятельности органов местного самоуправления и должностных лиц местного самоуправления настоящему уставу и принятыми в соответствии с ним решениями Совета поселения.</w:t>
      </w:r>
    </w:p>
    <w:p w:rsidR="009917B8" w:rsidRDefault="009917B8" w:rsidP="0081350A">
      <w:pPr>
        <w:pStyle w:val="ConsNormal"/>
        <w:tabs>
          <w:tab w:val="left" w:pos="142"/>
        </w:tabs>
        <w:ind w:firstLine="851"/>
        <w:jc w:val="center"/>
        <w:rPr>
          <w:rFonts w:ascii="Times New Roman" w:hAnsi="Times New Roman"/>
          <w:b/>
          <w:caps/>
          <w:sz w:val="28"/>
        </w:rPr>
      </w:pPr>
    </w:p>
    <w:p w:rsidR="000D29C8" w:rsidRDefault="000D29C8" w:rsidP="0081350A">
      <w:pPr>
        <w:pStyle w:val="ConsNormal"/>
        <w:tabs>
          <w:tab w:val="left" w:pos="142"/>
        </w:tabs>
        <w:ind w:firstLine="851"/>
        <w:jc w:val="center"/>
        <w:rPr>
          <w:rFonts w:ascii="Times New Roman" w:hAnsi="Times New Roman"/>
          <w:b/>
          <w:caps/>
          <w:sz w:val="28"/>
        </w:rPr>
      </w:pPr>
    </w:p>
    <w:p w:rsidR="000D29C8" w:rsidRDefault="000D29C8" w:rsidP="0081350A">
      <w:pPr>
        <w:pStyle w:val="ConsNormal"/>
        <w:tabs>
          <w:tab w:val="left" w:pos="142"/>
        </w:tabs>
        <w:ind w:firstLine="851"/>
        <w:jc w:val="center"/>
        <w:rPr>
          <w:rFonts w:ascii="Times New Roman" w:hAnsi="Times New Roman"/>
          <w:b/>
          <w:caps/>
          <w:sz w:val="28"/>
        </w:rPr>
      </w:pPr>
    </w:p>
    <w:p w:rsidR="000D29C8" w:rsidRDefault="000D29C8" w:rsidP="0081350A">
      <w:pPr>
        <w:pStyle w:val="ConsNormal"/>
        <w:tabs>
          <w:tab w:val="left" w:pos="142"/>
        </w:tabs>
        <w:ind w:firstLine="851"/>
        <w:jc w:val="center"/>
        <w:rPr>
          <w:rFonts w:ascii="Times New Roman" w:hAnsi="Times New Roman"/>
          <w:b/>
          <w:caps/>
          <w:sz w:val="28"/>
        </w:rPr>
      </w:pPr>
    </w:p>
    <w:p w:rsidR="000D29C8" w:rsidRDefault="000D29C8" w:rsidP="0081350A">
      <w:pPr>
        <w:pStyle w:val="ConsNormal"/>
        <w:tabs>
          <w:tab w:val="left" w:pos="142"/>
        </w:tabs>
        <w:ind w:firstLine="851"/>
        <w:jc w:val="center"/>
        <w:rPr>
          <w:rFonts w:ascii="Times New Roman" w:hAnsi="Times New Roman"/>
          <w:b/>
          <w:caps/>
          <w:sz w:val="28"/>
        </w:rPr>
      </w:pPr>
    </w:p>
    <w:p w:rsidR="009917B8" w:rsidRDefault="009917B8" w:rsidP="0081350A">
      <w:pPr>
        <w:pStyle w:val="ConsNormal"/>
        <w:tabs>
          <w:tab w:val="left" w:pos="142"/>
        </w:tabs>
        <w:ind w:firstLine="851"/>
        <w:jc w:val="center"/>
        <w:rPr>
          <w:rFonts w:ascii="Times New Roman" w:hAnsi="Times New Roman"/>
          <w:b/>
          <w:caps/>
          <w:sz w:val="28"/>
        </w:rPr>
      </w:pPr>
      <w:r>
        <w:rPr>
          <w:rFonts w:ascii="Times New Roman" w:hAnsi="Times New Roman"/>
          <w:b/>
          <w:caps/>
          <w:sz w:val="28"/>
        </w:rPr>
        <w:t xml:space="preserve">ГЛАВА </w:t>
      </w:r>
      <w:r w:rsidR="00B01C7E">
        <w:rPr>
          <w:rFonts w:ascii="Times New Roman" w:hAnsi="Times New Roman"/>
          <w:b/>
          <w:caps/>
          <w:sz w:val="28"/>
        </w:rPr>
        <w:t>9</w:t>
      </w:r>
      <w:r>
        <w:rPr>
          <w:rFonts w:ascii="Times New Roman" w:hAnsi="Times New Roman"/>
          <w:b/>
          <w:caps/>
          <w:sz w:val="28"/>
        </w:rPr>
        <w:t>. ЗАКЛЮЧИТЕЛЬНЫЕ ПОЛОЖЕНИЯ</w:t>
      </w:r>
    </w:p>
    <w:p w:rsidR="009917B8" w:rsidRDefault="009917B8" w:rsidP="0081350A">
      <w:pPr>
        <w:pStyle w:val="ConsNormal"/>
        <w:tabs>
          <w:tab w:val="left" w:pos="142"/>
        </w:tabs>
        <w:ind w:firstLine="851"/>
        <w:jc w:val="both"/>
        <w:rPr>
          <w:rFonts w:ascii="Times New Roman" w:hAnsi="Times New Roman"/>
          <w:caps/>
          <w:sz w:val="28"/>
        </w:rPr>
      </w:pPr>
    </w:p>
    <w:p w:rsidR="009917B8" w:rsidRDefault="009917B8" w:rsidP="0081350A">
      <w:pPr>
        <w:tabs>
          <w:tab w:val="left" w:pos="142"/>
        </w:tabs>
        <w:ind w:firstLine="851"/>
        <w:rPr>
          <w:rFonts w:eastAsia="Times New Roman"/>
          <w:b/>
          <w:sz w:val="28"/>
        </w:rPr>
      </w:pPr>
      <w:r>
        <w:rPr>
          <w:rFonts w:eastAsia="Times New Roman"/>
          <w:b/>
          <w:sz w:val="28"/>
        </w:rPr>
        <w:t>Статья 86. О вступлении устава в силу</w:t>
      </w:r>
    </w:p>
    <w:p w:rsidR="00574A64" w:rsidRPr="008A6D0D" w:rsidRDefault="00574A64" w:rsidP="00574A64">
      <w:pPr>
        <w:suppressAutoHyphens w:val="0"/>
        <w:ind w:firstLine="851"/>
        <w:jc w:val="both"/>
        <w:rPr>
          <w:sz w:val="28"/>
          <w:szCs w:val="28"/>
        </w:rPr>
      </w:pPr>
      <w:r w:rsidRPr="008A6D0D">
        <w:rPr>
          <w:sz w:val="28"/>
          <w:szCs w:val="28"/>
        </w:rPr>
        <w:t>1. Устав поселения вступает в силу после его официального опубликования (обнародования).</w:t>
      </w:r>
    </w:p>
    <w:p w:rsidR="00EE76B3" w:rsidRPr="00DD282A" w:rsidRDefault="00DD282A" w:rsidP="00EE76B3">
      <w:pPr>
        <w:ind w:firstLine="851"/>
        <w:jc w:val="both"/>
        <w:rPr>
          <w:sz w:val="28"/>
          <w:szCs w:val="28"/>
        </w:rPr>
      </w:pPr>
      <w:r w:rsidRPr="00DD282A">
        <w:rPr>
          <w:sz w:val="28"/>
          <w:szCs w:val="28"/>
        </w:rPr>
        <w:t>2. Пункт 20 статьи 8</w:t>
      </w:r>
      <w:r w:rsidR="00EE76B3" w:rsidRPr="00DD282A">
        <w:rPr>
          <w:sz w:val="28"/>
          <w:szCs w:val="28"/>
        </w:rPr>
        <w:t>, пункт 8 статьи 3</w:t>
      </w:r>
      <w:r w:rsidR="00E869EB" w:rsidRPr="00DD282A">
        <w:rPr>
          <w:sz w:val="28"/>
          <w:szCs w:val="28"/>
        </w:rPr>
        <w:t>6</w:t>
      </w:r>
      <w:r w:rsidR="00EE76B3" w:rsidRPr="00DD282A">
        <w:rPr>
          <w:sz w:val="28"/>
          <w:szCs w:val="28"/>
        </w:rPr>
        <w:t xml:space="preserve"> настоящего устава утрачивает силу с 1 января 2016 года.</w:t>
      </w:r>
    </w:p>
    <w:p w:rsidR="00EE76B3" w:rsidRPr="00DD282A" w:rsidRDefault="00EE76B3" w:rsidP="00EE76B3">
      <w:pPr>
        <w:ind w:firstLine="851"/>
        <w:jc w:val="both"/>
        <w:rPr>
          <w:sz w:val="28"/>
          <w:szCs w:val="28"/>
        </w:rPr>
      </w:pPr>
      <w:r w:rsidRPr="00DD282A">
        <w:rPr>
          <w:sz w:val="28"/>
          <w:szCs w:val="28"/>
        </w:rPr>
        <w:t xml:space="preserve">Пункт </w:t>
      </w:r>
      <w:r w:rsidR="002D2B9A" w:rsidRPr="00DD282A">
        <w:rPr>
          <w:sz w:val="28"/>
          <w:szCs w:val="28"/>
        </w:rPr>
        <w:t>39</w:t>
      </w:r>
      <w:r w:rsidR="00DD282A" w:rsidRPr="00DD282A">
        <w:rPr>
          <w:sz w:val="28"/>
          <w:szCs w:val="28"/>
        </w:rPr>
        <w:t xml:space="preserve"> статьи 8</w:t>
      </w:r>
      <w:r w:rsidRPr="00DD282A">
        <w:rPr>
          <w:sz w:val="28"/>
          <w:szCs w:val="28"/>
        </w:rPr>
        <w:t xml:space="preserve"> настоящего устава вступает в силу с 1 января 2016 года.</w:t>
      </w:r>
    </w:p>
    <w:p w:rsidR="001E367F" w:rsidRDefault="001E367F" w:rsidP="0081350A">
      <w:pPr>
        <w:tabs>
          <w:tab w:val="left" w:pos="142"/>
        </w:tabs>
        <w:ind w:firstLine="851"/>
        <w:jc w:val="both"/>
        <w:rPr>
          <w:rFonts w:eastAsia="Times New Roman"/>
          <w:b/>
          <w:sz w:val="28"/>
        </w:rPr>
      </w:pPr>
    </w:p>
    <w:p w:rsidR="009917B8" w:rsidRDefault="009917B8" w:rsidP="0081350A">
      <w:pPr>
        <w:tabs>
          <w:tab w:val="left" w:pos="142"/>
        </w:tabs>
        <w:ind w:firstLine="851"/>
        <w:jc w:val="both"/>
        <w:rPr>
          <w:rFonts w:eastAsia="Times New Roman"/>
          <w:b/>
          <w:sz w:val="28"/>
        </w:rPr>
      </w:pPr>
      <w:r>
        <w:rPr>
          <w:rFonts w:eastAsia="Times New Roman"/>
          <w:b/>
          <w:sz w:val="28"/>
        </w:rPr>
        <w:t>Статья 87</w:t>
      </w:r>
      <w:r>
        <w:rPr>
          <w:rFonts w:eastAsia="Times New Roman"/>
          <w:sz w:val="28"/>
        </w:rPr>
        <w:t xml:space="preserve">. </w:t>
      </w:r>
      <w:r>
        <w:rPr>
          <w:rFonts w:eastAsia="Times New Roman"/>
          <w:b/>
          <w:sz w:val="28"/>
        </w:rPr>
        <w:t>О муниципальных правовых актах</w:t>
      </w:r>
    </w:p>
    <w:p w:rsidR="009917B8" w:rsidRDefault="009917B8" w:rsidP="0081350A">
      <w:pPr>
        <w:pStyle w:val="WW-2"/>
        <w:tabs>
          <w:tab w:val="left" w:pos="142"/>
        </w:tabs>
      </w:pPr>
      <w:r>
        <w:t>Муниципальные правовые акты, принятые до вступления в силу настоящего устава, сохраняют свою силу и применяются в части, не противоречащей настоящему уставу.</w:t>
      </w:r>
    </w:p>
    <w:p w:rsidR="009917B8" w:rsidRDefault="009917B8" w:rsidP="0081350A">
      <w:pPr>
        <w:ind w:firstLine="851"/>
        <w:jc w:val="both"/>
        <w:rPr>
          <w:strike/>
          <w:sz w:val="28"/>
          <w:szCs w:val="28"/>
        </w:rPr>
      </w:pPr>
    </w:p>
    <w:p w:rsidR="009E3411" w:rsidRDefault="009E3411" w:rsidP="0081350A"/>
    <w:sectPr w:rsidR="009E3411" w:rsidSect="002F13D4">
      <w:headerReference w:type="default" r:id="rId16"/>
      <w:pgSz w:w="11905" w:h="16837"/>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ED5" w:rsidRDefault="00372ED5" w:rsidP="002F13D4">
      <w:r>
        <w:separator/>
      </w:r>
    </w:p>
  </w:endnote>
  <w:endnote w:type="continuationSeparator" w:id="0">
    <w:p w:rsidR="00372ED5" w:rsidRDefault="00372ED5" w:rsidP="002F13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ndale Sans UI">
    <w:altName w:val="Arial Unicode MS"/>
    <w:charset w:val="CC"/>
    <w:family w:val="auto"/>
    <w:pitch w:val="variable"/>
    <w:sig w:usb0="00000201" w:usb1="00000000" w:usb2="00000000" w:usb3="00000000" w:csb0="00000004"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ED5" w:rsidRDefault="00372ED5" w:rsidP="002F13D4">
      <w:r>
        <w:separator/>
      </w:r>
    </w:p>
  </w:footnote>
  <w:footnote w:type="continuationSeparator" w:id="0">
    <w:p w:rsidR="00372ED5" w:rsidRDefault="00372ED5" w:rsidP="002F13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4285115"/>
      <w:docPartObj>
        <w:docPartGallery w:val="Page Numbers (Top of Page)"/>
        <w:docPartUnique/>
      </w:docPartObj>
    </w:sdtPr>
    <w:sdtContent>
      <w:p w:rsidR="00550B95" w:rsidRDefault="00550B95">
        <w:pPr>
          <w:pStyle w:val="af3"/>
          <w:jc w:val="center"/>
        </w:pPr>
        <w:r>
          <w:fldChar w:fldCharType="begin"/>
        </w:r>
        <w:r>
          <w:instrText>PAGE   \* MERGEFORMAT</w:instrText>
        </w:r>
        <w:r>
          <w:fldChar w:fldCharType="separate"/>
        </w:r>
        <w:r w:rsidR="000D29C8">
          <w:rPr>
            <w:noProof/>
          </w:rPr>
          <w:t>2</w:t>
        </w:r>
        <w:r>
          <w:fldChar w:fldCharType="end"/>
        </w:r>
      </w:p>
    </w:sdtContent>
  </w:sdt>
  <w:p w:rsidR="00550B95" w:rsidRDefault="00550B95">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multilevel"/>
    <w:tmpl w:val="00000002"/>
    <w:name w:val="WW8Num2"/>
    <w:lvl w:ilvl="0">
      <w:start w:val="1"/>
      <w:numFmt w:val="decimal"/>
      <w:lvlText w:val="%1."/>
      <w:lvlJc w:val="left"/>
      <w:pPr>
        <w:tabs>
          <w:tab w:val="num" w:pos="1080"/>
        </w:tabs>
        <w:ind w:left="108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nsid w:val="00000003"/>
    <w:multiLevelType w:val="multilevel"/>
    <w:tmpl w:val="AD922D78"/>
    <w:name w:val="WW8Num3"/>
    <w:lvl w:ilvl="0">
      <w:start w:val="1"/>
      <w:numFmt w:val="decimal"/>
      <w:lvlText w:val="%1)"/>
      <w:lvlJc w:val="left"/>
      <w:pPr>
        <w:tabs>
          <w:tab w:val="num" w:pos="640"/>
        </w:tabs>
        <w:ind w:left="640" w:hanging="360"/>
      </w:pPr>
      <w:rPr>
        <w:b w:val="0"/>
        <w:i w:val="0"/>
        <w:strike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3">
    <w:nsid w:val="00000004"/>
    <w:multiLevelType w:val="multilevel"/>
    <w:tmpl w:val="00000004"/>
    <w:name w:val="WW8Num4"/>
    <w:lvl w:ilvl="0">
      <w:start w:val="1"/>
      <w:numFmt w:val="decimal"/>
      <w:lvlText w:val="%1."/>
      <w:lvlJc w:val="left"/>
      <w:pPr>
        <w:tabs>
          <w:tab w:val="num" w:pos="1280"/>
        </w:tabs>
        <w:ind w:left="1280" w:hanging="360"/>
      </w:p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nsid w:val="00000006"/>
    <w:multiLevelType w:val="multilevel"/>
    <w:tmpl w:val="CBEEEE7A"/>
    <w:name w:val="WW8Num6"/>
    <w:lvl w:ilvl="0">
      <w:start w:val="1"/>
      <w:numFmt w:val="decimal"/>
      <w:lvlText w:val="%1."/>
      <w:lvlJc w:val="left"/>
      <w:pPr>
        <w:tabs>
          <w:tab w:val="num" w:pos="1287"/>
        </w:tabs>
        <w:ind w:left="1287" w:hanging="360"/>
      </w:pPr>
      <w:rPr>
        <w:b w:val="0"/>
      </w:rPr>
    </w:lvl>
    <w:lvl w:ilvl="1">
      <w:start w:val="1"/>
      <w:numFmt w:val="lowerLetter"/>
      <w:lvlText w:val="%2."/>
      <w:lvlJc w:val="left"/>
      <w:pPr>
        <w:tabs>
          <w:tab w:val="num" w:pos="2007"/>
        </w:tabs>
        <w:ind w:left="2007" w:hanging="360"/>
      </w:pPr>
    </w:lvl>
    <w:lvl w:ilvl="2">
      <w:start w:val="1"/>
      <w:numFmt w:val="lowerRoman"/>
      <w:lvlText w:val="%3."/>
      <w:lvlJc w:val="left"/>
      <w:pPr>
        <w:tabs>
          <w:tab w:val="num" w:pos="2727"/>
        </w:tabs>
        <w:ind w:left="2727" w:hanging="180"/>
      </w:pPr>
    </w:lvl>
    <w:lvl w:ilvl="3">
      <w:start w:val="1"/>
      <w:numFmt w:val="decimal"/>
      <w:lvlText w:val="%4."/>
      <w:lvlJc w:val="left"/>
      <w:pPr>
        <w:tabs>
          <w:tab w:val="num" w:pos="3447"/>
        </w:tabs>
        <w:ind w:left="3447" w:hanging="360"/>
      </w:pPr>
    </w:lvl>
    <w:lvl w:ilvl="4">
      <w:start w:val="1"/>
      <w:numFmt w:val="lowerLetter"/>
      <w:lvlText w:val="%5."/>
      <w:lvlJc w:val="left"/>
      <w:pPr>
        <w:tabs>
          <w:tab w:val="num" w:pos="4167"/>
        </w:tabs>
        <w:ind w:left="4167" w:hanging="360"/>
      </w:pPr>
    </w:lvl>
    <w:lvl w:ilvl="5">
      <w:start w:val="1"/>
      <w:numFmt w:val="lowerRoman"/>
      <w:lvlText w:val="%6."/>
      <w:lvlJc w:val="left"/>
      <w:pPr>
        <w:tabs>
          <w:tab w:val="num" w:pos="4887"/>
        </w:tabs>
        <w:ind w:left="4887" w:hanging="180"/>
      </w:pPr>
    </w:lvl>
    <w:lvl w:ilvl="6">
      <w:start w:val="1"/>
      <w:numFmt w:val="decimal"/>
      <w:lvlText w:val="%7."/>
      <w:lvlJc w:val="left"/>
      <w:pPr>
        <w:tabs>
          <w:tab w:val="num" w:pos="5607"/>
        </w:tabs>
        <w:ind w:left="5607" w:hanging="360"/>
      </w:pPr>
    </w:lvl>
    <w:lvl w:ilvl="7">
      <w:start w:val="1"/>
      <w:numFmt w:val="lowerLetter"/>
      <w:lvlText w:val="%8."/>
      <w:lvlJc w:val="left"/>
      <w:pPr>
        <w:tabs>
          <w:tab w:val="num" w:pos="6327"/>
        </w:tabs>
        <w:ind w:left="6327" w:hanging="360"/>
      </w:pPr>
    </w:lvl>
    <w:lvl w:ilvl="8">
      <w:start w:val="1"/>
      <w:numFmt w:val="lowerRoman"/>
      <w:lvlText w:val="%9."/>
      <w:lvlJc w:val="left"/>
      <w:pPr>
        <w:tabs>
          <w:tab w:val="num" w:pos="7047"/>
        </w:tabs>
        <w:ind w:left="7047" w:hanging="180"/>
      </w:pPr>
    </w:lvl>
  </w:abstractNum>
  <w:abstractNum w:abstractNumId="6">
    <w:nsid w:val="00000007"/>
    <w:multiLevelType w:val="multilevel"/>
    <w:tmpl w:val="00000007"/>
    <w:name w:val="WW8Num7"/>
    <w:lvl w:ilvl="0">
      <w:start w:val="1"/>
      <w:numFmt w:val="decimal"/>
      <w:lvlText w:val="%1."/>
      <w:lvlJc w:val="left"/>
      <w:pPr>
        <w:tabs>
          <w:tab w:val="num" w:pos="1353"/>
        </w:tabs>
        <w:ind w:left="1353" w:hanging="360"/>
      </w:pPr>
      <w:rPr>
        <w:sz w:val="28"/>
      </w:rPr>
    </w:lvl>
    <w:lvl w:ilvl="1">
      <w:start w:val="1"/>
      <w:numFmt w:val="decimal"/>
      <w:lvlText w:val="%2)"/>
      <w:lvlJc w:val="left"/>
      <w:pPr>
        <w:tabs>
          <w:tab w:val="num" w:pos="2763"/>
        </w:tabs>
        <w:ind w:left="2763" w:hanging="1050"/>
      </w:pPr>
    </w:lvl>
    <w:lvl w:ilvl="2">
      <w:start w:val="1"/>
      <w:numFmt w:val="lowerRoman"/>
      <w:lvlText w:val="%3."/>
      <w:lvlJc w:val="left"/>
      <w:pPr>
        <w:tabs>
          <w:tab w:val="num" w:pos="2793"/>
        </w:tabs>
        <w:ind w:left="2793" w:hanging="180"/>
      </w:pPr>
    </w:lvl>
    <w:lvl w:ilvl="3">
      <w:start w:val="1"/>
      <w:numFmt w:val="decimal"/>
      <w:lvlText w:val="%4."/>
      <w:lvlJc w:val="left"/>
      <w:pPr>
        <w:tabs>
          <w:tab w:val="num" w:pos="3513"/>
        </w:tabs>
        <w:ind w:left="3513" w:hanging="360"/>
      </w:pPr>
    </w:lvl>
    <w:lvl w:ilvl="4">
      <w:start w:val="1"/>
      <w:numFmt w:val="lowerLetter"/>
      <w:lvlText w:val="%5."/>
      <w:lvlJc w:val="left"/>
      <w:pPr>
        <w:tabs>
          <w:tab w:val="num" w:pos="4233"/>
        </w:tabs>
        <w:ind w:left="4233" w:hanging="360"/>
      </w:pPr>
    </w:lvl>
    <w:lvl w:ilvl="5">
      <w:start w:val="1"/>
      <w:numFmt w:val="lowerRoman"/>
      <w:lvlText w:val="%6."/>
      <w:lvlJc w:val="left"/>
      <w:pPr>
        <w:tabs>
          <w:tab w:val="num" w:pos="4953"/>
        </w:tabs>
        <w:ind w:left="4953" w:hanging="180"/>
      </w:pPr>
    </w:lvl>
    <w:lvl w:ilvl="6">
      <w:start w:val="1"/>
      <w:numFmt w:val="decimal"/>
      <w:lvlText w:val="%7."/>
      <w:lvlJc w:val="left"/>
      <w:pPr>
        <w:tabs>
          <w:tab w:val="num" w:pos="5673"/>
        </w:tabs>
        <w:ind w:left="5673" w:hanging="360"/>
      </w:pPr>
    </w:lvl>
    <w:lvl w:ilvl="7">
      <w:start w:val="1"/>
      <w:numFmt w:val="lowerLetter"/>
      <w:lvlText w:val="%8."/>
      <w:lvlJc w:val="left"/>
      <w:pPr>
        <w:tabs>
          <w:tab w:val="num" w:pos="6393"/>
        </w:tabs>
        <w:ind w:left="6393" w:hanging="360"/>
      </w:pPr>
    </w:lvl>
    <w:lvl w:ilvl="8">
      <w:start w:val="1"/>
      <w:numFmt w:val="lowerRoman"/>
      <w:lvlText w:val="%9."/>
      <w:lvlJc w:val="left"/>
      <w:pPr>
        <w:tabs>
          <w:tab w:val="num" w:pos="7113"/>
        </w:tabs>
        <w:ind w:left="7113" w:hanging="180"/>
      </w:pPr>
    </w:lvl>
  </w:abstractNum>
  <w:abstractNum w:abstractNumId="7">
    <w:nsid w:val="00000008"/>
    <w:multiLevelType w:val="multilevel"/>
    <w:tmpl w:val="00000008"/>
    <w:name w:val="WW8Num8"/>
    <w:lvl w:ilvl="0">
      <w:start w:val="1"/>
      <w:numFmt w:val="decimal"/>
      <w:lvlText w:val="%1."/>
      <w:lvlJc w:val="left"/>
      <w:pPr>
        <w:tabs>
          <w:tab w:val="num" w:pos="1482"/>
        </w:tabs>
        <w:ind w:left="1482" w:hanging="915"/>
      </w:pPr>
    </w:lvl>
    <w:lvl w:ilvl="1">
      <w:start w:val="1"/>
      <w:numFmt w:val="decimal"/>
      <w:lvlText w:val="%2."/>
      <w:lvlJc w:val="left"/>
      <w:pPr>
        <w:tabs>
          <w:tab w:val="num" w:pos="1647"/>
        </w:tabs>
        <w:ind w:left="1647" w:hanging="360"/>
      </w:pPr>
    </w:lvl>
    <w:lvl w:ilvl="2">
      <w:start w:val="1"/>
      <w:numFmt w:val="lowerRoman"/>
      <w:lvlText w:val="%3."/>
      <w:lvlJc w:val="lef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lef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left"/>
      <w:pPr>
        <w:tabs>
          <w:tab w:val="num" w:pos="6687"/>
        </w:tabs>
        <w:ind w:left="6687" w:hanging="180"/>
      </w:pPr>
    </w:lvl>
  </w:abstractNum>
  <w:abstractNum w:abstractNumId="8">
    <w:nsid w:val="00000009"/>
    <w:multiLevelType w:val="multilevel"/>
    <w:tmpl w:val="00000009"/>
    <w:name w:val="WW8Num9"/>
    <w:lvl w:ilvl="0">
      <w:start w:val="1"/>
      <w:numFmt w:val="decimal"/>
      <w:lvlText w:val="%1)"/>
      <w:lvlJc w:val="left"/>
      <w:pPr>
        <w:tabs>
          <w:tab w:val="num" w:pos="1140"/>
        </w:tabs>
        <w:ind w:left="1140" w:hanging="360"/>
      </w:pPr>
      <w:rPr>
        <w:i w:val="0"/>
        <w:sz w:val="28"/>
      </w:rPr>
    </w:lvl>
    <w:lvl w:ilvl="1">
      <w:start w:val="1"/>
      <w:numFmt w:val="lowerLetter"/>
      <w:lvlText w:val="%2."/>
      <w:lvlJc w:val="left"/>
      <w:pPr>
        <w:tabs>
          <w:tab w:val="num" w:pos="1860"/>
        </w:tabs>
        <w:ind w:left="1860" w:hanging="360"/>
      </w:pPr>
    </w:lvl>
    <w:lvl w:ilvl="2">
      <w:start w:val="1"/>
      <w:numFmt w:val="lowerRoman"/>
      <w:lvlText w:val="%3."/>
      <w:lvlJc w:val="left"/>
      <w:pPr>
        <w:tabs>
          <w:tab w:val="num" w:pos="2580"/>
        </w:tabs>
        <w:ind w:left="2580" w:hanging="180"/>
      </w:pPr>
    </w:lvl>
    <w:lvl w:ilvl="3">
      <w:start w:val="1"/>
      <w:numFmt w:val="decimal"/>
      <w:lvlText w:val="%4."/>
      <w:lvlJc w:val="left"/>
      <w:pPr>
        <w:tabs>
          <w:tab w:val="num" w:pos="3300"/>
        </w:tabs>
        <w:ind w:left="3300" w:hanging="360"/>
      </w:pPr>
    </w:lvl>
    <w:lvl w:ilvl="4">
      <w:start w:val="1"/>
      <w:numFmt w:val="lowerLetter"/>
      <w:lvlText w:val="%5."/>
      <w:lvlJc w:val="left"/>
      <w:pPr>
        <w:tabs>
          <w:tab w:val="num" w:pos="4020"/>
        </w:tabs>
        <w:ind w:left="4020" w:hanging="360"/>
      </w:pPr>
    </w:lvl>
    <w:lvl w:ilvl="5">
      <w:start w:val="1"/>
      <w:numFmt w:val="lowerRoman"/>
      <w:lvlText w:val="%6."/>
      <w:lvlJc w:val="left"/>
      <w:pPr>
        <w:tabs>
          <w:tab w:val="num" w:pos="4740"/>
        </w:tabs>
        <w:ind w:left="4740" w:hanging="180"/>
      </w:pPr>
    </w:lvl>
    <w:lvl w:ilvl="6">
      <w:start w:val="1"/>
      <w:numFmt w:val="decimal"/>
      <w:lvlText w:val="%7."/>
      <w:lvlJc w:val="left"/>
      <w:pPr>
        <w:tabs>
          <w:tab w:val="num" w:pos="5460"/>
        </w:tabs>
        <w:ind w:left="5460" w:hanging="360"/>
      </w:pPr>
    </w:lvl>
    <w:lvl w:ilvl="7">
      <w:start w:val="1"/>
      <w:numFmt w:val="lowerLetter"/>
      <w:lvlText w:val="%8."/>
      <w:lvlJc w:val="left"/>
      <w:pPr>
        <w:tabs>
          <w:tab w:val="num" w:pos="6180"/>
        </w:tabs>
        <w:ind w:left="6180" w:hanging="360"/>
      </w:pPr>
    </w:lvl>
    <w:lvl w:ilvl="8">
      <w:start w:val="1"/>
      <w:numFmt w:val="lowerRoman"/>
      <w:lvlText w:val="%9."/>
      <w:lvlJc w:val="left"/>
      <w:pPr>
        <w:tabs>
          <w:tab w:val="num" w:pos="6900"/>
        </w:tabs>
        <w:ind w:left="6900" w:hanging="180"/>
      </w:pPr>
    </w:lvl>
  </w:abstractNum>
  <w:abstractNum w:abstractNumId="9">
    <w:nsid w:val="0000000A"/>
    <w:multiLevelType w:val="multilevel"/>
    <w:tmpl w:val="0000000A"/>
    <w:name w:val="WW8Num10"/>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2">
    <w:nsid w:val="0000000D"/>
    <w:multiLevelType w:val="multilevel"/>
    <w:tmpl w:val="0000000D"/>
    <w:name w:val="WW8Num13"/>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3">
    <w:nsid w:val="0000000E"/>
    <w:multiLevelType w:val="multilevel"/>
    <w:tmpl w:val="0000000E"/>
    <w:name w:val="WW8Num14"/>
    <w:lvl w:ilvl="0">
      <w:start w:val="1"/>
      <w:numFmt w:val="decimal"/>
      <w:lvlText w:val="%1)"/>
      <w:lvlJc w:val="left"/>
      <w:pPr>
        <w:tabs>
          <w:tab w:val="num" w:pos="1070"/>
        </w:tabs>
        <w:ind w:left="107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0000000F"/>
    <w:multiLevelType w:val="multilevel"/>
    <w:tmpl w:val="0000000F"/>
    <w:name w:val="WW8Num15"/>
    <w:lvl w:ilvl="0">
      <w:start w:val="1"/>
      <w:numFmt w:val="decimal"/>
      <w:lvlText w:val="%1)"/>
      <w:lvlJc w:val="left"/>
      <w:pPr>
        <w:tabs>
          <w:tab w:val="num" w:pos="1060"/>
        </w:tabs>
        <w:ind w:left="1060" w:hanging="360"/>
      </w:p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5">
    <w:nsid w:val="00000010"/>
    <w:multiLevelType w:val="multilevel"/>
    <w:tmpl w:val="00000010"/>
    <w:name w:val="WW8Num16"/>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1"/>
    <w:multiLevelType w:val="singleLevel"/>
    <w:tmpl w:val="00000011"/>
    <w:name w:val="WW8Num17"/>
    <w:lvl w:ilvl="0">
      <w:start w:val="1"/>
      <w:numFmt w:val="decimal"/>
      <w:lvlText w:val="%1)"/>
      <w:lvlJc w:val="left"/>
      <w:pPr>
        <w:tabs>
          <w:tab w:val="num" w:pos="1420"/>
        </w:tabs>
        <w:ind w:left="1420" w:hanging="360"/>
      </w:pPr>
    </w:lvl>
  </w:abstractNum>
  <w:abstractNum w:abstractNumId="17">
    <w:nsid w:val="00000012"/>
    <w:multiLevelType w:val="multilevel"/>
    <w:tmpl w:val="00000012"/>
    <w:name w:val="WW8Num18"/>
    <w:lvl w:ilvl="0">
      <w:start w:val="1"/>
      <w:numFmt w:val="decimal"/>
      <w:lvlText w:val="%1."/>
      <w:lvlJc w:val="left"/>
      <w:pPr>
        <w:tabs>
          <w:tab w:val="num" w:pos="1280"/>
        </w:tabs>
        <w:ind w:left="1280" w:hanging="360"/>
      </w:pPr>
      <w:rPr>
        <w:i w:val="0"/>
        <w:sz w:val="28"/>
      </w:rPr>
    </w:lvl>
    <w:lvl w:ilvl="1">
      <w:start w:val="1"/>
      <w:numFmt w:val="lowerLetter"/>
      <w:lvlText w:val="%2."/>
      <w:lvlJc w:val="left"/>
      <w:pPr>
        <w:tabs>
          <w:tab w:val="num" w:pos="2000"/>
        </w:tabs>
        <w:ind w:left="2000" w:hanging="360"/>
      </w:pPr>
    </w:lvl>
    <w:lvl w:ilvl="2">
      <w:start w:val="1"/>
      <w:numFmt w:val="lowerRoman"/>
      <w:lvlText w:val="%3."/>
      <w:lvlJc w:val="left"/>
      <w:pPr>
        <w:tabs>
          <w:tab w:val="num" w:pos="2720"/>
        </w:tabs>
        <w:ind w:left="2720" w:hanging="180"/>
      </w:pPr>
    </w:lvl>
    <w:lvl w:ilvl="3">
      <w:start w:val="1"/>
      <w:numFmt w:val="decimal"/>
      <w:lvlText w:val="%4."/>
      <w:lvlJc w:val="left"/>
      <w:pPr>
        <w:tabs>
          <w:tab w:val="num" w:pos="3440"/>
        </w:tabs>
        <w:ind w:left="3440" w:hanging="360"/>
      </w:pPr>
    </w:lvl>
    <w:lvl w:ilvl="4">
      <w:start w:val="1"/>
      <w:numFmt w:val="lowerLetter"/>
      <w:lvlText w:val="%5."/>
      <w:lvlJc w:val="left"/>
      <w:pPr>
        <w:tabs>
          <w:tab w:val="num" w:pos="4160"/>
        </w:tabs>
        <w:ind w:left="4160" w:hanging="360"/>
      </w:pPr>
    </w:lvl>
    <w:lvl w:ilvl="5">
      <w:start w:val="1"/>
      <w:numFmt w:val="lowerRoman"/>
      <w:lvlText w:val="%6."/>
      <w:lvlJc w:val="left"/>
      <w:pPr>
        <w:tabs>
          <w:tab w:val="num" w:pos="4880"/>
        </w:tabs>
        <w:ind w:left="4880" w:hanging="180"/>
      </w:pPr>
    </w:lvl>
    <w:lvl w:ilvl="6">
      <w:start w:val="1"/>
      <w:numFmt w:val="decimal"/>
      <w:lvlText w:val="%7."/>
      <w:lvlJc w:val="left"/>
      <w:pPr>
        <w:tabs>
          <w:tab w:val="num" w:pos="5600"/>
        </w:tabs>
        <w:ind w:left="5600" w:hanging="360"/>
      </w:pPr>
    </w:lvl>
    <w:lvl w:ilvl="7">
      <w:start w:val="1"/>
      <w:numFmt w:val="lowerLetter"/>
      <w:lvlText w:val="%8."/>
      <w:lvlJc w:val="left"/>
      <w:pPr>
        <w:tabs>
          <w:tab w:val="num" w:pos="6320"/>
        </w:tabs>
        <w:ind w:left="6320" w:hanging="360"/>
      </w:pPr>
    </w:lvl>
    <w:lvl w:ilvl="8">
      <w:start w:val="1"/>
      <w:numFmt w:val="lowerRoman"/>
      <w:lvlText w:val="%9."/>
      <w:lvlJc w:val="left"/>
      <w:pPr>
        <w:tabs>
          <w:tab w:val="num" w:pos="7040"/>
        </w:tabs>
        <w:ind w:left="7040" w:hanging="180"/>
      </w:p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4"/>
    <w:multiLevelType w:val="multilevel"/>
    <w:tmpl w:val="00000014"/>
    <w:name w:val="WW8Num20"/>
    <w:lvl w:ilvl="0">
      <w:start w:val="1"/>
      <w:numFmt w:val="decimal"/>
      <w:lvlText w:val="%1."/>
      <w:lvlJc w:val="left"/>
      <w:pPr>
        <w:tabs>
          <w:tab w:val="num" w:pos="1070"/>
        </w:tabs>
        <w:ind w:left="1070" w:hanging="360"/>
      </w:pPr>
      <w:rPr>
        <w:b w:val="0"/>
        <w:i w:val="0"/>
        <w:sz w:val="28"/>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0">
    <w:nsid w:val="00000015"/>
    <w:multiLevelType w:val="multilevel"/>
    <w:tmpl w:val="C5665B2A"/>
    <w:name w:val="WW8Num21"/>
    <w:lvl w:ilvl="0">
      <w:start w:val="1"/>
      <w:numFmt w:val="decimal"/>
      <w:lvlText w:val="%1."/>
      <w:lvlJc w:val="left"/>
      <w:pPr>
        <w:tabs>
          <w:tab w:val="num" w:pos="720"/>
        </w:tabs>
        <w:ind w:left="720" w:hanging="360"/>
      </w:pPr>
      <w:rPr>
        <w:strike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1">
    <w:nsid w:val="00000016"/>
    <w:multiLevelType w:val="multilevel"/>
    <w:tmpl w:val="00000016"/>
    <w:name w:val="WW8Num2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3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3100483E"/>
    <w:name w:val="WW8Num2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212"/>
        </w:tabs>
        <w:ind w:left="1212" w:hanging="360"/>
      </w:pPr>
      <w:rPr>
        <w:rFonts w:ascii="Times New Roman" w:hAnsi="Times New Roman" w:cs="Times New Roman" w:hint="default"/>
        <w:sz w:val="28"/>
        <w:szCs w:val="28"/>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8"/>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0"/>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0000001D"/>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0000001E"/>
    <w:multiLevelType w:val="multilevel"/>
    <w:tmpl w:val="0000001E"/>
    <w:name w:val="WW8Num30"/>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7"/>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0000001F"/>
    <w:name w:val="WW8Num3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5"/>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2"/>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nsid w:val="00000022"/>
    <w:multiLevelType w:val="multilevel"/>
    <w:tmpl w:val="0000002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6"/>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4191"/>
    <w:rsid w:val="0000192E"/>
    <w:rsid w:val="0000434F"/>
    <w:rsid w:val="00004947"/>
    <w:rsid w:val="000111DE"/>
    <w:rsid w:val="000112EB"/>
    <w:rsid w:val="0001590E"/>
    <w:rsid w:val="00020872"/>
    <w:rsid w:val="00022709"/>
    <w:rsid w:val="00025581"/>
    <w:rsid w:val="00026181"/>
    <w:rsid w:val="000275B7"/>
    <w:rsid w:val="00027A78"/>
    <w:rsid w:val="00030334"/>
    <w:rsid w:val="000327C8"/>
    <w:rsid w:val="00032D39"/>
    <w:rsid w:val="00033CBE"/>
    <w:rsid w:val="000347F9"/>
    <w:rsid w:val="000358F0"/>
    <w:rsid w:val="00036740"/>
    <w:rsid w:val="0003690A"/>
    <w:rsid w:val="00036D33"/>
    <w:rsid w:val="00037C59"/>
    <w:rsid w:val="00041441"/>
    <w:rsid w:val="00041DDB"/>
    <w:rsid w:val="00044091"/>
    <w:rsid w:val="00056CB0"/>
    <w:rsid w:val="00062173"/>
    <w:rsid w:val="00063AA4"/>
    <w:rsid w:val="00063D29"/>
    <w:rsid w:val="00071660"/>
    <w:rsid w:val="000730F8"/>
    <w:rsid w:val="00084529"/>
    <w:rsid w:val="000848B8"/>
    <w:rsid w:val="00086CCD"/>
    <w:rsid w:val="00087419"/>
    <w:rsid w:val="00090829"/>
    <w:rsid w:val="00091353"/>
    <w:rsid w:val="0009301C"/>
    <w:rsid w:val="000A3508"/>
    <w:rsid w:val="000A3E43"/>
    <w:rsid w:val="000B1F06"/>
    <w:rsid w:val="000B365A"/>
    <w:rsid w:val="000B6F47"/>
    <w:rsid w:val="000C2261"/>
    <w:rsid w:val="000D29C8"/>
    <w:rsid w:val="000D46E3"/>
    <w:rsid w:val="000D6067"/>
    <w:rsid w:val="000E7549"/>
    <w:rsid w:val="000F0153"/>
    <w:rsid w:val="000F1D12"/>
    <w:rsid w:val="000F1F52"/>
    <w:rsid w:val="000F66AD"/>
    <w:rsid w:val="00106EEA"/>
    <w:rsid w:val="0010737B"/>
    <w:rsid w:val="001140A9"/>
    <w:rsid w:val="00123761"/>
    <w:rsid w:val="00127528"/>
    <w:rsid w:val="00127C60"/>
    <w:rsid w:val="00130074"/>
    <w:rsid w:val="00130CBC"/>
    <w:rsid w:val="001340D3"/>
    <w:rsid w:val="00141287"/>
    <w:rsid w:val="0014207E"/>
    <w:rsid w:val="00144650"/>
    <w:rsid w:val="00153B3A"/>
    <w:rsid w:val="001618D9"/>
    <w:rsid w:val="001658A4"/>
    <w:rsid w:val="00171C33"/>
    <w:rsid w:val="001733F7"/>
    <w:rsid w:val="00180E3D"/>
    <w:rsid w:val="0018636B"/>
    <w:rsid w:val="001905BC"/>
    <w:rsid w:val="00192031"/>
    <w:rsid w:val="0019268A"/>
    <w:rsid w:val="00194E8A"/>
    <w:rsid w:val="00196713"/>
    <w:rsid w:val="001A41DF"/>
    <w:rsid w:val="001B0D2C"/>
    <w:rsid w:val="001B2F94"/>
    <w:rsid w:val="001B3F43"/>
    <w:rsid w:val="001C6808"/>
    <w:rsid w:val="001D7FA5"/>
    <w:rsid w:val="001E367F"/>
    <w:rsid w:val="001E3A56"/>
    <w:rsid w:val="001E446A"/>
    <w:rsid w:val="001E5444"/>
    <w:rsid w:val="001E6575"/>
    <w:rsid w:val="002000AE"/>
    <w:rsid w:val="002024C1"/>
    <w:rsid w:val="0020297F"/>
    <w:rsid w:val="00203A3D"/>
    <w:rsid w:val="002048E2"/>
    <w:rsid w:val="00204CC6"/>
    <w:rsid w:val="002051E1"/>
    <w:rsid w:val="00210BFA"/>
    <w:rsid w:val="00230762"/>
    <w:rsid w:val="00233FA7"/>
    <w:rsid w:val="00236A5C"/>
    <w:rsid w:val="00236F85"/>
    <w:rsid w:val="00237CB9"/>
    <w:rsid w:val="002421C5"/>
    <w:rsid w:val="00242C4C"/>
    <w:rsid w:val="00243961"/>
    <w:rsid w:val="0024590F"/>
    <w:rsid w:val="00250586"/>
    <w:rsid w:val="0025198E"/>
    <w:rsid w:val="00253859"/>
    <w:rsid w:val="0025700C"/>
    <w:rsid w:val="002624C5"/>
    <w:rsid w:val="002641B9"/>
    <w:rsid w:val="00271CE7"/>
    <w:rsid w:val="002739DE"/>
    <w:rsid w:val="00276ACD"/>
    <w:rsid w:val="002809B8"/>
    <w:rsid w:val="0028180F"/>
    <w:rsid w:val="002820A2"/>
    <w:rsid w:val="00283BBB"/>
    <w:rsid w:val="00286E4A"/>
    <w:rsid w:val="00292660"/>
    <w:rsid w:val="002968F8"/>
    <w:rsid w:val="002A2D9F"/>
    <w:rsid w:val="002A2DB7"/>
    <w:rsid w:val="002B21FB"/>
    <w:rsid w:val="002B26BF"/>
    <w:rsid w:val="002C01BD"/>
    <w:rsid w:val="002C76F7"/>
    <w:rsid w:val="002D1102"/>
    <w:rsid w:val="002D13C6"/>
    <w:rsid w:val="002D2B9A"/>
    <w:rsid w:val="002D5A50"/>
    <w:rsid w:val="002D72D0"/>
    <w:rsid w:val="002E12E8"/>
    <w:rsid w:val="002E3633"/>
    <w:rsid w:val="002E738D"/>
    <w:rsid w:val="002F13D4"/>
    <w:rsid w:val="002F3F83"/>
    <w:rsid w:val="00301FB9"/>
    <w:rsid w:val="003041F9"/>
    <w:rsid w:val="003103EB"/>
    <w:rsid w:val="003222B8"/>
    <w:rsid w:val="0032618B"/>
    <w:rsid w:val="003276E7"/>
    <w:rsid w:val="00330C7A"/>
    <w:rsid w:val="00340DA2"/>
    <w:rsid w:val="00344ABD"/>
    <w:rsid w:val="00345D1E"/>
    <w:rsid w:val="003469C8"/>
    <w:rsid w:val="00347695"/>
    <w:rsid w:val="00351499"/>
    <w:rsid w:val="00352ED7"/>
    <w:rsid w:val="00354441"/>
    <w:rsid w:val="00357037"/>
    <w:rsid w:val="00361A6C"/>
    <w:rsid w:val="0036265D"/>
    <w:rsid w:val="003647B0"/>
    <w:rsid w:val="003657E1"/>
    <w:rsid w:val="00367CBB"/>
    <w:rsid w:val="00372ED5"/>
    <w:rsid w:val="00376173"/>
    <w:rsid w:val="003765F0"/>
    <w:rsid w:val="00376D37"/>
    <w:rsid w:val="00391D2B"/>
    <w:rsid w:val="003939CB"/>
    <w:rsid w:val="003A191E"/>
    <w:rsid w:val="003A19B7"/>
    <w:rsid w:val="003A3296"/>
    <w:rsid w:val="003A39DA"/>
    <w:rsid w:val="003A79AB"/>
    <w:rsid w:val="003A7CBD"/>
    <w:rsid w:val="003B1896"/>
    <w:rsid w:val="003B300A"/>
    <w:rsid w:val="003B5BD4"/>
    <w:rsid w:val="003C0A98"/>
    <w:rsid w:val="003D029A"/>
    <w:rsid w:val="003D211B"/>
    <w:rsid w:val="003D3843"/>
    <w:rsid w:val="003D4ED9"/>
    <w:rsid w:val="003D627F"/>
    <w:rsid w:val="003D6917"/>
    <w:rsid w:val="003E05BA"/>
    <w:rsid w:val="003F52AC"/>
    <w:rsid w:val="00401F9F"/>
    <w:rsid w:val="004030BA"/>
    <w:rsid w:val="00412469"/>
    <w:rsid w:val="00415211"/>
    <w:rsid w:val="004216E1"/>
    <w:rsid w:val="00421B41"/>
    <w:rsid w:val="004235DE"/>
    <w:rsid w:val="00423FE8"/>
    <w:rsid w:val="004249E7"/>
    <w:rsid w:val="0042700E"/>
    <w:rsid w:val="0043067D"/>
    <w:rsid w:val="00443233"/>
    <w:rsid w:val="00447CFB"/>
    <w:rsid w:val="00451A6E"/>
    <w:rsid w:val="00452E4B"/>
    <w:rsid w:val="00453E91"/>
    <w:rsid w:val="004564B9"/>
    <w:rsid w:val="00456524"/>
    <w:rsid w:val="00460648"/>
    <w:rsid w:val="00464885"/>
    <w:rsid w:val="00464BE8"/>
    <w:rsid w:val="00466F47"/>
    <w:rsid w:val="00467531"/>
    <w:rsid w:val="004707DF"/>
    <w:rsid w:val="004743C6"/>
    <w:rsid w:val="00475A1E"/>
    <w:rsid w:val="00475C04"/>
    <w:rsid w:val="00480763"/>
    <w:rsid w:val="00480AED"/>
    <w:rsid w:val="00482F04"/>
    <w:rsid w:val="00486D5B"/>
    <w:rsid w:val="00492931"/>
    <w:rsid w:val="00493892"/>
    <w:rsid w:val="004938F2"/>
    <w:rsid w:val="004950B1"/>
    <w:rsid w:val="004952AF"/>
    <w:rsid w:val="004A05BA"/>
    <w:rsid w:val="004A0836"/>
    <w:rsid w:val="004A2CFA"/>
    <w:rsid w:val="004A3D01"/>
    <w:rsid w:val="004B2983"/>
    <w:rsid w:val="004B7DAC"/>
    <w:rsid w:val="004C1AFB"/>
    <w:rsid w:val="004D1C54"/>
    <w:rsid w:val="004D51E0"/>
    <w:rsid w:val="004D76CC"/>
    <w:rsid w:val="004E34F8"/>
    <w:rsid w:val="004E3853"/>
    <w:rsid w:val="004E4258"/>
    <w:rsid w:val="004F3FA0"/>
    <w:rsid w:val="004F4590"/>
    <w:rsid w:val="00503C5D"/>
    <w:rsid w:val="005049BB"/>
    <w:rsid w:val="00507D19"/>
    <w:rsid w:val="00516531"/>
    <w:rsid w:val="00516828"/>
    <w:rsid w:val="00521237"/>
    <w:rsid w:val="005254E5"/>
    <w:rsid w:val="00526807"/>
    <w:rsid w:val="005276A1"/>
    <w:rsid w:val="00535854"/>
    <w:rsid w:val="005403B1"/>
    <w:rsid w:val="005419A3"/>
    <w:rsid w:val="00544ECE"/>
    <w:rsid w:val="005455E3"/>
    <w:rsid w:val="00545961"/>
    <w:rsid w:val="00547877"/>
    <w:rsid w:val="005508B3"/>
    <w:rsid w:val="00550B95"/>
    <w:rsid w:val="00550CF4"/>
    <w:rsid w:val="0055272B"/>
    <w:rsid w:val="00552C0D"/>
    <w:rsid w:val="0055642A"/>
    <w:rsid w:val="00561227"/>
    <w:rsid w:val="005634B1"/>
    <w:rsid w:val="00565289"/>
    <w:rsid w:val="00570E66"/>
    <w:rsid w:val="00574A64"/>
    <w:rsid w:val="00577590"/>
    <w:rsid w:val="00581C1A"/>
    <w:rsid w:val="00581CA9"/>
    <w:rsid w:val="00584B2F"/>
    <w:rsid w:val="00585ADC"/>
    <w:rsid w:val="00587D6D"/>
    <w:rsid w:val="005966B6"/>
    <w:rsid w:val="005A4C87"/>
    <w:rsid w:val="005B2D9F"/>
    <w:rsid w:val="005B5496"/>
    <w:rsid w:val="005C222C"/>
    <w:rsid w:val="005D289A"/>
    <w:rsid w:val="005D40E2"/>
    <w:rsid w:val="005E18B5"/>
    <w:rsid w:val="005E20E9"/>
    <w:rsid w:val="005F285D"/>
    <w:rsid w:val="005F2D15"/>
    <w:rsid w:val="005F4AFD"/>
    <w:rsid w:val="005F72AB"/>
    <w:rsid w:val="005F7AF6"/>
    <w:rsid w:val="00600E2D"/>
    <w:rsid w:val="00602E83"/>
    <w:rsid w:val="00607D89"/>
    <w:rsid w:val="0061108B"/>
    <w:rsid w:val="006135AD"/>
    <w:rsid w:val="006135F7"/>
    <w:rsid w:val="006179CF"/>
    <w:rsid w:val="00620156"/>
    <w:rsid w:val="006205CF"/>
    <w:rsid w:val="00622B16"/>
    <w:rsid w:val="00627FB2"/>
    <w:rsid w:val="006316D3"/>
    <w:rsid w:val="006316D6"/>
    <w:rsid w:val="00632189"/>
    <w:rsid w:val="0063233B"/>
    <w:rsid w:val="00637F1C"/>
    <w:rsid w:val="00645581"/>
    <w:rsid w:val="00646C8D"/>
    <w:rsid w:val="006631EF"/>
    <w:rsid w:val="006637AB"/>
    <w:rsid w:val="00664933"/>
    <w:rsid w:val="00665B58"/>
    <w:rsid w:val="006668F4"/>
    <w:rsid w:val="00667E68"/>
    <w:rsid w:val="0067306C"/>
    <w:rsid w:val="00673849"/>
    <w:rsid w:val="00673947"/>
    <w:rsid w:val="00674500"/>
    <w:rsid w:val="00675AF6"/>
    <w:rsid w:val="006776E6"/>
    <w:rsid w:val="00680FDB"/>
    <w:rsid w:val="0068261B"/>
    <w:rsid w:val="006838CA"/>
    <w:rsid w:val="00694A2B"/>
    <w:rsid w:val="006A01E8"/>
    <w:rsid w:val="006A2CBE"/>
    <w:rsid w:val="006A65B4"/>
    <w:rsid w:val="006A7C6A"/>
    <w:rsid w:val="006B09AB"/>
    <w:rsid w:val="006B3941"/>
    <w:rsid w:val="006B59E2"/>
    <w:rsid w:val="006C0C30"/>
    <w:rsid w:val="006C1C40"/>
    <w:rsid w:val="006C3AAD"/>
    <w:rsid w:val="006C4E22"/>
    <w:rsid w:val="006C61C3"/>
    <w:rsid w:val="006C6A0B"/>
    <w:rsid w:val="006D02FD"/>
    <w:rsid w:val="006D0802"/>
    <w:rsid w:val="006D09DF"/>
    <w:rsid w:val="006D1F67"/>
    <w:rsid w:val="006D2F02"/>
    <w:rsid w:val="006D75F9"/>
    <w:rsid w:val="006E0D65"/>
    <w:rsid w:val="006E6EBD"/>
    <w:rsid w:val="006E7F95"/>
    <w:rsid w:val="006F12AE"/>
    <w:rsid w:val="006F44DF"/>
    <w:rsid w:val="006F549D"/>
    <w:rsid w:val="00700F8F"/>
    <w:rsid w:val="00701967"/>
    <w:rsid w:val="00703AD0"/>
    <w:rsid w:val="00704B3D"/>
    <w:rsid w:val="0071044A"/>
    <w:rsid w:val="00712342"/>
    <w:rsid w:val="00713645"/>
    <w:rsid w:val="007140E3"/>
    <w:rsid w:val="00716AD0"/>
    <w:rsid w:val="00717435"/>
    <w:rsid w:val="00717F02"/>
    <w:rsid w:val="0072063B"/>
    <w:rsid w:val="00722D7E"/>
    <w:rsid w:val="00722E4F"/>
    <w:rsid w:val="00724C48"/>
    <w:rsid w:val="007251CB"/>
    <w:rsid w:val="00726578"/>
    <w:rsid w:val="007268FB"/>
    <w:rsid w:val="00733EC3"/>
    <w:rsid w:val="00734AA2"/>
    <w:rsid w:val="00740F84"/>
    <w:rsid w:val="00746EB5"/>
    <w:rsid w:val="0074751A"/>
    <w:rsid w:val="00751D75"/>
    <w:rsid w:val="007625C4"/>
    <w:rsid w:val="00764879"/>
    <w:rsid w:val="00764BF1"/>
    <w:rsid w:val="00766F82"/>
    <w:rsid w:val="007676FC"/>
    <w:rsid w:val="0077596A"/>
    <w:rsid w:val="00775F12"/>
    <w:rsid w:val="0077677B"/>
    <w:rsid w:val="00785C69"/>
    <w:rsid w:val="00793862"/>
    <w:rsid w:val="00797EC6"/>
    <w:rsid w:val="007A7678"/>
    <w:rsid w:val="007B1D68"/>
    <w:rsid w:val="007C0F95"/>
    <w:rsid w:val="007C5C89"/>
    <w:rsid w:val="007D07F2"/>
    <w:rsid w:val="007D0CAE"/>
    <w:rsid w:val="007D10A2"/>
    <w:rsid w:val="007D4D60"/>
    <w:rsid w:val="007D743C"/>
    <w:rsid w:val="007E1CBC"/>
    <w:rsid w:val="007E236C"/>
    <w:rsid w:val="007E578C"/>
    <w:rsid w:val="007E71BD"/>
    <w:rsid w:val="007F163F"/>
    <w:rsid w:val="007F2778"/>
    <w:rsid w:val="007F2FA9"/>
    <w:rsid w:val="007F3707"/>
    <w:rsid w:val="007F56B1"/>
    <w:rsid w:val="00800B3D"/>
    <w:rsid w:val="00803750"/>
    <w:rsid w:val="0080680C"/>
    <w:rsid w:val="00810483"/>
    <w:rsid w:val="00812702"/>
    <w:rsid w:val="0081350A"/>
    <w:rsid w:val="008151D8"/>
    <w:rsid w:val="00816510"/>
    <w:rsid w:val="00816636"/>
    <w:rsid w:val="00821B7E"/>
    <w:rsid w:val="0082633F"/>
    <w:rsid w:val="00835A88"/>
    <w:rsid w:val="0083768F"/>
    <w:rsid w:val="00842886"/>
    <w:rsid w:val="008437A0"/>
    <w:rsid w:val="00846EEB"/>
    <w:rsid w:val="00851246"/>
    <w:rsid w:val="00853861"/>
    <w:rsid w:val="00865269"/>
    <w:rsid w:val="00870606"/>
    <w:rsid w:val="0087280D"/>
    <w:rsid w:val="00877038"/>
    <w:rsid w:val="00880CD6"/>
    <w:rsid w:val="008815D2"/>
    <w:rsid w:val="0088680C"/>
    <w:rsid w:val="008875E2"/>
    <w:rsid w:val="00890632"/>
    <w:rsid w:val="00893574"/>
    <w:rsid w:val="008A1815"/>
    <w:rsid w:val="008A6D0D"/>
    <w:rsid w:val="008B0454"/>
    <w:rsid w:val="008B0C69"/>
    <w:rsid w:val="008B2EEA"/>
    <w:rsid w:val="008B645D"/>
    <w:rsid w:val="008C1241"/>
    <w:rsid w:val="008C3DF2"/>
    <w:rsid w:val="008C4B0B"/>
    <w:rsid w:val="008C5094"/>
    <w:rsid w:val="008C57F3"/>
    <w:rsid w:val="008D109C"/>
    <w:rsid w:val="008D20A1"/>
    <w:rsid w:val="008D28FF"/>
    <w:rsid w:val="008D468B"/>
    <w:rsid w:val="008D5128"/>
    <w:rsid w:val="008E0360"/>
    <w:rsid w:val="008E1BC1"/>
    <w:rsid w:val="008E3100"/>
    <w:rsid w:val="008E32B3"/>
    <w:rsid w:val="008E3300"/>
    <w:rsid w:val="008E480C"/>
    <w:rsid w:val="008F02B9"/>
    <w:rsid w:val="008F1BE8"/>
    <w:rsid w:val="008F2FC5"/>
    <w:rsid w:val="008F567D"/>
    <w:rsid w:val="009019BA"/>
    <w:rsid w:val="00906D30"/>
    <w:rsid w:val="00913E7D"/>
    <w:rsid w:val="00914F03"/>
    <w:rsid w:val="00915014"/>
    <w:rsid w:val="00917AB3"/>
    <w:rsid w:val="00920A5A"/>
    <w:rsid w:val="00922D6B"/>
    <w:rsid w:val="009239BC"/>
    <w:rsid w:val="00923CAF"/>
    <w:rsid w:val="00927170"/>
    <w:rsid w:val="009272DC"/>
    <w:rsid w:val="00931ED2"/>
    <w:rsid w:val="00935405"/>
    <w:rsid w:val="0094135B"/>
    <w:rsid w:val="00942563"/>
    <w:rsid w:val="00950D7F"/>
    <w:rsid w:val="0095237A"/>
    <w:rsid w:val="009527B3"/>
    <w:rsid w:val="009534AE"/>
    <w:rsid w:val="00954699"/>
    <w:rsid w:val="00962C3B"/>
    <w:rsid w:val="0096355E"/>
    <w:rsid w:val="00964370"/>
    <w:rsid w:val="00971C97"/>
    <w:rsid w:val="00975249"/>
    <w:rsid w:val="00981F15"/>
    <w:rsid w:val="00982AD0"/>
    <w:rsid w:val="00982E89"/>
    <w:rsid w:val="0098313A"/>
    <w:rsid w:val="00984171"/>
    <w:rsid w:val="0098585F"/>
    <w:rsid w:val="0098680D"/>
    <w:rsid w:val="0098691C"/>
    <w:rsid w:val="00987426"/>
    <w:rsid w:val="0098784B"/>
    <w:rsid w:val="009917B8"/>
    <w:rsid w:val="00994CA7"/>
    <w:rsid w:val="009A1534"/>
    <w:rsid w:val="009A3892"/>
    <w:rsid w:val="009A4095"/>
    <w:rsid w:val="009A41FD"/>
    <w:rsid w:val="009A4825"/>
    <w:rsid w:val="009B0C80"/>
    <w:rsid w:val="009C2354"/>
    <w:rsid w:val="009C265A"/>
    <w:rsid w:val="009C5A79"/>
    <w:rsid w:val="009D3F4A"/>
    <w:rsid w:val="009D4A2C"/>
    <w:rsid w:val="009E13A6"/>
    <w:rsid w:val="009E234C"/>
    <w:rsid w:val="009E3411"/>
    <w:rsid w:val="009E5EFF"/>
    <w:rsid w:val="009F0CAB"/>
    <w:rsid w:val="009F2A42"/>
    <w:rsid w:val="009F2C30"/>
    <w:rsid w:val="009F4F3F"/>
    <w:rsid w:val="00A019B9"/>
    <w:rsid w:val="00A0390A"/>
    <w:rsid w:val="00A03B53"/>
    <w:rsid w:val="00A11B28"/>
    <w:rsid w:val="00A13DAD"/>
    <w:rsid w:val="00A25B92"/>
    <w:rsid w:val="00A279E1"/>
    <w:rsid w:val="00A32C48"/>
    <w:rsid w:val="00A336AE"/>
    <w:rsid w:val="00A33C1B"/>
    <w:rsid w:val="00A33F58"/>
    <w:rsid w:val="00A43105"/>
    <w:rsid w:val="00A4327C"/>
    <w:rsid w:val="00A4421A"/>
    <w:rsid w:val="00A44C26"/>
    <w:rsid w:val="00A5055C"/>
    <w:rsid w:val="00A50D29"/>
    <w:rsid w:val="00A52C35"/>
    <w:rsid w:val="00A531CF"/>
    <w:rsid w:val="00A569A5"/>
    <w:rsid w:val="00A572FC"/>
    <w:rsid w:val="00A64C15"/>
    <w:rsid w:val="00A75E3C"/>
    <w:rsid w:val="00A82B70"/>
    <w:rsid w:val="00A82D03"/>
    <w:rsid w:val="00A831D6"/>
    <w:rsid w:val="00A8761A"/>
    <w:rsid w:val="00A87C96"/>
    <w:rsid w:val="00A9569D"/>
    <w:rsid w:val="00A974C7"/>
    <w:rsid w:val="00AA7724"/>
    <w:rsid w:val="00AA7CA1"/>
    <w:rsid w:val="00AC1A78"/>
    <w:rsid w:val="00AC1AE5"/>
    <w:rsid w:val="00AD7482"/>
    <w:rsid w:val="00AD7F0D"/>
    <w:rsid w:val="00AE1D9B"/>
    <w:rsid w:val="00AE1F7F"/>
    <w:rsid w:val="00B01C7E"/>
    <w:rsid w:val="00B02BD8"/>
    <w:rsid w:val="00B05C31"/>
    <w:rsid w:val="00B06E19"/>
    <w:rsid w:val="00B13749"/>
    <w:rsid w:val="00B14C75"/>
    <w:rsid w:val="00B15A40"/>
    <w:rsid w:val="00B17C92"/>
    <w:rsid w:val="00B213F2"/>
    <w:rsid w:val="00B249FC"/>
    <w:rsid w:val="00B31DF4"/>
    <w:rsid w:val="00B33DE4"/>
    <w:rsid w:val="00B3686A"/>
    <w:rsid w:val="00B406E2"/>
    <w:rsid w:val="00B40AF4"/>
    <w:rsid w:val="00B44CBF"/>
    <w:rsid w:val="00B46238"/>
    <w:rsid w:val="00B46A08"/>
    <w:rsid w:val="00B4752E"/>
    <w:rsid w:val="00B50E8B"/>
    <w:rsid w:val="00B523C7"/>
    <w:rsid w:val="00B53122"/>
    <w:rsid w:val="00B5338E"/>
    <w:rsid w:val="00B60159"/>
    <w:rsid w:val="00B66D62"/>
    <w:rsid w:val="00B67F5C"/>
    <w:rsid w:val="00B73AC7"/>
    <w:rsid w:val="00B757A6"/>
    <w:rsid w:val="00B81A6B"/>
    <w:rsid w:val="00B834B7"/>
    <w:rsid w:val="00B871DD"/>
    <w:rsid w:val="00B92D42"/>
    <w:rsid w:val="00B93190"/>
    <w:rsid w:val="00B93DD6"/>
    <w:rsid w:val="00BA2A23"/>
    <w:rsid w:val="00BB040B"/>
    <w:rsid w:val="00BB76CE"/>
    <w:rsid w:val="00BB7C9C"/>
    <w:rsid w:val="00BC0B63"/>
    <w:rsid w:val="00BC2F87"/>
    <w:rsid w:val="00BC3247"/>
    <w:rsid w:val="00BC526A"/>
    <w:rsid w:val="00BC779C"/>
    <w:rsid w:val="00BD0B0E"/>
    <w:rsid w:val="00BD1459"/>
    <w:rsid w:val="00BD3792"/>
    <w:rsid w:val="00BD5B34"/>
    <w:rsid w:val="00BD6E8F"/>
    <w:rsid w:val="00BE16A1"/>
    <w:rsid w:val="00BE177A"/>
    <w:rsid w:val="00BE52F4"/>
    <w:rsid w:val="00BE558E"/>
    <w:rsid w:val="00BF3C17"/>
    <w:rsid w:val="00BF4191"/>
    <w:rsid w:val="00BF483F"/>
    <w:rsid w:val="00C025D7"/>
    <w:rsid w:val="00C0663E"/>
    <w:rsid w:val="00C07EF2"/>
    <w:rsid w:val="00C14694"/>
    <w:rsid w:val="00C27EA9"/>
    <w:rsid w:val="00C30DC7"/>
    <w:rsid w:val="00C32F1D"/>
    <w:rsid w:val="00C3483B"/>
    <w:rsid w:val="00C35D2C"/>
    <w:rsid w:val="00C36084"/>
    <w:rsid w:val="00C403F6"/>
    <w:rsid w:val="00C42640"/>
    <w:rsid w:val="00C44C71"/>
    <w:rsid w:val="00C54D46"/>
    <w:rsid w:val="00C5593B"/>
    <w:rsid w:val="00C56C19"/>
    <w:rsid w:val="00C56C9D"/>
    <w:rsid w:val="00C66072"/>
    <w:rsid w:val="00C716C7"/>
    <w:rsid w:val="00C71751"/>
    <w:rsid w:val="00C81FFD"/>
    <w:rsid w:val="00C90400"/>
    <w:rsid w:val="00C91397"/>
    <w:rsid w:val="00C92BD2"/>
    <w:rsid w:val="00C93BEE"/>
    <w:rsid w:val="00CA0EBE"/>
    <w:rsid w:val="00CA45AC"/>
    <w:rsid w:val="00CA775C"/>
    <w:rsid w:val="00CC0F7B"/>
    <w:rsid w:val="00CC4FB3"/>
    <w:rsid w:val="00CD29C4"/>
    <w:rsid w:val="00CD4FF0"/>
    <w:rsid w:val="00CD5008"/>
    <w:rsid w:val="00CE0CEC"/>
    <w:rsid w:val="00CE541B"/>
    <w:rsid w:val="00CE6188"/>
    <w:rsid w:val="00CF4536"/>
    <w:rsid w:val="00CF753A"/>
    <w:rsid w:val="00D0302C"/>
    <w:rsid w:val="00D05877"/>
    <w:rsid w:val="00D15528"/>
    <w:rsid w:val="00D15590"/>
    <w:rsid w:val="00D23DC0"/>
    <w:rsid w:val="00D25095"/>
    <w:rsid w:val="00D30C40"/>
    <w:rsid w:val="00D3122E"/>
    <w:rsid w:val="00D31311"/>
    <w:rsid w:val="00D34392"/>
    <w:rsid w:val="00D420BB"/>
    <w:rsid w:val="00D424EE"/>
    <w:rsid w:val="00D475C6"/>
    <w:rsid w:val="00D512E9"/>
    <w:rsid w:val="00D513D2"/>
    <w:rsid w:val="00D53FA7"/>
    <w:rsid w:val="00D54875"/>
    <w:rsid w:val="00D54B3E"/>
    <w:rsid w:val="00D57FE5"/>
    <w:rsid w:val="00D60455"/>
    <w:rsid w:val="00D65396"/>
    <w:rsid w:val="00D70855"/>
    <w:rsid w:val="00D714A1"/>
    <w:rsid w:val="00D72575"/>
    <w:rsid w:val="00D74866"/>
    <w:rsid w:val="00D865A1"/>
    <w:rsid w:val="00D91176"/>
    <w:rsid w:val="00DA1D05"/>
    <w:rsid w:val="00DA3C2B"/>
    <w:rsid w:val="00DA5374"/>
    <w:rsid w:val="00DA561A"/>
    <w:rsid w:val="00DA602E"/>
    <w:rsid w:val="00DB34E1"/>
    <w:rsid w:val="00DB6164"/>
    <w:rsid w:val="00DB787D"/>
    <w:rsid w:val="00DC0049"/>
    <w:rsid w:val="00DC1884"/>
    <w:rsid w:val="00DC3C4E"/>
    <w:rsid w:val="00DC4840"/>
    <w:rsid w:val="00DD282A"/>
    <w:rsid w:val="00DD2DE5"/>
    <w:rsid w:val="00DD5FD5"/>
    <w:rsid w:val="00DD605B"/>
    <w:rsid w:val="00DE1717"/>
    <w:rsid w:val="00DE37D0"/>
    <w:rsid w:val="00DE3807"/>
    <w:rsid w:val="00DE5BC2"/>
    <w:rsid w:val="00DE6D1A"/>
    <w:rsid w:val="00DF1777"/>
    <w:rsid w:val="00DF2F36"/>
    <w:rsid w:val="00DF6038"/>
    <w:rsid w:val="00DF6330"/>
    <w:rsid w:val="00DF6A2F"/>
    <w:rsid w:val="00DF727E"/>
    <w:rsid w:val="00E000E0"/>
    <w:rsid w:val="00E008F4"/>
    <w:rsid w:val="00E01438"/>
    <w:rsid w:val="00E07904"/>
    <w:rsid w:val="00E1090D"/>
    <w:rsid w:val="00E137FE"/>
    <w:rsid w:val="00E166F0"/>
    <w:rsid w:val="00E2162E"/>
    <w:rsid w:val="00E26372"/>
    <w:rsid w:val="00E27341"/>
    <w:rsid w:val="00E31F35"/>
    <w:rsid w:val="00E32907"/>
    <w:rsid w:val="00E33208"/>
    <w:rsid w:val="00E34A78"/>
    <w:rsid w:val="00E37E4F"/>
    <w:rsid w:val="00E43C8F"/>
    <w:rsid w:val="00E45042"/>
    <w:rsid w:val="00E47908"/>
    <w:rsid w:val="00E53A1D"/>
    <w:rsid w:val="00E56703"/>
    <w:rsid w:val="00E57476"/>
    <w:rsid w:val="00E60977"/>
    <w:rsid w:val="00E63B66"/>
    <w:rsid w:val="00E64CF2"/>
    <w:rsid w:val="00E706C9"/>
    <w:rsid w:val="00E7086E"/>
    <w:rsid w:val="00E73C6B"/>
    <w:rsid w:val="00E82211"/>
    <w:rsid w:val="00E869EB"/>
    <w:rsid w:val="00E93902"/>
    <w:rsid w:val="00E94535"/>
    <w:rsid w:val="00E96DB9"/>
    <w:rsid w:val="00E971B3"/>
    <w:rsid w:val="00EA11F7"/>
    <w:rsid w:val="00EA2078"/>
    <w:rsid w:val="00EA2364"/>
    <w:rsid w:val="00EB0B4E"/>
    <w:rsid w:val="00EB373E"/>
    <w:rsid w:val="00EB677C"/>
    <w:rsid w:val="00EB73A2"/>
    <w:rsid w:val="00EC4608"/>
    <w:rsid w:val="00EC7577"/>
    <w:rsid w:val="00EC7643"/>
    <w:rsid w:val="00ED2696"/>
    <w:rsid w:val="00ED308E"/>
    <w:rsid w:val="00ED7500"/>
    <w:rsid w:val="00EE20AD"/>
    <w:rsid w:val="00EE31C8"/>
    <w:rsid w:val="00EE3EC4"/>
    <w:rsid w:val="00EE76B3"/>
    <w:rsid w:val="00EF13F5"/>
    <w:rsid w:val="00EF3482"/>
    <w:rsid w:val="00F1251A"/>
    <w:rsid w:val="00F17348"/>
    <w:rsid w:val="00F375B0"/>
    <w:rsid w:val="00F4073C"/>
    <w:rsid w:val="00F43C5E"/>
    <w:rsid w:val="00F43CEC"/>
    <w:rsid w:val="00F44A2D"/>
    <w:rsid w:val="00F46999"/>
    <w:rsid w:val="00F65F44"/>
    <w:rsid w:val="00F701AF"/>
    <w:rsid w:val="00F7428D"/>
    <w:rsid w:val="00F744EF"/>
    <w:rsid w:val="00F75BCF"/>
    <w:rsid w:val="00F75E8E"/>
    <w:rsid w:val="00F7735B"/>
    <w:rsid w:val="00F81CDD"/>
    <w:rsid w:val="00F8290A"/>
    <w:rsid w:val="00F90835"/>
    <w:rsid w:val="00F93BE2"/>
    <w:rsid w:val="00F954BC"/>
    <w:rsid w:val="00F96E17"/>
    <w:rsid w:val="00FA26A3"/>
    <w:rsid w:val="00FA2E38"/>
    <w:rsid w:val="00FA53D6"/>
    <w:rsid w:val="00FA7444"/>
    <w:rsid w:val="00FA7A24"/>
    <w:rsid w:val="00FB6B6B"/>
    <w:rsid w:val="00FC553A"/>
    <w:rsid w:val="00FC5F35"/>
    <w:rsid w:val="00FC768D"/>
    <w:rsid w:val="00FD1AE7"/>
    <w:rsid w:val="00FD42DF"/>
    <w:rsid w:val="00FD7DF4"/>
    <w:rsid w:val="00FE2DFC"/>
    <w:rsid w:val="00FE76CE"/>
    <w:rsid w:val="00FF4CAF"/>
    <w:rsid w:val="00FF68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17B8"/>
    <w:pPr>
      <w:widowControl w:val="0"/>
      <w:suppressAutoHyphens/>
      <w:spacing w:after="0" w:line="240" w:lineRule="auto"/>
    </w:pPr>
    <w:rPr>
      <w:rFonts w:ascii="Times New Roman" w:eastAsia="Andale Sans UI" w:hAnsi="Times New Roman" w:cs="Times New Roman"/>
      <w:kern w:val="1"/>
      <w:sz w:val="24"/>
      <w:szCs w:val="24"/>
    </w:rPr>
  </w:style>
  <w:style w:type="paragraph" w:styleId="1">
    <w:name w:val="heading 1"/>
    <w:basedOn w:val="a"/>
    <w:next w:val="a"/>
    <w:link w:val="10"/>
    <w:qFormat/>
    <w:rsid w:val="009917B8"/>
    <w:pPr>
      <w:keepNext/>
      <w:tabs>
        <w:tab w:val="num" w:pos="432"/>
      </w:tabs>
      <w:spacing w:before="240" w:after="60"/>
      <w:outlineLvl w:val="0"/>
    </w:pPr>
    <w:rPr>
      <w:rFonts w:ascii="Arial" w:hAnsi="Arial"/>
      <w:b/>
      <w:sz w:val="32"/>
    </w:rPr>
  </w:style>
  <w:style w:type="paragraph" w:styleId="2">
    <w:name w:val="heading 2"/>
    <w:basedOn w:val="a"/>
    <w:next w:val="a"/>
    <w:link w:val="20"/>
    <w:qFormat/>
    <w:rsid w:val="009917B8"/>
    <w:pPr>
      <w:keepNext/>
      <w:tabs>
        <w:tab w:val="num" w:pos="576"/>
      </w:tabs>
      <w:spacing w:before="240" w:after="60"/>
      <w:outlineLvl w:val="1"/>
    </w:pPr>
    <w:rPr>
      <w:rFonts w:ascii="Arial" w:hAnsi="Arial"/>
      <w:b/>
      <w:i/>
      <w:sz w:val="28"/>
    </w:rPr>
  </w:style>
  <w:style w:type="paragraph" w:styleId="3">
    <w:name w:val="heading 3"/>
    <w:basedOn w:val="a"/>
    <w:next w:val="a"/>
    <w:link w:val="30"/>
    <w:qFormat/>
    <w:rsid w:val="009917B8"/>
    <w:pPr>
      <w:keepNext/>
      <w:tabs>
        <w:tab w:val="num" w:pos="720"/>
      </w:tabs>
      <w:ind w:left="-13"/>
      <w:jc w:val="both"/>
      <w:outlineLvl w:val="2"/>
    </w:pPr>
    <w:rPr>
      <w:b/>
      <w:i/>
      <w:color w:val="FF0000"/>
    </w:rPr>
  </w:style>
  <w:style w:type="paragraph" w:styleId="4">
    <w:name w:val="heading 4"/>
    <w:basedOn w:val="a"/>
    <w:next w:val="a"/>
    <w:link w:val="40"/>
    <w:qFormat/>
    <w:rsid w:val="009917B8"/>
    <w:pPr>
      <w:keepNext/>
      <w:tabs>
        <w:tab w:val="num" w:pos="864"/>
      </w:tabs>
      <w:ind w:left="851"/>
      <w:jc w:val="center"/>
      <w:outlineLvl w:val="3"/>
    </w:pPr>
    <w:rPr>
      <w:b/>
      <w:sz w:val="28"/>
    </w:rPr>
  </w:style>
  <w:style w:type="paragraph" w:styleId="5">
    <w:name w:val="heading 5"/>
    <w:basedOn w:val="a"/>
    <w:next w:val="a"/>
    <w:link w:val="50"/>
    <w:qFormat/>
    <w:rsid w:val="009917B8"/>
    <w:pPr>
      <w:keepNext/>
      <w:tabs>
        <w:tab w:val="left" w:pos="142"/>
      </w:tabs>
      <w:ind w:right="-24" w:firstLine="851"/>
      <w:jc w:val="center"/>
      <w:outlineLvl w:val="4"/>
    </w:pPr>
    <w:rPr>
      <w:rFonts w:eastAsia="Times New Roman"/>
      <w:b/>
      <w:sz w:val="28"/>
    </w:rPr>
  </w:style>
  <w:style w:type="paragraph" w:styleId="6">
    <w:name w:val="heading 6"/>
    <w:basedOn w:val="a"/>
    <w:next w:val="a"/>
    <w:link w:val="60"/>
    <w:qFormat/>
    <w:rsid w:val="009917B8"/>
    <w:pPr>
      <w:keepNext/>
      <w:tabs>
        <w:tab w:val="left" w:pos="142"/>
      </w:tabs>
      <w:jc w:val="center"/>
      <w:outlineLvl w:val="5"/>
    </w:pPr>
    <w:rPr>
      <w:rFonts w:eastAsia="Times New Roman"/>
      <w:b/>
      <w:sz w:val="36"/>
    </w:rPr>
  </w:style>
  <w:style w:type="paragraph" w:styleId="7">
    <w:name w:val="heading 7"/>
    <w:basedOn w:val="a"/>
    <w:next w:val="a"/>
    <w:link w:val="70"/>
    <w:qFormat/>
    <w:rsid w:val="009917B8"/>
    <w:pPr>
      <w:keepNext/>
      <w:keepLines/>
      <w:tabs>
        <w:tab w:val="num" w:pos="1296"/>
      </w:tabs>
      <w:spacing w:line="360" w:lineRule="auto"/>
      <w:outlineLvl w:val="6"/>
    </w:pPr>
    <w:rPr>
      <w:b/>
      <w:sz w:val="28"/>
    </w:rPr>
  </w:style>
  <w:style w:type="paragraph" w:styleId="8">
    <w:name w:val="heading 8"/>
    <w:basedOn w:val="a"/>
    <w:next w:val="a"/>
    <w:link w:val="80"/>
    <w:qFormat/>
    <w:rsid w:val="009917B8"/>
    <w:pPr>
      <w:keepNext/>
      <w:outlineLvl w:val="7"/>
    </w:pPr>
    <w:rPr>
      <w:sz w:val="28"/>
    </w:rPr>
  </w:style>
  <w:style w:type="paragraph" w:styleId="9">
    <w:name w:val="heading 9"/>
    <w:basedOn w:val="a"/>
    <w:next w:val="a"/>
    <w:link w:val="90"/>
    <w:qFormat/>
    <w:rsid w:val="009917B8"/>
    <w:pPr>
      <w:keepNext/>
      <w:tabs>
        <w:tab w:val="num" w:pos="1584"/>
      </w:tabs>
      <w:spacing w:before="20" w:after="20" w:line="480" w:lineRule="atLeast"/>
      <w:jc w:val="center"/>
      <w:outlineLvl w:val="8"/>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917B8"/>
    <w:rPr>
      <w:rFonts w:ascii="Arial" w:eastAsia="Andale Sans UI" w:hAnsi="Arial" w:cs="Times New Roman"/>
      <w:b/>
      <w:kern w:val="1"/>
      <w:sz w:val="32"/>
      <w:szCs w:val="24"/>
    </w:rPr>
  </w:style>
  <w:style w:type="character" w:customStyle="1" w:styleId="20">
    <w:name w:val="Заголовок 2 Знак"/>
    <w:basedOn w:val="a0"/>
    <w:link w:val="2"/>
    <w:rsid w:val="009917B8"/>
    <w:rPr>
      <w:rFonts w:ascii="Arial" w:eastAsia="Andale Sans UI" w:hAnsi="Arial" w:cs="Times New Roman"/>
      <w:b/>
      <w:i/>
      <w:kern w:val="1"/>
      <w:sz w:val="28"/>
      <w:szCs w:val="24"/>
    </w:rPr>
  </w:style>
  <w:style w:type="character" w:customStyle="1" w:styleId="30">
    <w:name w:val="Заголовок 3 Знак"/>
    <w:basedOn w:val="a0"/>
    <w:link w:val="3"/>
    <w:rsid w:val="009917B8"/>
    <w:rPr>
      <w:rFonts w:ascii="Times New Roman" w:eastAsia="Andale Sans UI" w:hAnsi="Times New Roman" w:cs="Times New Roman"/>
      <w:b/>
      <w:i/>
      <w:color w:val="FF0000"/>
      <w:kern w:val="1"/>
      <w:sz w:val="24"/>
      <w:szCs w:val="24"/>
    </w:rPr>
  </w:style>
  <w:style w:type="character" w:customStyle="1" w:styleId="40">
    <w:name w:val="Заголовок 4 Знак"/>
    <w:basedOn w:val="a0"/>
    <w:link w:val="4"/>
    <w:rsid w:val="009917B8"/>
    <w:rPr>
      <w:rFonts w:ascii="Times New Roman" w:eastAsia="Andale Sans UI" w:hAnsi="Times New Roman" w:cs="Times New Roman"/>
      <w:b/>
      <w:kern w:val="1"/>
      <w:sz w:val="28"/>
      <w:szCs w:val="24"/>
    </w:rPr>
  </w:style>
  <w:style w:type="character" w:customStyle="1" w:styleId="50">
    <w:name w:val="Заголовок 5 Знак"/>
    <w:basedOn w:val="a0"/>
    <w:link w:val="5"/>
    <w:rsid w:val="009917B8"/>
    <w:rPr>
      <w:rFonts w:ascii="Times New Roman" w:eastAsia="Times New Roman" w:hAnsi="Times New Roman" w:cs="Times New Roman"/>
      <w:b/>
      <w:kern w:val="1"/>
      <w:sz w:val="28"/>
      <w:szCs w:val="24"/>
    </w:rPr>
  </w:style>
  <w:style w:type="character" w:customStyle="1" w:styleId="60">
    <w:name w:val="Заголовок 6 Знак"/>
    <w:basedOn w:val="a0"/>
    <w:link w:val="6"/>
    <w:rsid w:val="009917B8"/>
    <w:rPr>
      <w:rFonts w:ascii="Times New Roman" w:eastAsia="Times New Roman" w:hAnsi="Times New Roman" w:cs="Times New Roman"/>
      <w:b/>
      <w:kern w:val="1"/>
      <w:sz w:val="36"/>
      <w:szCs w:val="24"/>
    </w:rPr>
  </w:style>
  <w:style w:type="character" w:customStyle="1" w:styleId="70">
    <w:name w:val="Заголовок 7 Знак"/>
    <w:basedOn w:val="a0"/>
    <w:link w:val="7"/>
    <w:rsid w:val="009917B8"/>
    <w:rPr>
      <w:rFonts w:ascii="Times New Roman" w:eastAsia="Andale Sans UI" w:hAnsi="Times New Roman" w:cs="Times New Roman"/>
      <w:b/>
      <w:kern w:val="1"/>
      <w:sz w:val="28"/>
      <w:szCs w:val="24"/>
    </w:rPr>
  </w:style>
  <w:style w:type="character" w:customStyle="1" w:styleId="80">
    <w:name w:val="Заголовок 8 Знак"/>
    <w:basedOn w:val="a0"/>
    <w:link w:val="8"/>
    <w:rsid w:val="009917B8"/>
    <w:rPr>
      <w:rFonts w:ascii="Times New Roman" w:eastAsia="Andale Sans UI" w:hAnsi="Times New Roman" w:cs="Times New Roman"/>
      <w:kern w:val="1"/>
      <w:sz w:val="28"/>
      <w:szCs w:val="24"/>
    </w:rPr>
  </w:style>
  <w:style w:type="character" w:customStyle="1" w:styleId="90">
    <w:name w:val="Заголовок 9 Знак"/>
    <w:basedOn w:val="a0"/>
    <w:link w:val="9"/>
    <w:rsid w:val="009917B8"/>
    <w:rPr>
      <w:rFonts w:ascii="Times New Roman" w:eastAsia="Andale Sans UI" w:hAnsi="Times New Roman" w:cs="Times New Roman"/>
      <w:b/>
      <w:kern w:val="1"/>
      <w:sz w:val="28"/>
      <w:szCs w:val="24"/>
    </w:rPr>
  </w:style>
  <w:style w:type="character" w:customStyle="1" w:styleId="WW8Num3z0">
    <w:name w:val="WW8Num3z0"/>
    <w:rsid w:val="009917B8"/>
    <w:rPr>
      <w:b w:val="0"/>
      <w:i w:val="0"/>
      <w:sz w:val="28"/>
    </w:rPr>
  </w:style>
  <w:style w:type="character" w:customStyle="1" w:styleId="WW8Num7z0">
    <w:name w:val="WW8Num7z0"/>
    <w:rsid w:val="009917B8"/>
    <w:rPr>
      <w:sz w:val="28"/>
    </w:rPr>
  </w:style>
  <w:style w:type="character" w:customStyle="1" w:styleId="WW8Num9z0">
    <w:name w:val="WW8Num9z0"/>
    <w:rsid w:val="009917B8"/>
    <w:rPr>
      <w:i w:val="0"/>
      <w:sz w:val="28"/>
    </w:rPr>
  </w:style>
  <w:style w:type="character" w:customStyle="1" w:styleId="WW8Num18z0">
    <w:name w:val="WW8Num18z0"/>
    <w:rsid w:val="009917B8"/>
    <w:rPr>
      <w:i w:val="0"/>
      <w:sz w:val="28"/>
    </w:rPr>
  </w:style>
  <w:style w:type="character" w:customStyle="1" w:styleId="WW8Num20z0">
    <w:name w:val="WW8Num20z0"/>
    <w:rsid w:val="009917B8"/>
    <w:rPr>
      <w:b w:val="0"/>
      <w:i w:val="0"/>
      <w:sz w:val="28"/>
    </w:rPr>
  </w:style>
  <w:style w:type="character" w:customStyle="1" w:styleId="Absatz-Standardschriftart">
    <w:name w:val="Absatz-Standardschriftart"/>
    <w:rsid w:val="009917B8"/>
  </w:style>
  <w:style w:type="character" w:customStyle="1" w:styleId="WW-Absatz-Standardschriftart">
    <w:name w:val="WW-Absatz-Standardschriftart"/>
    <w:rsid w:val="009917B8"/>
  </w:style>
  <w:style w:type="character" w:customStyle="1" w:styleId="WW-Absatz-Standardschriftart1">
    <w:name w:val="WW-Absatz-Standardschriftart1"/>
    <w:rsid w:val="009917B8"/>
  </w:style>
  <w:style w:type="character" w:customStyle="1" w:styleId="WW-Absatz-Standardschriftart11">
    <w:name w:val="WW-Absatz-Standardschriftart11"/>
    <w:rsid w:val="009917B8"/>
  </w:style>
  <w:style w:type="character" w:customStyle="1" w:styleId="WW-Absatz-Standardschriftart111">
    <w:name w:val="WW-Absatz-Standardschriftart111"/>
    <w:rsid w:val="009917B8"/>
  </w:style>
  <w:style w:type="character" w:customStyle="1" w:styleId="WW-Absatz-Standardschriftart1111">
    <w:name w:val="WW-Absatz-Standardschriftart1111"/>
    <w:rsid w:val="009917B8"/>
  </w:style>
  <w:style w:type="character" w:customStyle="1" w:styleId="WW-Absatz-Standardschriftart11111">
    <w:name w:val="WW-Absatz-Standardschriftart11111"/>
    <w:rsid w:val="009917B8"/>
  </w:style>
  <w:style w:type="character" w:customStyle="1" w:styleId="WW-Absatz-Standardschriftart111111">
    <w:name w:val="WW-Absatz-Standardschriftart111111"/>
    <w:rsid w:val="009917B8"/>
  </w:style>
  <w:style w:type="character" w:customStyle="1" w:styleId="WW-Absatz-Standardschriftart1111111">
    <w:name w:val="WW-Absatz-Standardschriftart1111111"/>
    <w:rsid w:val="009917B8"/>
  </w:style>
  <w:style w:type="character" w:customStyle="1" w:styleId="WW-Absatz-Standardschriftart11111111">
    <w:name w:val="WW-Absatz-Standardschriftart11111111"/>
    <w:rsid w:val="009917B8"/>
  </w:style>
  <w:style w:type="character" w:customStyle="1" w:styleId="WW-Absatz-Standardschriftart111111111">
    <w:name w:val="WW-Absatz-Standardschriftart111111111"/>
    <w:rsid w:val="009917B8"/>
  </w:style>
  <w:style w:type="character" w:customStyle="1" w:styleId="WW-Absatz-Standardschriftart1111111111">
    <w:name w:val="WW-Absatz-Standardschriftart1111111111"/>
    <w:rsid w:val="009917B8"/>
  </w:style>
  <w:style w:type="character" w:customStyle="1" w:styleId="WW-Absatz-Standardschriftart11111111111">
    <w:name w:val="WW-Absatz-Standardschriftart11111111111"/>
    <w:rsid w:val="009917B8"/>
  </w:style>
  <w:style w:type="character" w:customStyle="1" w:styleId="WW-Absatz-Standardschriftart111111111111">
    <w:name w:val="WW-Absatz-Standardschriftart111111111111"/>
    <w:rsid w:val="009917B8"/>
  </w:style>
  <w:style w:type="character" w:customStyle="1" w:styleId="WW-Absatz-Standardschriftart1111111111111">
    <w:name w:val="WW-Absatz-Standardschriftart1111111111111"/>
    <w:rsid w:val="009917B8"/>
  </w:style>
  <w:style w:type="character" w:customStyle="1" w:styleId="WW-Absatz-Standardschriftart11111111111111">
    <w:name w:val="WW-Absatz-Standardschriftart11111111111111"/>
    <w:rsid w:val="009917B8"/>
  </w:style>
  <w:style w:type="character" w:customStyle="1" w:styleId="WW-Absatz-Standardschriftart111111111111111">
    <w:name w:val="WW-Absatz-Standardschriftart111111111111111"/>
    <w:rsid w:val="009917B8"/>
  </w:style>
  <w:style w:type="character" w:customStyle="1" w:styleId="WW-Absatz-Standardschriftart1111111111111111">
    <w:name w:val="WW-Absatz-Standardschriftart1111111111111111"/>
    <w:rsid w:val="009917B8"/>
  </w:style>
  <w:style w:type="character" w:customStyle="1" w:styleId="WW-Absatz-Standardschriftart11111111111111111">
    <w:name w:val="WW-Absatz-Standardschriftart11111111111111111"/>
    <w:rsid w:val="009917B8"/>
  </w:style>
  <w:style w:type="character" w:customStyle="1" w:styleId="WW-Absatz-Standardschriftart111111111111111111">
    <w:name w:val="WW-Absatz-Standardschriftart111111111111111111"/>
    <w:rsid w:val="009917B8"/>
  </w:style>
  <w:style w:type="character" w:customStyle="1" w:styleId="WW-Absatz-Standardschriftart1111111111111111111">
    <w:name w:val="WW-Absatz-Standardschriftart1111111111111111111"/>
    <w:rsid w:val="009917B8"/>
  </w:style>
  <w:style w:type="character" w:customStyle="1" w:styleId="WW-Absatz-Standardschriftart11111111111111111111">
    <w:name w:val="WW-Absatz-Standardschriftart11111111111111111111"/>
    <w:rsid w:val="009917B8"/>
  </w:style>
  <w:style w:type="character" w:customStyle="1" w:styleId="WW-Absatz-Standardschriftart111111111111111111111">
    <w:name w:val="WW-Absatz-Standardschriftart111111111111111111111"/>
    <w:rsid w:val="009917B8"/>
  </w:style>
  <w:style w:type="character" w:customStyle="1" w:styleId="WW-Absatz-Standardschriftart1111111111111111111111">
    <w:name w:val="WW-Absatz-Standardschriftart1111111111111111111111"/>
    <w:rsid w:val="009917B8"/>
  </w:style>
  <w:style w:type="character" w:customStyle="1" w:styleId="WW8Num2z0">
    <w:name w:val="WW8Num2z0"/>
    <w:rsid w:val="009917B8"/>
    <w:rPr>
      <w:b w:val="0"/>
      <w:i w:val="0"/>
      <w:sz w:val="28"/>
    </w:rPr>
  </w:style>
  <w:style w:type="character" w:customStyle="1" w:styleId="WW8Num6z0">
    <w:name w:val="WW8Num6z0"/>
    <w:rsid w:val="009917B8"/>
    <w:rPr>
      <w:sz w:val="28"/>
    </w:rPr>
  </w:style>
  <w:style w:type="character" w:customStyle="1" w:styleId="WW8Num8z0">
    <w:name w:val="WW8Num8z0"/>
    <w:rsid w:val="009917B8"/>
    <w:rPr>
      <w:i w:val="0"/>
      <w:sz w:val="28"/>
    </w:rPr>
  </w:style>
  <w:style w:type="character" w:customStyle="1" w:styleId="WW8Num11z0">
    <w:name w:val="WW8Num11z0"/>
    <w:rsid w:val="009917B8"/>
    <w:rPr>
      <w:i w:val="0"/>
      <w:sz w:val="28"/>
    </w:rPr>
  </w:style>
  <w:style w:type="character" w:customStyle="1" w:styleId="WW8Num13z0">
    <w:name w:val="WW8Num13z0"/>
    <w:rsid w:val="009917B8"/>
    <w:rPr>
      <w:b w:val="0"/>
      <w:i w:val="0"/>
      <w:sz w:val="28"/>
    </w:rPr>
  </w:style>
  <w:style w:type="character" w:customStyle="1" w:styleId="WW-">
    <w:name w:val="WW-Основной шрифт абзаца"/>
    <w:rsid w:val="009917B8"/>
  </w:style>
  <w:style w:type="character" w:customStyle="1" w:styleId="a3">
    <w:name w:val="Не вступил в силу"/>
    <w:basedOn w:val="WW-"/>
    <w:rsid w:val="009917B8"/>
    <w:rPr>
      <w:strike/>
      <w:color w:val="008080"/>
    </w:rPr>
  </w:style>
  <w:style w:type="character" w:customStyle="1" w:styleId="a4">
    <w:name w:val="Символ нумерации"/>
    <w:rsid w:val="009917B8"/>
  </w:style>
  <w:style w:type="character" w:customStyle="1" w:styleId="11">
    <w:name w:val="Основной шрифт абзаца1"/>
    <w:rsid w:val="009917B8"/>
  </w:style>
  <w:style w:type="paragraph" w:customStyle="1" w:styleId="a5">
    <w:name w:val="Заголовок"/>
    <w:basedOn w:val="a"/>
    <w:next w:val="a6"/>
    <w:rsid w:val="009917B8"/>
    <w:pPr>
      <w:keepNext/>
      <w:spacing w:before="240" w:after="120"/>
    </w:pPr>
    <w:rPr>
      <w:rFonts w:ascii="Arial" w:hAnsi="Arial" w:cs="Tahoma"/>
      <w:sz w:val="28"/>
      <w:szCs w:val="28"/>
    </w:rPr>
  </w:style>
  <w:style w:type="paragraph" w:styleId="a6">
    <w:name w:val="Body Text"/>
    <w:basedOn w:val="a"/>
    <w:link w:val="a7"/>
    <w:rsid w:val="009917B8"/>
    <w:pPr>
      <w:spacing w:after="120"/>
    </w:pPr>
  </w:style>
  <w:style w:type="character" w:customStyle="1" w:styleId="a7">
    <w:name w:val="Основной текст Знак"/>
    <w:basedOn w:val="a0"/>
    <w:link w:val="a6"/>
    <w:rsid w:val="009917B8"/>
    <w:rPr>
      <w:rFonts w:ascii="Times New Roman" w:eastAsia="Andale Sans UI" w:hAnsi="Times New Roman" w:cs="Times New Roman"/>
      <w:kern w:val="1"/>
      <w:sz w:val="24"/>
      <w:szCs w:val="24"/>
    </w:rPr>
  </w:style>
  <w:style w:type="paragraph" w:styleId="a8">
    <w:name w:val="List"/>
    <w:basedOn w:val="a6"/>
    <w:rsid w:val="009917B8"/>
    <w:rPr>
      <w:rFonts w:cs="Tahoma"/>
    </w:rPr>
  </w:style>
  <w:style w:type="paragraph" w:customStyle="1" w:styleId="12">
    <w:name w:val="Название1"/>
    <w:basedOn w:val="a"/>
    <w:rsid w:val="009917B8"/>
    <w:pPr>
      <w:suppressLineNumbers/>
      <w:spacing w:before="120" w:after="120"/>
    </w:pPr>
    <w:rPr>
      <w:rFonts w:cs="Tahoma"/>
      <w:i/>
      <w:iCs/>
    </w:rPr>
  </w:style>
  <w:style w:type="paragraph" w:customStyle="1" w:styleId="13">
    <w:name w:val="Указатель1"/>
    <w:basedOn w:val="a"/>
    <w:rsid w:val="009917B8"/>
    <w:pPr>
      <w:suppressLineNumbers/>
    </w:pPr>
    <w:rPr>
      <w:rFonts w:cs="Tahoma"/>
    </w:rPr>
  </w:style>
  <w:style w:type="paragraph" w:styleId="a9">
    <w:name w:val="Title"/>
    <w:basedOn w:val="a5"/>
    <w:next w:val="aa"/>
    <w:link w:val="ab"/>
    <w:qFormat/>
    <w:rsid w:val="009917B8"/>
  </w:style>
  <w:style w:type="character" w:customStyle="1" w:styleId="ab">
    <w:name w:val="Название Знак"/>
    <w:basedOn w:val="a0"/>
    <w:link w:val="a9"/>
    <w:rsid w:val="009917B8"/>
    <w:rPr>
      <w:rFonts w:ascii="Arial" w:eastAsia="Andale Sans UI" w:hAnsi="Arial" w:cs="Tahoma"/>
      <w:kern w:val="1"/>
      <w:sz w:val="28"/>
      <w:szCs w:val="28"/>
    </w:rPr>
  </w:style>
  <w:style w:type="paragraph" w:styleId="aa">
    <w:name w:val="Subtitle"/>
    <w:basedOn w:val="a5"/>
    <w:next w:val="a6"/>
    <w:link w:val="ac"/>
    <w:qFormat/>
    <w:rsid w:val="009917B8"/>
    <w:pPr>
      <w:jc w:val="center"/>
    </w:pPr>
    <w:rPr>
      <w:i/>
      <w:iCs/>
    </w:rPr>
  </w:style>
  <w:style w:type="character" w:customStyle="1" w:styleId="ac">
    <w:name w:val="Подзаголовок Знак"/>
    <w:basedOn w:val="a0"/>
    <w:link w:val="aa"/>
    <w:rsid w:val="009917B8"/>
    <w:rPr>
      <w:rFonts w:ascii="Arial" w:eastAsia="Andale Sans UI" w:hAnsi="Arial" w:cs="Tahoma"/>
      <w:i/>
      <w:iCs/>
      <w:kern w:val="1"/>
      <w:sz w:val="28"/>
      <w:szCs w:val="28"/>
    </w:rPr>
  </w:style>
  <w:style w:type="paragraph" w:customStyle="1" w:styleId="WW-2">
    <w:name w:val="WW-Основной текст с отступом 2"/>
    <w:basedOn w:val="a"/>
    <w:rsid w:val="009917B8"/>
    <w:pPr>
      <w:ind w:firstLine="851"/>
      <w:jc w:val="both"/>
    </w:pPr>
    <w:rPr>
      <w:rFonts w:eastAsia="Times New Roman"/>
      <w:sz w:val="28"/>
    </w:rPr>
  </w:style>
  <w:style w:type="paragraph" w:customStyle="1" w:styleId="14">
    <w:name w:val="Цитата1"/>
    <w:basedOn w:val="a"/>
    <w:rsid w:val="009917B8"/>
    <w:pPr>
      <w:tabs>
        <w:tab w:val="left" w:pos="142"/>
      </w:tabs>
      <w:ind w:left="5245" w:right="-22"/>
      <w:jc w:val="both"/>
    </w:pPr>
    <w:rPr>
      <w:sz w:val="28"/>
    </w:rPr>
  </w:style>
  <w:style w:type="paragraph" w:customStyle="1" w:styleId="21">
    <w:name w:val="Основной текст 21"/>
    <w:basedOn w:val="a"/>
    <w:rsid w:val="009917B8"/>
    <w:pPr>
      <w:jc w:val="both"/>
    </w:pPr>
    <w:rPr>
      <w:sz w:val="28"/>
    </w:rPr>
  </w:style>
  <w:style w:type="paragraph" w:customStyle="1" w:styleId="WW-3">
    <w:name w:val="WW-Основной текст с отступом 3"/>
    <w:basedOn w:val="a"/>
    <w:rsid w:val="009917B8"/>
    <w:pPr>
      <w:tabs>
        <w:tab w:val="left" w:pos="-1276"/>
      </w:tabs>
      <w:ind w:firstLine="851"/>
      <w:jc w:val="both"/>
    </w:pPr>
    <w:rPr>
      <w:b/>
      <w:i/>
      <w:sz w:val="28"/>
    </w:rPr>
  </w:style>
  <w:style w:type="paragraph" w:styleId="ad">
    <w:name w:val="Body Text Indent"/>
    <w:basedOn w:val="a"/>
    <w:link w:val="ae"/>
    <w:rsid w:val="009917B8"/>
    <w:pPr>
      <w:spacing w:after="120" w:line="480" w:lineRule="auto"/>
    </w:pPr>
  </w:style>
  <w:style w:type="character" w:customStyle="1" w:styleId="ae">
    <w:name w:val="Основной текст с отступом Знак"/>
    <w:basedOn w:val="a0"/>
    <w:link w:val="ad"/>
    <w:rsid w:val="009917B8"/>
    <w:rPr>
      <w:rFonts w:ascii="Times New Roman" w:eastAsia="Andale Sans UI" w:hAnsi="Times New Roman" w:cs="Times New Roman"/>
      <w:kern w:val="1"/>
      <w:sz w:val="24"/>
      <w:szCs w:val="24"/>
    </w:rPr>
  </w:style>
  <w:style w:type="paragraph" w:customStyle="1" w:styleId="ConsNormal">
    <w:name w:val="ConsNormal"/>
    <w:rsid w:val="009917B8"/>
    <w:pPr>
      <w:widowControl w:val="0"/>
      <w:suppressAutoHyphens/>
      <w:spacing w:after="0" w:line="240" w:lineRule="auto"/>
      <w:ind w:firstLine="720"/>
    </w:pPr>
    <w:rPr>
      <w:rFonts w:ascii="Arial" w:eastAsia="Times New Roman" w:hAnsi="Arial" w:cs="Times New Roman"/>
      <w:kern w:val="1"/>
      <w:sz w:val="20"/>
      <w:szCs w:val="20"/>
    </w:rPr>
  </w:style>
  <w:style w:type="paragraph" w:customStyle="1" w:styleId="af">
    <w:name w:val="адресат"/>
    <w:basedOn w:val="a"/>
    <w:next w:val="a"/>
    <w:rsid w:val="009917B8"/>
    <w:pPr>
      <w:jc w:val="center"/>
    </w:pPr>
    <w:rPr>
      <w:sz w:val="30"/>
    </w:rPr>
  </w:style>
  <w:style w:type="paragraph" w:customStyle="1" w:styleId="22">
    <w:name w:val="Основной текст с отступом 22"/>
    <w:basedOn w:val="a"/>
    <w:rsid w:val="009917B8"/>
    <w:pPr>
      <w:spacing w:before="20" w:after="20"/>
      <w:ind w:firstLine="708"/>
      <w:jc w:val="both"/>
    </w:pPr>
    <w:rPr>
      <w:sz w:val="28"/>
    </w:rPr>
  </w:style>
  <w:style w:type="paragraph" w:customStyle="1" w:styleId="aaanao">
    <w:name w:val="aa?anao"/>
    <w:basedOn w:val="a"/>
    <w:next w:val="a"/>
    <w:rsid w:val="009917B8"/>
    <w:pPr>
      <w:jc w:val="center"/>
    </w:pPr>
    <w:rPr>
      <w:sz w:val="30"/>
    </w:rPr>
  </w:style>
  <w:style w:type="paragraph" w:customStyle="1" w:styleId="15">
    <w:name w:val="Текст1"/>
    <w:basedOn w:val="a"/>
    <w:rsid w:val="009917B8"/>
    <w:pPr>
      <w:widowControl/>
      <w:suppressAutoHyphens w:val="0"/>
    </w:pPr>
    <w:rPr>
      <w:rFonts w:ascii="Courier New" w:eastAsia="Times New Roman" w:hAnsi="Courier New"/>
      <w:sz w:val="20"/>
    </w:rPr>
  </w:style>
  <w:style w:type="paragraph" w:customStyle="1" w:styleId="31">
    <w:name w:val="Основной текст с отступом 31"/>
    <w:basedOn w:val="a"/>
    <w:rsid w:val="009917B8"/>
    <w:pPr>
      <w:ind w:firstLine="540"/>
    </w:pPr>
  </w:style>
  <w:style w:type="paragraph" w:customStyle="1" w:styleId="ConsNonformat">
    <w:name w:val="ConsNonformat"/>
    <w:rsid w:val="009917B8"/>
    <w:pPr>
      <w:widowControl w:val="0"/>
      <w:suppressAutoHyphens/>
      <w:spacing w:after="0" w:line="240" w:lineRule="auto"/>
    </w:pPr>
    <w:rPr>
      <w:rFonts w:ascii="Courier New" w:eastAsia="Times New Roman" w:hAnsi="Courier New" w:cs="Times New Roman"/>
      <w:kern w:val="1"/>
      <w:sz w:val="20"/>
      <w:szCs w:val="20"/>
    </w:rPr>
  </w:style>
  <w:style w:type="paragraph" w:customStyle="1" w:styleId="16">
    <w:name w:val="Название объекта1"/>
    <w:basedOn w:val="a"/>
    <w:rsid w:val="009917B8"/>
    <w:pPr>
      <w:widowControl/>
      <w:suppressAutoHyphens w:val="0"/>
      <w:ind w:firstLine="900"/>
      <w:jc w:val="center"/>
    </w:pPr>
    <w:rPr>
      <w:rFonts w:eastAsia="Times New Roman"/>
      <w:sz w:val="28"/>
    </w:rPr>
  </w:style>
  <w:style w:type="paragraph" w:customStyle="1" w:styleId="ConsTitle">
    <w:name w:val="ConsTitle"/>
    <w:rsid w:val="009917B8"/>
    <w:pPr>
      <w:widowControl w:val="0"/>
      <w:suppressAutoHyphens/>
      <w:spacing w:after="0" w:line="360" w:lineRule="atLeast"/>
      <w:ind w:right="19772"/>
      <w:jc w:val="both"/>
    </w:pPr>
    <w:rPr>
      <w:rFonts w:ascii="Arial" w:eastAsia="Times New Roman" w:hAnsi="Arial" w:cs="Times New Roman"/>
      <w:b/>
      <w:kern w:val="1"/>
      <w:sz w:val="16"/>
      <w:szCs w:val="20"/>
    </w:rPr>
  </w:style>
  <w:style w:type="paragraph" w:customStyle="1" w:styleId="WW-20">
    <w:name w:val="WW-Основной текст 2"/>
    <w:basedOn w:val="a"/>
    <w:rsid w:val="009917B8"/>
    <w:pPr>
      <w:widowControl/>
      <w:spacing w:after="120" w:line="480" w:lineRule="auto"/>
    </w:pPr>
    <w:rPr>
      <w:rFonts w:eastAsia="Times New Roman"/>
    </w:rPr>
  </w:style>
  <w:style w:type="paragraph" w:customStyle="1" w:styleId="af0">
    <w:name w:val="Стиль"/>
    <w:rsid w:val="009917B8"/>
    <w:pPr>
      <w:widowControl w:val="0"/>
      <w:suppressAutoHyphens/>
      <w:spacing w:after="0" w:line="240" w:lineRule="auto"/>
      <w:ind w:firstLine="720"/>
      <w:jc w:val="both"/>
    </w:pPr>
    <w:rPr>
      <w:rFonts w:ascii="Arial" w:eastAsia="Arial" w:hAnsi="Arial" w:cs="Times New Roman"/>
      <w:kern w:val="1"/>
      <w:sz w:val="24"/>
      <w:szCs w:val="20"/>
      <w:lang w:eastAsia="ar-SA"/>
    </w:rPr>
  </w:style>
  <w:style w:type="paragraph" w:customStyle="1" w:styleId="af1">
    <w:name w:val="Содержимое таблицы"/>
    <w:basedOn w:val="a"/>
    <w:rsid w:val="009917B8"/>
    <w:pPr>
      <w:suppressLineNumbers/>
    </w:pPr>
  </w:style>
  <w:style w:type="paragraph" w:customStyle="1" w:styleId="ConsPlusNormal">
    <w:name w:val="ConsPlusNormal"/>
    <w:next w:val="a"/>
    <w:rsid w:val="009917B8"/>
    <w:pPr>
      <w:widowControl w:val="0"/>
      <w:suppressAutoHyphens/>
      <w:autoSpaceDE w:val="0"/>
      <w:spacing w:after="0" w:line="240" w:lineRule="auto"/>
      <w:ind w:firstLine="720"/>
    </w:pPr>
    <w:rPr>
      <w:rFonts w:ascii="Arial" w:eastAsia="Arial" w:hAnsi="Arial" w:cs="Arial"/>
      <w:kern w:val="1"/>
      <w:sz w:val="20"/>
      <w:szCs w:val="20"/>
      <w:lang w:eastAsia="fa-IR" w:bidi="fa-IR"/>
    </w:rPr>
  </w:style>
  <w:style w:type="paragraph" w:customStyle="1" w:styleId="ConsPlusNonformat">
    <w:name w:val="ConsPlusNonformat"/>
    <w:basedOn w:val="a"/>
    <w:next w:val="ConsPlusNormal"/>
    <w:uiPriority w:val="99"/>
    <w:rsid w:val="009917B8"/>
    <w:pPr>
      <w:autoSpaceDE w:val="0"/>
    </w:pPr>
    <w:rPr>
      <w:rFonts w:ascii="Courier New" w:eastAsia="Courier New" w:hAnsi="Courier New" w:cs="Courier New"/>
      <w:sz w:val="20"/>
      <w:szCs w:val="20"/>
      <w:lang w:eastAsia="fa-IR" w:bidi="fa-IR"/>
    </w:rPr>
  </w:style>
  <w:style w:type="paragraph" w:customStyle="1" w:styleId="ConsPlusTitle">
    <w:name w:val="ConsPlusTitle"/>
    <w:basedOn w:val="a"/>
    <w:next w:val="ConsPlusNormal"/>
    <w:rsid w:val="009917B8"/>
    <w:pPr>
      <w:autoSpaceDE w:val="0"/>
    </w:pPr>
    <w:rPr>
      <w:rFonts w:ascii="Arial" w:eastAsia="Arial" w:hAnsi="Arial" w:cs="Arial"/>
      <w:b/>
      <w:bCs/>
      <w:sz w:val="20"/>
      <w:szCs w:val="20"/>
      <w:lang w:eastAsia="fa-IR" w:bidi="fa-IR"/>
    </w:rPr>
  </w:style>
  <w:style w:type="paragraph" w:customStyle="1" w:styleId="ConsPlusCell">
    <w:name w:val="ConsPlusCell"/>
    <w:basedOn w:val="a"/>
    <w:uiPriority w:val="99"/>
    <w:rsid w:val="009917B8"/>
    <w:pPr>
      <w:autoSpaceDE w:val="0"/>
    </w:pPr>
    <w:rPr>
      <w:rFonts w:ascii="Arial" w:eastAsia="Arial" w:hAnsi="Arial" w:cs="Arial"/>
      <w:sz w:val="20"/>
      <w:szCs w:val="20"/>
      <w:lang w:eastAsia="fa-IR" w:bidi="fa-IR"/>
    </w:rPr>
  </w:style>
  <w:style w:type="paragraph" w:customStyle="1" w:styleId="ConsPlusDocList">
    <w:name w:val="ConsPlusDocList"/>
    <w:basedOn w:val="a"/>
    <w:rsid w:val="009917B8"/>
    <w:pPr>
      <w:autoSpaceDE w:val="0"/>
    </w:pPr>
    <w:rPr>
      <w:rFonts w:ascii="Courier New" w:eastAsia="Courier New" w:hAnsi="Courier New" w:cs="Courier New"/>
      <w:sz w:val="20"/>
      <w:szCs w:val="20"/>
      <w:lang w:eastAsia="fa-IR" w:bidi="fa-IR"/>
    </w:rPr>
  </w:style>
  <w:style w:type="paragraph" w:customStyle="1" w:styleId="af2">
    <w:name w:val="Заголовок таблицы"/>
    <w:basedOn w:val="af1"/>
    <w:rsid w:val="009917B8"/>
    <w:pPr>
      <w:jc w:val="center"/>
    </w:pPr>
    <w:rPr>
      <w:b/>
      <w:bCs/>
    </w:rPr>
  </w:style>
  <w:style w:type="paragraph" w:customStyle="1" w:styleId="210">
    <w:name w:val="Основной текст с отступом 21"/>
    <w:basedOn w:val="a"/>
    <w:rsid w:val="009917B8"/>
    <w:pPr>
      <w:ind w:firstLine="900"/>
    </w:pPr>
    <w:rPr>
      <w:sz w:val="28"/>
    </w:rPr>
  </w:style>
  <w:style w:type="paragraph" w:styleId="af3">
    <w:name w:val="header"/>
    <w:basedOn w:val="a"/>
    <w:link w:val="af4"/>
    <w:uiPriority w:val="99"/>
    <w:unhideWhenUsed/>
    <w:rsid w:val="002F13D4"/>
    <w:pPr>
      <w:tabs>
        <w:tab w:val="center" w:pos="4677"/>
        <w:tab w:val="right" w:pos="9355"/>
      </w:tabs>
    </w:pPr>
  </w:style>
  <w:style w:type="character" w:customStyle="1" w:styleId="af4">
    <w:name w:val="Верхний колонтитул Знак"/>
    <w:basedOn w:val="a0"/>
    <w:link w:val="af3"/>
    <w:uiPriority w:val="99"/>
    <w:rsid w:val="002F13D4"/>
    <w:rPr>
      <w:rFonts w:ascii="Times New Roman" w:eastAsia="Andale Sans UI" w:hAnsi="Times New Roman" w:cs="Times New Roman"/>
      <w:kern w:val="1"/>
      <w:sz w:val="24"/>
      <w:szCs w:val="24"/>
    </w:rPr>
  </w:style>
  <w:style w:type="paragraph" w:styleId="af5">
    <w:name w:val="footer"/>
    <w:basedOn w:val="a"/>
    <w:link w:val="af6"/>
    <w:uiPriority w:val="99"/>
    <w:unhideWhenUsed/>
    <w:rsid w:val="002F13D4"/>
    <w:pPr>
      <w:tabs>
        <w:tab w:val="center" w:pos="4677"/>
        <w:tab w:val="right" w:pos="9355"/>
      </w:tabs>
    </w:pPr>
  </w:style>
  <w:style w:type="character" w:customStyle="1" w:styleId="af6">
    <w:name w:val="Нижний колонтитул Знак"/>
    <w:basedOn w:val="a0"/>
    <w:link w:val="af5"/>
    <w:uiPriority w:val="99"/>
    <w:rsid w:val="002F13D4"/>
    <w:rPr>
      <w:rFonts w:ascii="Times New Roman" w:eastAsia="Andale Sans UI" w:hAnsi="Times New Roman" w:cs="Times New Roman"/>
      <w:kern w:val="1"/>
      <w:sz w:val="24"/>
      <w:szCs w:val="24"/>
    </w:rPr>
  </w:style>
  <w:style w:type="paragraph" w:styleId="af7">
    <w:name w:val="List Paragraph"/>
    <w:basedOn w:val="a"/>
    <w:uiPriority w:val="34"/>
    <w:qFormat/>
    <w:rsid w:val="00637F1C"/>
    <w:pPr>
      <w:ind w:left="720"/>
      <w:contextualSpacing/>
    </w:pPr>
  </w:style>
  <w:style w:type="paragraph" w:styleId="af8">
    <w:name w:val="Balloon Text"/>
    <w:basedOn w:val="a"/>
    <w:link w:val="af9"/>
    <w:uiPriority w:val="99"/>
    <w:semiHidden/>
    <w:unhideWhenUsed/>
    <w:rsid w:val="00E57476"/>
    <w:rPr>
      <w:rFonts w:ascii="Tahoma" w:hAnsi="Tahoma" w:cs="Tahoma"/>
      <w:sz w:val="16"/>
      <w:szCs w:val="16"/>
    </w:rPr>
  </w:style>
  <w:style w:type="character" w:customStyle="1" w:styleId="af9">
    <w:name w:val="Текст выноски Знак"/>
    <w:basedOn w:val="a0"/>
    <w:link w:val="af8"/>
    <w:uiPriority w:val="99"/>
    <w:semiHidden/>
    <w:rsid w:val="00E57476"/>
    <w:rPr>
      <w:rFonts w:ascii="Tahoma" w:eastAsia="Andale Sans UI" w:hAnsi="Tahoma" w:cs="Tahoma"/>
      <w:kern w:val="1"/>
      <w:sz w:val="16"/>
      <w:szCs w:val="16"/>
    </w:rPr>
  </w:style>
  <w:style w:type="character" w:styleId="afa">
    <w:name w:val="Hyperlink"/>
    <w:basedOn w:val="a0"/>
    <w:uiPriority w:val="99"/>
    <w:semiHidden/>
    <w:unhideWhenUsed/>
    <w:rsid w:val="006637AB"/>
    <w:rPr>
      <w:color w:val="0000FF"/>
      <w:u w:val="single"/>
    </w:rPr>
  </w:style>
  <w:style w:type="character" w:styleId="afb">
    <w:name w:val="Subtle Emphasis"/>
    <w:basedOn w:val="a0"/>
    <w:uiPriority w:val="19"/>
    <w:qFormat/>
    <w:rsid w:val="00486D5B"/>
    <w:rPr>
      <w:i/>
      <w:iCs/>
      <w:color w:val="808080" w:themeColor="text1" w:themeTint="7F"/>
    </w:rPr>
  </w:style>
  <w:style w:type="character" w:styleId="afc">
    <w:name w:val="Emphasis"/>
    <w:qFormat/>
    <w:rsid w:val="00EC76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826774">
      <w:bodyDiv w:val="1"/>
      <w:marLeft w:val="0"/>
      <w:marRight w:val="0"/>
      <w:marTop w:val="0"/>
      <w:marBottom w:val="0"/>
      <w:divBdr>
        <w:top w:val="none" w:sz="0" w:space="0" w:color="auto"/>
        <w:left w:val="none" w:sz="0" w:space="0" w:color="auto"/>
        <w:bottom w:val="none" w:sz="0" w:space="0" w:color="auto"/>
        <w:right w:val="none" w:sz="0" w:space="0" w:color="auto"/>
      </w:divBdr>
    </w:div>
    <w:div w:id="736172019">
      <w:bodyDiv w:val="1"/>
      <w:marLeft w:val="0"/>
      <w:marRight w:val="0"/>
      <w:marTop w:val="0"/>
      <w:marBottom w:val="0"/>
      <w:divBdr>
        <w:top w:val="none" w:sz="0" w:space="0" w:color="auto"/>
        <w:left w:val="none" w:sz="0" w:space="0" w:color="auto"/>
        <w:bottom w:val="none" w:sz="0" w:space="0" w:color="auto"/>
        <w:right w:val="none" w:sz="0" w:space="0" w:color="auto"/>
      </w:divBdr>
    </w:div>
    <w:div w:id="1503426652">
      <w:bodyDiv w:val="1"/>
      <w:marLeft w:val="0"/>
      <w:marRight w:val="0"/>
      <w:marTop w:val="0"/>
      <w:marBottom w:val="0"/>
      <w:divBdr>
        <w:top w:val="none" w:sz="0" w:space="0" w:color="auto"/>
        <w:left w:val="none" w:sz="0" w:space="0" w:color="auto"/>
        <w:bottom w:val="none" w:sz="0" w:space="0" w:color="auto"/>
        <w:right w:val="none" w:sz="0" w:space="0" w:color="auto"/>
      </w:divBdr>
    </w:div>
    <w:div w:id="1599286102">
      <w:bodyDiv w:val="1"/>
      <w:marLeft w:val="0"/>
      <w:marRight w:val="0"/>
      <w:marTop w:val="0"/>
      <w:marBottom w:val="0"/>
      <w:divBdr>
        <w:top w:val="none" w:sz="0" w:space="0" w:color="auto"/>
        <w:left w:val="none" w:sz="0" w:space="0" w:color="auto"/>
        <w:bottom w:val="none" w:sz="0" w:space="0" w:color="auto"/>
        <w:right w:val="none" w:sz="0" w:space="0" w:color="auto"/>
      </w:divBdr>
    </w:div>
    <w:div w:id="1765105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4877D9329D1ED507F78C7EB7FE26D5DB4F90AADD2DF0D9640986477D154531FAD5E464E6CED6IAe9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main?base=LAW;n=112715;fld=134;dst=10037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AA86745B24B6FB50F7FA29AC8B5605872589DA1C66B7C0C2536AC1B382zDrBO" TargetMode="External"/><Relationship Id="rId5" Type="http://schemas.openxmlformats.org/officeDocument/2006/relationships/settings" Target="settings.xml"/><Relationship Id="rId15" Type="http://schemas.openxmlformats.org/officeDocument/2006/relationships/hyperlink" Target="consultantplus://offline/ref=B52EC92D4FBEBD74F31AC969F0CB1814FBB503137674C50866F10342A9aAwCO" TargetMode="External"/><Relationship Id="rId10" Type="http://schemas.openxmlformats.org/officeDocument/2006/relationships/hyperlink" Target="consultantplus://offline/ref=5B926C1450E43BD87E0F9F3C662B35C03E01370E7769DC27E4CF145A21C4hAK" TargetMode="External"/><Relationship Id="rId4" Type="http://schemas.microsoft.com/office/2007/relationships/stylesWithEffects" Target="stylesWithEffects.xml"/><Relationship Id="rId9" Type="http://schemas.openxmlformats.org/officeDocument/2006/relationships/hyperlink" Target="consultantplus://offline/ref=C24C39F7F5D0F0BBB56DDD9BB74336C1DB0264AC38B6529E2AFE2A663C7036F439A88AC019sCK" TargetMode="External"/><Relationship Id="rId14" Type="http://schemas.openxmlformats.org/officeDocument/2006/relationships/hyperlink" Target="consultantplus://offline/ref=4877D9329D1ED507F78C7EB7FE26D5DB4F90AADD2DF0D9640986477D154531FAD5E464E6C1D4IAe8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FE3AD-BEF3-4AA0-A4CC-E173BEB573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4666</TotalTime>
  <Pages>1</Pages>
  <Words>26278</Words>
  <Characters>149788</Characters>
  <Application>Microsoft Office Word</Application>
  <DocSecurity>0</DocSecurity>
  <Lines>1248</Lines>
  <Paragraphs>351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175715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Любовь</dc:creator>
  <cp:keywords/>
  <dc:description/>
  <cp:lastModifiedBy>user</cp:lastModifiedBy>
  <cp:revision>475</cp:revision>
  <cp:lastPrinted>2015-06-02T11:25:00Z</cp:lastPrinted>
  <dcterms:created xsi:type="dcterms:W3CDTF">2011-08-03T10:01:00Z</dcterms:created>
  <dcterms:modified xsi:type="dcterms:W3CDTF">2015-06-02T11:41:00Z</dcterms:modified>
</cp:coreProperties>
</file>